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horzAnchor="margin" w:tblpYSpec="top"/>
        <w:tblW w:w="5000" w:type="pct"/>
        <w:tblBorders>
          <w:bottom w:val="single" w:sz="4" w:space="0" w:color="EB1419"/>
        </w:tblBorders>
        <w:tblCellMar>
          <w:left w:w="0" w:type="dxa"/>
          <w:right w:w="0" w:type="dxa"/>
        </w:tblCellMar>
        <w:tblLook w:val="04A0" w:firstRow="1" w:lastRow="0" w:firstColumn="1" w:lastColumn="0" w:noHBand="0" w:noVBand="1"/>
      </w:tblPr>
      <w:tblGrid>
        <w:gridCol w:w="10204"/>
      </w:tblGrid>
      <w:tr w:rsidR="00132241" w:rsidRPr="000C518B" w:rsidTr="002A2A4F">
        <w:trPr>
          <w:cantSplit/>
        </w:trPr>
        <w:tc>
          <w:tcPr>
            <w:tcW w:w="5000" w:type="pct"/>
            <w:tcMar>
              <w:bottom w:w="142" w:type="dxa"/>
            </w:tcMar>
          </w:tcPr>
          <w:p w:rsidR="00132241" w:rsidRPr="000C518B" w:rsidRDefault="00BA763F" w:rsidP="00F20EE1">
            <w:pPr>
              <w:pStyle w:val="Hlavika"/>
              <w:tabs>
                <w:tab w:val="clear" w:pos="5103"/>
                <w:tab w:val="clear" w:pos="10206"/>
                <w:tab w:val="left" w:pos="5089"/>
              </w:tabs>
              <w:jc w:val="both"/>
            </w:pPr>
            <w:r w:rsidRPr="000C518B">
              <w:t>Číslo zá</w:t>
            </w:r>
            <w:r w:rsidR="00132241" w:rsidRPr="000C518B">
              <w:t>k</w:t>
            </w:r>
            <w:r w:rsidRPr="000C518B">
              <w:t>a</w:t>
            </w:r>
            <w:r w:rsidR="00132241" w:rsidRPr="000C518B">
              <w:t xml:space="preserve">zky: </w:t>
            </w:r>
            <w:sdt>
              <w:sdtPr>
                <w:alias w:val="Číslo zakázky"/>
                <w:tag w:val="Číslo zakázky"/>
                <w:id w:val="2111692292"/>
                <w:placeholder>
                  <w:docPart w:val="F53CD9FCCB22464BB05F767F6E7283D2"/>
                </w:placeholder>
                <w:dataBinding w:prefixMappings="xmlns:ns0='HBHProjekt_xml' " w:xpath="/ns0:HBH[1]/ns0:CisloZakazky[1]" w:storeItemID="{A36BCA21-5F7E-455E-AC86-C55C32E1261A}"/>
                <w:text/>
              </w:sdtPr>
              <w:sdtEndPr/>
              <w:sdtContent>
                <w:r w:rsidR="00942933" w:rsidRPr="000C518B">
                  <w:t>2018/0486</w:t>
                </w:r>
              </w:sdtContent>
            </w:sdt>
          </w:p>
        </w:tc>
      </w:tr>
    </w:tbl>
    <w:p w:rsidR="00114F18" w:rsidRPr="000C518B" w:rsidRDefault="00273D29" w:rsidP="00F20EE1">
      <w:pPr>
        <w:pStyle w:val="Nzov"/>
        <w:jc w:val="both"/>
      </w:pPr>
      <w:sdt>
        <w:sdtPr>
          <w:alias w:val="Název zakázky / dokumentu"/>
          <w:tag w:val="Název zakázky / dokumentu"/>
          <w:id w:val="-1577278372"/>
          <w:lock w:val="sdtLocked"/>
          <w:placeholder>
            <w:docPart w:val="2D29C098055A40C5ABA1C3E829D7F75C"/>
          </w:placeholder>
          <w:dataBinding w:prefixMappings="xmlns:ns0='HBHProjekt_xml' " w:xpath="/ns0:HBH[1]/ns0:NazevZakazky[1]" w:storeItemID="{A36BCA21-5F7E-455E-AC86-C55C32E1261A}"/>
          <w:text/>
        </w:sdtPr>
        <w:sdtEndPr/>
        <w:sdtContent>
          <w:r w:rsidR="00DC1DC0" w:rsidRPr="000C518B">
            <w:t>Rekonštrukcia cesty a mostov na ceste  II/529 a III/2724</w:t>
          </w:r>
          <w:r w:rsidR="004E30B3">
            <w:t xml:space="preserve"> – II.</w:t>
          </w:r>
          <w:r w:rsidR="00EC446F">
            <w:t xml:space="preserve"> </w:t>
          </w:r>
          <w:r w:rsidR="004E30B3">
            <w:t>etapa</w:t>
          </w:r>
        </w:sdtContent>
      </w:sdt>
    </w:p>
    <w:sdt>
      <w:sdtPr>
        <w:alias w:val="Dlouhý název zakázky / dokumentu"/>
        <w:tag w:val="Dlouhý název zakázky / dokumentu"/>
        <w:id w:val="-1291358590"/>
        <w:placeholder>
          <w:docPart w:val="2D05F6A3C8F94A81B9B70D1AB9D348BA"/>
        </w:placeholder>
        <w:text/>
      </w:sdtPr>
      <w:sdtEndPr/>
      <w:sdtContent>
        <w:p w:rsidR="00114F18" w:rsidRPr="000C518B" w:rsidRDefault="00DC1DC0" w:rsidP="00F20EE1">
          <w:pPr>
            <w:pStyle w:val="Podtitul"/>
            <w:jc w:val="both"/>
          </w:pPr>
          <w:r w:rsidRPr="000C518B">
            <w:t xml:space="preserve">Rekonštrukcia cesty a mostov II/529 Brezno – </w:t>
          </w:r>
          <w:proofErr w:type="spellStart"/>
          <w:r w:rsidRPr="000C518B">
            <w:t>Č.Balog</w:t>
          </w:r>
          <w:proofErr w:type="spellEnd"/>
          <w:r w:rsidRPr="000C518B">
            <w:t xml:space="preserve"> a III/2724 Kokava n/Rimavicou - Utekáč</w:t>
          </w:r>
        </w:p>
      </w:sdtContent>
    </w:sdt>
    <w:p w:rsidR="00E51B5D" w:rsidRPr="000C518B" w:rsidRDefault="00273D29" w:rsidP="00F20EE1">
      <w:pPr>
        <w:pStyle w:val="Podnadpis2"/>
        <w:jc w:val="both"/>
      </w:pPr>
      <w:sdt>
        <w:sdtPr>
          <w:alias w:val="Kategorie zakázky / dokumentace"/>
          <w:tag w:val="Kategorie zakázky / dokumentace"/>
          <w:id w:val="-577129895"/>
          <w:placeholder>
            <w:docPart w:val="BD80AE1C897C421BA75AD5108C76C666"/>
          </w:placeholder>
          <w:dataBinding w:prefixMappings="xmlns:ns0='HBHProjekt_xml' " w:xpath="/ns0:HBH[1]/ns0:Podnadpis1[1]" w:storeItemID="{A36BCA21-5F7E-455E-AC86-C55C32E1261A}"/>
          <w:text/>
        </w:sdtPr>
        <w:sdtEndPr/>
        <w:sdtContent>
          <w:r w:rsidR="00DC1DC0" w:rsidRPr="000C518B">
            <w:t>Dokumentácia na stavebné povolenie s náležitosťami na realizáciu stavby (DSP a DRS)</w:t>
          </w:r>
        </w:sdtContent>
      </w:sdt>
    </w:p>
    <w:p w:rsidR="00B6087F" w:rsidRPr="000C518B" w:rsidRDefault="00B6087F" w:rsidP="00F20EE1">
      <w:pPr>
        <w:pStyle w:val="Podnadpis3"/>
        <w:jc w:val="both"/>
      </w:pPr>
    </w:p>
    <w:sdt>
      <w:sdtPr>
        <w:alias w:val="Zařazení dokumentu"/>
        <w:tag w:val="Zařazení dokumentu"/>
        <w:id w:val="488066768"/>
        <w:placeholder>
          <w:docPart w:val="68ABD0D28C8B47B09F4C8E34577E4C16"/>
        </w:placeholder>
        <w:dataBinding w:prefixMappings="xmlns:ns0='HBHProjekt_xml' " w:xpath="/ns0:HBH[1]/ns0:Podnadpis3[1]" w:storeItemID="{A36BCA21-5F7E-455E-AC86-C55C32E1261A}"/>
        <w:text/>
      </w:sdtPr>
      <w:sdtEndPr/>
      <w:sdtContent>
        <w:p w:rsidR="007F49FD" w:rsidRPr="000C518B" w:rsidRDefault="00F5222A" w:rsidP="00F20EE1">
          <w:pPr>
            <w:pStyle w:val="Podnadpis3"/>
            <w:jc w:val="both"/>
          </w:pPr>
          <w:r w:rsidRPr="000C518B">
            <w:t>A. Sprievodná správa</w:t>
          </w:r>
        </w:p>
      </w:sdtContent>
    </w:sdt>
    <w:p w:rsidR="00132241" w:rsidRPr="000C518B" w:rsidRDefault="00132241" w:rsidP="00F20EE1">
      <w:pPr>
        <w:jc w:val="both"/>
      </w:pPr>
    </w:p>
    <w:tbl>
      <w:tblPr>
        <w:tblpPr w:horzAnchor="margin" w:tblpYSpec="bottom"/>
        <w:tblW w:w="5000" w:type="pct"/>
        <w:tblCellMar>
          <w:left w:w="0" w:type="dxa"/>
          <w:right w:w="0" w:type="dxa"/>
        </w:tblCellMar>
        <w:tblLook w:val="04A0" w:firstRow="1" w:lastRow="0" w:firstColumn="1" w:lastColumn="0" w:noHBand="0" w:noVBand="1"/>
      </w:tblPr>
      <w:tblGrid>
        <w:gridCol w:w="10204"/>
      </w:tblGrid>
      <w:tr w:rsidR="00132241" w:rsidRPr="000C518B" w:rsidTr="003D3B04">
        <w:trPr>
          <w:cantSplit/>
        </w:trPr>
        <w:tc>
          <w:tcPr>
            <w:tcW w:w="10194" w:type="dxa"/>
          </w:tcPr>
          <w:p w:rsidR="00132241" w:rsidRPr="000C518B" w:rsidRDefault="00132241" w:rsidP="00F20EE1">
            <w:pPr>
              <w:pStyle w:val="ObjednatelZpracovatel"/>
              <w:framePr w:wrap="auto" w:hAnchor="text" w:yAlign="inline"/>
              <w:suppressOverlap w:val="0"/>
              <w:jc w:val="both"/>
            </w:pPr>
            <w:r w:rsidRPr="000C518B">
              <w:t>Objedn</w:t>
            </w:r>
            <w:r w:rsidR="00BA763F" w:rsidRPr="000C518B">
              <w:t>ávateľ</w:t>
            </w:r>
          </w:p>
        </w:tc>
      </w:tr>
      <w:tr w:rsidR="00132241" w:rsidRPr="000C518B" w:rsidTr="003D3B04">
        <w:trPr>
          <w:cantSplit/>
        </w:trPr>
        <w:tc>
          <w:tcPr>
            <w:tcW w:w="10194" w:type="dxa"/>
          </w:tcPr>
          <w:sdt>
            <w:sdtPr>
              <w:rPr>
                <w:noProof/>
                <w:lang w:eastAsia="sk-SK"/>
              </w:rPr>
              <w:alias w:val="Logo objednatele"/>
              <w:tag w:val="Logo objednatele"/>
              <w:id w:val="-208183165"/>
              <w:picture/>
            </w:sdtPr>
            <w:sdtEndPr/>
            <w:sdtContent>
              <w:p w:rsidR="00132241" w:rsidRPr="000C518B" w:rsidRDefault="00DC1DC0" w:rsidP="00F20EE1">
                <w:pPr>
                  <w:jc w:val="both"/>
                </w:pPr>
                <w:r w:rsidRPr="000C518B">
                  <w:rPr>
                    <w:noProof/>
                    <w:lang w:eastAsia="sk-SK"/>
                  </w:rPr>
                  <w:drawing>
                    <wp:inline distT="0" distB="0" distL="0" distR="0" wp14:anchorId="31C8FBF6" wp14:editId="0676DF04">
                      <wp:extent cx="914400" cy="942975"/>
                      <wp:effectExtent l="0" t="0" r="0" b="9525"/>
                      <wp:docPr id="7" name="Obrázok 7" descr="ERBVucBB"/>
                      <wp:cNvGraphicFramePr/>
                      <a:graphic xmlns:a="http://schemas.openxmlformats.org/drawingml/2006/main">
                        <a:graphicData uri="http://schemas.openxmlformats.org/drawingml/2006/picture">
                          <pic:pic xmlns:pic="http://schemas.openxmlformats.org/drawingml/2006/picture">
                            <pic:nvPicPr>
                              <pic:cNvPr id="7" name="Obrázok 7" descr="ERBVucBB"/>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851" cy="946534"/>
                              </a:xfrm>
                              <a:prstGeom prst="rect">
                                <a:avLst/>
                              </a:prstGeom>
                              <a:noFill/>
                              <a:ln>
                                <a:noFill/>
                              </a:ln>
                            </pic:spPr>
                          </pic:pic>
                        </a:graphicData>
                      </a:graphic>
                    </wp:inline>
                  </w:drawing>
                </w:r>
              </w:p>
            </w:sdtContent>
          </w:sdt>
          <w:sdt>
            <w:sdtPr>
              <w:alias w:val="Název objednatele"/>
              <w:tag w:val="Název objednatele"/>
              <w:id w:val="1827389983"/>
              <w:placeholder>
                <w:docPart w:val="385BB367BBD74D34B0AC53DFC2582A6A"/>
              </w:placeholder>
              <w:text/>
            </w:sdtPr>
            <w:sdtEndPr/>
            <w:sdtContent>
              <w:p w:rsidR="00132241" w:rsidRPr="000C518B" w:rsidRDefault="00DC1DC0" w:rsidP="00F20EE1">
                <w:pPr>
                  <w:pStyle w:val="Nzevfirmytitulka"/>
                  <w:framePr w:wrap="auto" w:hAnchor="text" w:yAlign="inline"/>
                  <w:suppressOverlap w:val="0"/>
                  <w:jc w:val="both"/>
                </w:pPr>
                <w:r w:rsidRPr="000C518B">
                  <w:t xml:space="preserve"> Banskobystrický samosprávny kraj, Námestie SNP 23, 974 01 Banská Bystrica </w:t>
                </w:r>
              </w:p>
            </w:sdtContent>
          </w:sdt>
        </w:tc>
      </w:tr>
      <w:tr w:rsidR="00132241" w:rsidRPr="000C518B" w:rsidTr="003D3B04">
        <w:trPr>
          <w:cantSplit/>
        </w:trPr>
        <w:tc>
          <w:tcPr>
            <w:tcW w:w="10194" w:type="dxa"/>
          </w:tcPr>
          <w:p w:rsidR="00132241" w:rsidRPr="000C518B" w:rsidRDefault="00BA763F" w:rsidP="00F20EE1">
            <w:pPr>
              <w:pStyle w:val="ObjednatelZpracovatel"/>
              <w:framePr w:wrap="auto" w:hAnchor="text" w:yAlign="inline"/>
              <w:suppressOverlap w:val="0"/>
              <w:jc w:val="both"/>
            </w:pPr>
            <w:r w:rsidRPr="000C518B">
              <w:t>Spracovateľ</w:t>
            </w:r>
          </w:p>
        </w:tc>
      </w:tr>
      <w:tr w:rsidR="00132241" w:rsidRPr="000C518B" w:rsidTr="002A2A4F">
        <w:trPr>
          <w:cantSplit/>
        </w:trPr>
        <w:tc>
          <w:tcPr>
            <w:tcW w:w="10194" w:type="dxa"/>
            <w:tcBorders>
              <w:bottom w:val="single" w:sz="4" w:space="0" w:color="EB1419"/>
            </w:tcBorders>
          </w:tcPr>
          <w:sdt>
            <w:sdtPr>
              <w:rPr>
                <w:lang w:eastAsia="cs-CZ"/>
              </w:rPr>
              <w:alias w:val="Logo zpracovatele"/>
              <w:tag w:val="Logo zpracovatele"/>
              <w:id w:val="-1965191620"/>
              <w:picture/>
            </w:sdtPr>
            <w:sdtEndPr/>
            <w:sdtContent>
              <w:p w:rsidR="00132241" w:rsidRPr="000C518B" w:rsidRDefault="00132241" w:rsidP="00F20EE1">
                <w:pPr>
                  <w:jc w:val="both"/>
                </w:pPr>
                <w:r w:rsidRPr="000C518B">
                  <w:rPr>
                    <w:noProof/>
                    <w:lang w:eastAsia="sk-SK"/>
                  </w:rPr>
                  <w:drawing>
                    <wp:inline distT="0" distB="0" distL="0" distR="0" wp14:anchorId="33977F54" wp14:editId="55FC7981">
                      <wp:extent cx="1942165" cy="694800"/>
                      <wp:effectExtent l="0" t="0" r="127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BH_logo_RGB.em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42165" cy="694800"/>
                              </a:xfrm>
                              <a:prstGeom prst="rect">
                                <a:avLst/>
                              </a:prstGeom>
                            </pic:spPr>
                          </pic:pic>
                        </a:graphicData>
                      </a:graphic>
                    </wp:inline>
                  </w:drawing>
                </w:r>
              </w:p>
            </w:sdtContent>
          </w:sdt>
          <w:sdt>
            <w:sdtPr>
              <w:alias w:val="Název zpracovatele"/>
              <w:tag w:val="Název zpracovatele"/>
              <w:id w:val="5643322"/>
              <w:placeholder>
                <w:docPart w:val="D1EC1D4526C34E579A39911FFCF69FD3"/>
              </w:placeholder>
              <w:text/>
            </w:sdtPr>
            <w:sdtEndPr/>
            <w:sdtContent>
              <w:p w:rsidR="00132241" w:rsidRPr="000C518B" w:rsidRDefault="00991260" w:rsidP="00F20EE1">
                <w:pPr>
                  <w:pStyle w:val="Nzevfirmytitulka"/>
                  <w:framePr w:wrap="auto" w:hAnchor="text" w:yAlign="inline"/>
                  <w:suppressOverlap w:val="0"/>
                  <w:jc w:val="both"/>
                </w:pPr>
                <w:r w:rsidRPr="000C518B">
                  <w:t>HBH Projekt spol. s r.o.</w:t>
                </w:r>
              </w:p>
            </w:sdtContent>
          </w:sdt>
        </w:tc>
      </w:tr>
      <w:tr w:rsidR="00132241" w:rsidRPr="000C518B" w:rsidTr="002A2A4F">
        <w:trPr>
          <w:cantSplit/>
        </w:trPr>
        <w:sdt>
          <w:sdtPr>
            <w:alias w:val="Datum zpracování"/>
            <w:tag w:val="Datum zpracování"/>
            <w:id w:val="1071618864"/>
            <w:placeholder>
              <w:docPart w:val="A76A9D247DF64621AC0B3CED1D9DF7E2"/>
            </w:placeholder>
            <w:text/>
          </w:sdtPr>
          <w:sdtEndPr/>
          <w:sdtContent>
            <w:tc>
              <w:tcPr>
                <w:tcW w:w="10194" w:type="dxa"/>
                <w:tcBorders>
                  <w:top w:val="single" w:sz="4" w:space="0" w:color="EB1419"/>
                </w:tcBorders>
                <w:tcMar>
                  <w:top w:w="142" w:type="dxa"/>
                </w:tcMar>
              </w:tcPr>
              <w:p w:rsidR="00132241" w:rsidRPr="000C518B" w:rsidRDefault="00DC1DC0" w:rsidP="00F20EE1">
                <w:pPr>
                  <w:pStyle w:val="MscRok"/>
                  <w:framePr w:wrap="auto" w:hAnchor="text" w:yAlign="inline"/>
                  <w:suppressOverlap w:val="0"/>
                  <w:jc w:val="both"/>
                </w:pPr>
                <w:r w:rsidRPr="000C518B">
                  <w:t>December 2018</w:t>
                </w:r>
              </w:p>
            </w:tc>
          </w:sdtContent>
        </w:sdt>
      </w:tr>
    </w:tbl>
    <w:p w:rsidR="004D4D40" w:rsidRPr="000C518B" w:rsidRDefault="004D4D40" w:rsidP="00F20EE1">
      <w:pPr>
        <w:tabs>
          <w:tab w:val="center" w:pos="5102"/>
        </w:tabs>
        <w:jc w:val="both"/>
        <w:sectPr w:rsidR="004D4D40" w:rsidRPr="000C518B" w:rsidSect="00BD76A5">
          <w:pgSz w:w="11906" w:h="16838" w:code="9"/>
          <w:pgMar w:top="709" w:right="851" w:bottom="567" w:left="851" w:header="737" w:footer="0" w:gutter="0"/>
          <w:cols w:space="708"/>
          <w:docGrid w:linePitch="360"/>
        </w:sectPr>
      </w:pPr>
    </w:p>
    <w:p w:rsidR="00D65FB4" w:rsidRPr="000C518B" w:rsidRDefault="003E375F" w:rsidP="00F20EE1">
      <w:pPr>
        <w:pStyle w:val="Hlavikaobsahu"/>
        <w:jc w:val="both"/>
        <w:rPr>
          <w:lang w:val="sk-SK"/>
        </w:rPr>
      </w:pPr>
      <w:r w:rsidRPr="000C518B">
        <w:rPr>
          <w:lang w:val="sk-SK"/>
        </w:rPr>
        <w:lastRenderedPageBreak/>
        <w:t>Obsah</w:t>
      </w:r>
    </w:p>
    <w:p w:rsidR="00587B7F" w:rsidRDefault="00DE7295">
      <w:pPr>
        <w:pStyle w:val="Obsah1"/>
        <w:rPr>
          <w:rFonts w:eastAsiaTheme="minorEastAsia" w:cstheme="minorBidi"/>
          <w:b w:val="0"/>
          <w:bCs w:val="0"/>
          <w:iCs w:val="0"/>
          <w:noProof/>
          <w:sz w:val="22"/>
          <w:szCs w:val="22"/>
          <w:lang w:eastAsia="sk-SK"/>
        </w:rPr>
      </w:pPr>
      <w:r w:rsidRPr="000C518B">
        <w:fldChar w:fldCharType="begin"/>
      </w:r>
      <w:r w:rsidRPr="000C518B">
        <w:instrText xml:space="preserve"> TOC \o "1-3" \h \z \u </w:instrText>
      </w:r>
      <w:r w:rsidRPr="000C518B">
        <w:fldChar w:fldCharType="separate"/>
      </w:r>
      <w:hyperlink w:anchor="_Toc23856074" w:history="1">
        <w:r w:rsidR="00587B7F" w:rsidRPr="003625BD">
          <w:rPr>
            <w:rStyle w:val="Hypertextovprepojenie"/>
            <w:noProof/>
          </w:rPr>
          <w:t>1</w:t>
        </w:r>
        <w:r w:rsidR="00587B7F">
          <w:rPr>
            <w:rFonts w:eastAsiaTheme="minorEastAsia" w:cstheme="minorBidi"/>
            <w:b w:val="0"/>
            <w:bCs w:val="0"/>
            <w:iCs w:val="0"/>
            <w:noProof/>
            <w:sz w:val="22"/>
            <w:szCs w:val="22"/>
            <w:lang w:eastAsia="sk-SK"/>
          </w:rPr>
          <w:tab/>
        </w:r>
        <w:r w:rsidR="00587B7F" w:rsidRPr="003625BD">
          <w:rPr>
            <w:rStyle w:val="Hypertextovprepojenie"/>
            <w:noProof/>
          </w:rPr>
          <w:t>Identifikačné údaje</w:t>
        </w:r>
        <w:r w:rsidR="00587B7F">
          <w:rPr>
            <w:noProof/>
            <w:webHidden/>
          </w:rPr>
          <w:tab/>
        </w:r>
        <w:r w:rsidR="00587B7F">
          <w:rPr>
            <w:noProof/>
            <w:webHidden/>
          </w:rPr>
          <w:fldChar w:fldCharType="begin"/>
        </w:r>
        <w:r w:rsidR="00587B7F">
          <w:rPr>
            <w:noProof/>
            <w:webHidden/>
          </w:rPr>
          <w:instrText xml:space="preserve"> PAGEREF _Toc23856074 \h </w:instrText>
        </w:r>
        <w:r w:rsidR="00587B7F">
          <w:rPr>
            <w:noProof/>
            <w:webHidden/>
          </w:rPr>
        </w:r>
        <w:r w:rsidR="00587B7F">
          <w:rPr>
            <w:noProof/>
            <w:webHidden/>
          </w:rPr>
          <w:fldChar w:fldCharType="separate"/>
        </w:r>
        <w:r w:rsidR="00273D29">
          <w:rPr>
            <w:noProof/>
            <w:webHidden/>
          </w:rPr>
          <w:t>4</w:t>
        </w:r>
        <w:r w:rsidR="00587B7F">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75" w:history="1">
        <w:r w:rsidRPr="003625BD">
          <w:rPr>
            <w:rStyle w:val="Hypertextovprepojenie"/>
            <w:noProof/>
          </w:rPr>
          <w:t>1.1</w:t>
        </w:r>
        <w:r>
          <w:rPr>
            <w:rFonts w:eastAsiaTheme="minorEastAsia" w:cstheme="minorBidi"/>
            <w:bCs w:val="0"/>
            <w:noProof/>
            <w:lang w:eastAsia="sk-SK"/>
          </w:rPr>
          <w:tab/>
        </w:r>
        <w:r w:rsidRPr="003625BD">
          <w:rPr>
            <w:rStyle w:val="Hypertextovprepojenie"/>
            <w:noProof/>
          </w:rPr>
          <w:t>Stavba</w:t>
        </w:r>
        <w:r>
          <w:rPr>
            <w:noProof/>
            <w:webHidden/>
          </w:rPr>
          <w:tab/>
        </w:r>
        <w:r>
          <w:rPr>
            <w:noProof/>
            <w:webHidden/>
          </w:rPr>
          <w:fldChar w:fldCharType="begin"/>
        </w:r>
        <w:r>
          <w:rPr>
            <w:noProof/>
            <w:webHidden/>
          </w:rPr>
          <w:instrText xml:space="preserve"> PAGEREF _Toc23856075 \h </w:instrText>
        </w:r>
        <w:r>
          <w:rPr>
            <w:noProof/>
            <w:webHidden/>
          </w:rPr>
        </w:r>
        <w:r>
          <w:rPr>
            <w:noProof/>
            <w:webHidden/>
          </w:rPr>
          <w:fldChar w:fldCharType="separate"/>
        </w:r>
        <w:r w:rsidR="00273D29">
          <w:rPr>
            <w:noProof/>
            <w:webHidden/>
          </w:rPr>
          <w:t>4</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76" w:history="1">
        <w:r w:rsidRPr="003625BD">
          <w:rPr>
            <w:rStyle w:val="Hypertextovprepojenie"/>
            <w:noProof/>
          </w:rPr>
          <w:t>1.2</w:t>
        </w:r>
        <w:r>
          <w:rPr>
            <w:rFonts w:eastAsiaTheme="minorEastAsia" w:cstheme="minorBidi"/>
            <w:bCs w:val="0"/>
            <w:noProof/>
            <w:lang w:eastAsia="sk-SK"/>
          </w:rPr>
          <w:tab/>
        </w:r>
        <w:r w:rsidRPr="003625BD">
          <w:rPr>
            <w:rStyle w:val="Hypertextovprepojenie"/>
            <w:noProof/>
          </w:rPr>
          <w:t>Stavebník a objednávateľ</w:t>
        </w:r>
        <w:r>
          <w:rPr>
            <w:noProof/>
            <w:webHidden/>
          </w:rPr>
          <w:tab/>
        </w:r>
        <w:r>
          <w:rPr>
            <w:noProof/>
            <w:webHidden/>
          </w:rPr>
          <w:fldChar w:fldCharType="begin"/>
        </w:r>
        <w:r>
          <w:rPr>
            <w:noProof/>
            <w:webHidden/>
          </w:rPr>
          <w:instrText xml:space="preserve"> PAGEREF _Toc23856076 \h </w:instrText>
        </w:r>
        <w:r>
          <w:rPr>
            <w:noProof/>
            <w:webHidden/>
          </w:rPr>
        </w:r>
        <w:r>
          <w:rPr>
            <w:noProof/>
            <w:webHidden/>
          </w:rPr>
          <w:fldChar w:fldCharType="separate"/>
        </w:r>
        <w:r w:rsidR="00273D29">
          <w:rPr>
            <w:noProof/>
            <w:webHidden/>
          </w:rPr>
          <w:t>4</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77" w:history="1">
        <w:r w:rsidRPr="003625BD">
          <w:rPr>
            <w:rStyle w:val="Hypertextovprepojenie"/>
            <w:noProof/>
          </w:rPr>
          <w:t>1.3</w:t>
        </w:r>
        <w:r>
          <w:rPr>
            <w:rFonts w:eastAsiaTheme="minorEastAsia" w:cstheme="minorBidi"/>
            <w:bCs w:val="0"/>
            <w:noProof/>
            <w:lang w:eastAsia="sk-SK"/>
          </w:rPr>
          <w:tab/>
        </w:r>
        <w:r w:rsidRPr="003625BD">
          <w:rPr>
            <w:rStyle w:val="Hypertextovprepojenie"/>
            <w:noProof/>
          </w:rPr>
          <w:t>Projektant</w:t>
        </w:r>
        <w:r>
          <w:rPr>
            <w:noProof/>
            <w:webHidden/>
          </w:rPr>
          <w:tab/>
        </w:r>
        <w:r>
          <w:rPr>
            <w:noProof/>
            <w:webHidden/>
          </w:rPr>
          <w:fldChar w:fldCharType="begin"/>
        </w:r>
        <w:r>
          <w:rPr>
            <w:noProof/>
            <w:webHidden/>
          </w:rPr>
          <w:instrText xml:space="preserve"> PAGEREF _Toc23856077 \h </w:instrText>
        </w:r>
        <w:r>
          <w:rPr>
            <w:noProof/>
            <w:webHidden/>
          </w:rPr>
        </w:r>
        <w:r>
          <w:rPr>
            <w:noProof/>
            <w:webHidden/>
          </w:rPr>
          <w:fldChar w:fldCharType="separate"/>
        </w:r>
        <w:r w:rsidR="00273D29">
          <w:rPr>
            <w:noProof/>
            <w:webHidden/>
          </w:rPr>
          <w:t>4</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78" w:history="1">
        <w:r w:rsidRPr="003625BD">
          <w:rPr>
            <w:rStyle w:val="Hypertextovprepojenie"/>
            <w:noProof/>
          </w:rPr>
          <w:t>1.4</w:t>
        </w:r>
        <w:r>
          <w:rPr>
            <w:rFonts w:eastAsiaTheme="minorEastAsia" w:cstheme="minorBidi"/>
            <w:bCs w:val="0"/>
            <w:noProof/>
            <w:lang w:eastAsia="sk-SK"/>
          </w:rPr>
          <w:tab/>
        </w:r>
        <w:r w:rsidRPr="003625BD">
          <w:rPr>
            <w:rStyle w:val="Hypertextovprepojenie"/>
            <w:noProof/>
          </w:rPr>
          <w:t>Základne údaje charakterizujúce stavbu</w:t>
        </w:r>
        <w:r>
          <w:rPr>
            <w:noProof/>
            <w:webHidden/>
          </w:rPr>
          <w:tab/>
        </w:r>
        <w:r>
          <w:rPr>
            <w:noProof/>
            <w:webHidden/>
          </w:rPr>
          <w:fldChar w:fldCharType="begin"/>
        </w:r>
        <w:r>
          <w:rPr>
            <w:noProof/>
            <w:webHidden/>
          </w:rPr>
          <w:instrText xml:space="preserve"> PAGEREF _Toc23856078 \h </w:instrText>
        </w:r>
        <w:r>
          <w:rPr>
            <w:noProof/>
            <w:webHidden/>
          </w:rPr>
        </w:r>
        <w:r>
          <w:rPr>
            <w:noProof/>
            <w:webHidden/>
          </w:rPr>
          <w:fldChar w:fldCharType="separate"/>
        </w:r>
        <w:r w:rsidR="00273D29">
          <w:rPr>
            <w:noProof/>
            <w:webHidden/>
          </w:rPr>
          <w:t>4</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79" w:history="1">
        <w:r w:rsidRPr="003625BD">
          <w:rPr>
            <w:rStyle w:val="Hypertextovprepojenie"/>
            <w:noProof/>
          </w:rPr>
          <w:t>1.5</w:t>
        </w:r>
        <w:r>
          <w:rPr>
            <w:rFonts w:eastAsiaTheme="minorEastAsia" w:cstheme="minorBidi"/>
            <w:bCs w:val="0"/>
            <w:noProof/>
            <w:lang w:eastAsia="sk-SK"/>
          </w:rPr>
          <w:tab/>
        </w:r>
        <w:r w:rsidRPr="003625BD">
          <w:rPr>
            <w:rStyle w:val="Hypertextovprepojenie"/>
            <w:noProof/>
          </w:rPr>
          <w:t>Použité podklady</w:t>
        </w:r>
        <w:r>
          <w:rPr>
            <w:noProof/>
            <w:webHidden/>
          </w:rPr>
          <w:tab/>
        </w:r>
        <w:r>
          <w:rPr>
            <w:noProof/>
            <w:webHidden/>
          </w:rPr>
          <w:fldChar w:fldCharType="begin"/>
        </w:r>
        <w:r>
          <w:rPr>
            <w:noProof/>
            <w:webHidden/>
          </w:rPr>
          <w:instrText xml:space="preserve"> PAGEREF _Toc23856079 \h </w:instrText>
        </w:r>
        <w:r>
          <w:rPr>
            <w:noProof/>
            <w:webHidden/>
          </w:rPr>
        </w:r>
        <w:r>
          <w:rPr>
            <w:noProof/>
            <w:webHidden/>
          </w:rPr>
          <w:fldChar w:fldCharType="separate"/>
        </w:r>
        <w:r w:rsidR="00273D29">
          <w:rPr>
            <w:noProof/>
            <w:webHidden/>
          </w:rPr>
          <w:t>5</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80" w:history="1">
        <w:r w:rsidRPr="003625BD">
          <w:rPr>
            <w:rStyle w:val="Hypertextovprepojenie"/>
            <w:noProof/>
          </w:rPr>
          <w:t>1.6</w:t>
        </w:r>
        <w:r>
          <w:rPr>
            <w:rFonts w:eastAsiaTheme="minorEastAsia" w:cstheme="minorBidi"/>
            <w:bCs w:val="0"/>
            <w:noProof/>
            <w:lang w:eastAsia="sk-SK"/>
          </w:rPr>
          <w:tab/>
        </w:r>
        <w:r w:rsidRPr="003625BD">
          <w:rPr>
            <w:rStyle w:val="Hypertextovprepojenie"/>
            <w:noProof/>
          </w:rPr>
          <w:t>Členenie stavby</w:t>
        </w:r>
        <w:r>
          <w:rPr>
            <w:noProof/>
            <w:webHidden/>
          </w:rPr>
          <w:tab/>
        </w:r>
        <w:r>
          <w:rPr>
            <w:noProof/>
            <w:webHidden/>
          </w:rPr>
          <w:fldChar w:fldCharType="begin"/>
        </w:r>
        <w:r>
          <w:rPr>
            <w:noProof/>
            <w:webHidden/>
          </w:rPr>
          <w:instrText xml:space="preserve"> PAGEREF _Toc23856080 \h </w:instrText>
        </w:r>
        <w:r>
          <w:rPr>
            <w:noProof/>
            <w:webHidden/>
          </w:rPr>
        </w:r>
        <w:r>
          <w:rPr>
            <w:noProof/>
            <w:webHidden/>
          </w:rPr>
          <w:fldChar w:fldCharType="separate"/>
        </w:r>
        <w:r w:rsidR="00273D29">
          <w:rPr>
            <w:noProof/>
            <w:webHidden/>
          </w:rPr>
          <w:t>5</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81" w:history="1">
        <w:r w:rsidRPr="003625BD">
          <w:rPr>
            <w:rStyle w:val="Hypertextovprepojenie"/>
            <w:noProof/>
          </w:rPr>
          <w:t>1.7</w:t>
        </w:r>
        <w:r>
          <w:rPr>
            <w:rFonts w:eastAsiaTheme="minorEastAsia" w:cstheme="minorBidi"/>
            <w:bCs w:val="0"/>
            <w:noProof/>
            <w:lang w:eastAsia="sk-SK"/>
          </w:rPr>
          <w:tab/>
        </w:r>
        <w:r w:rsidRPr="003625BD">
          <w:rPr>
            <w:rStyle w:val="Hypertextovprepojenie"/>
            <w:noProof/>
          </w:rPr>
          <w:t>Vecné a časové väzby stavby na okolitú a plánovanú výstavbu a súvisiace investície</w:t>
        </w:r>
        <w:r>
          <w:rPr>
            <w:noProof/>
            <w:webHidden/>
          </w:rPr>
          <w:tab/>
        </w:r>
        <w:r>
          <w:rPr>
            <w:noProof/>
            <w:webHidden/>
          </w:rPr>
          <w:fldChar w:fldCharType="begin"/>
        </w:r>
        <w:r>
          <w:rPr>
            <w:noProof/>
            <w:webHidden/>
          </w:rPr>
          <w:instrText xml:space="preserve"> PAGEREF _Toc23856081 \h </w:instrText>
        </w:r>
        <w:r>
          <w:rPr>
            <w:noProof/>
            <w:webHidden/>
          </w:rPr>
        </w:r>
        <w:r>
          <w:rPr>
            <w:noProof/>
            <w:webHidden/>
          </w:rPr>
          <w:fldChar w:fldCharType="separate"/>
        </w:r>
        <w:r w:rsidR="00273D29">
          <w:rPr>
            <w:noProof/>
            <w:webHidden/>
          </w:rPr>
          <w:t>6</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82" w:history="1">
        <w:r w:rsidRPr="003625BD">
          <w:rPr>
            <w:rStyle w:val="Hypertextovprepojenie"/>
            <w:noProof/>
          </w:rPr>
          <w:t>1.8</w:t>
        </w:r>
        <w:r>
          <w:rPr>
            <w:rFonts w:eastAsiaTheme="minorEastAsia" w:cstheme="minorBidi"/>
            <w:bCs w:val="0"/>
            <w:noProof/>
            <w:lang w:eastAsia="sk-SK"/>
          </w:rPr>
          <w:tab/>
        </w:r>
        <w:r w:rsidRPr="003625BD">
          <w:rPr>
            <w:rStyle w:val="Hypertextovprepojenie"/>
            <w:noProof/>
          </w:rPr>
          <w:t>Prehľad objektov podľa správcov a užívateľov</w:t>
        </w:r>
        <w:r>
          <w:rPr>
            <w:noProof/>
            <w:webHidden/>
          </w:rPr>
          <w:tab/>
        </w:r>
        <w:r>
          <w:rPr>
            <w:noProof/>
            <w:webHidden/>
          </w:rPr>
          <w:fldChar w:fldCharType="begin"/>
        </w:r>
        <w:r>
          <w:rPr>
            <w:noProof/>
            <w:webHidden/>
          </w:rPr>
          <w:instrText xml:space="preserve"> PAGEREF _Toc23856082 \h </w:instrText>
        </w:r>
        <w:r>
          <w:rPr>
            <w:noProof/>
            <w:webHidden/>
          </w:rPr>
        </w:r>
        <w:r>
          <w:rPr>
            <w:noProof/>
            <w:webHidden/>
          </w:rPr>
          <w:fldChar w:fldCharType="separate"/>
        </w:r>
        <w:r w:rsidR="00273D29">
          <w:rPr>
            <w:noProof/>
            <w:webHidden/>
          </w:rPr>
          <w:t>6</w:t>
        </w:r>
        <w:r>
          <w:rPr>
            <w:noProof/>
            <w:webHidden/>
          </w:rPr>
          <w:fldChar w:fldCharType="end"/>
        </w:r>
      </w:hyperlink>
    </w:p>
    <w:p w:rsidR="00587B7F" w:rsidRDefault="00587B7F">
      <w:pPr>
        <w:pStyle w:val="Obsah1"/>
        <w:rPr>
          <w:rFonts w:eastAsiaTheme="minorEastAsia" w:cstheme="minorBidi"/>
          <w:b w:val="0"/>
          <w:bCs w:val="0"/>
          <w:iCs w:val="0"/>
          <w:noProof/>
          <w:sz w:val="22"/>
          <w:szCs w:val="22"/>
          <w:lang w:eastAsia="sk-SK"/>
        </w:rPr>
      </w:pPr>
      <w:hyperlink w:anchor="_Toc23856083" w:history="1">
        <w:r w:rsidRPr="003625BD">
          <w:rPr>
            <w:rStyle w:val="Hypertextovprepojenie"/>
            <w:noProof/>
          </w:rPr>
          <w:t>2</w:t>
        </w:r>
        <w:r>
          <w:rPr>
            <w:rFonts w:eastAsiaTheme="minorEastAsia" w:cstheme="minorBidi"/>
            <w:b w:val="0"/>
            <w:bCs w:val="0"/>
            <w:iCs w:val="0"/>
            <w:noProof/>
            <w:sz w:val="22"/>
            <w:szCs w:val="22"/>
            <w:lang w:eastAsia="sk-SK"/>
          </w:rPr>
          <w:tab/>
        </w:r>
        <w:r w:rsidRPr="003625BD">
          <w:rPr>
            <w:rStyle w:val="Hypertextovprepojenie"/>
            <w:noProof/>
          </w:rPr>
          <w:t>Technická časť</w:t>
        </w:r>
        <w:r>
          <w:rPr>
            <w:noProof/>
            <w:webHidden/>
          </w:rPr>
          <w:tab/>
        </w:r>
        <w:r>
          <w:rPr>
            <w:noProof/>
            <w:webHidden/>
          </w:rPr>
          <w:fldChar w:fldCharType="begin"/>
        </w:r>
        <w:r>
          <w:rPr>
            <w:noProof/>
            <w:webHidden/>
          </w:rPr>
          <w:instrText xml:space="preserve"> PAGEREF _Toc23856083 \h </w:instrText>
        </w:r>
        <w:r>
          <w:rPr>
            <w:noProof/>
            <w:webHidden/>
          </w:rPr>
        </w:r>
        <w:r>
          <w:rPr>
            <w:noProof/>
            <w:webHidden/>
          </w:rPr>
          <w:fldChar w:fldCharType="separate"/>
        </w:r>
        <w:r w:rsidR="00273D29">
          <w:rPr>
            <w:noProof/>
            <w:webHidden/>
          </w:rPr>
          <w:t>7</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84" w:history="1">
        <w:r w:rsidRPr="003625BD">
          <w:rPr>
            <w:rStyle w:val="Hypertextovprepojenie"/>
            <w:noProof/>
          </w:rPr>
          <w:t>2.1</w:t>
        </w:r>
        <w:r>
          <w:rPr>
            <w:rFonts w:eastAsiaTheme="minorEastAsia" w:cstheme="minorBidi"/>
            <w:bCs w:val="0"/>
            <w:noProof/>
            <w:lang w:eastAsia="sk-SK"/>
          </w:rPr>
          <w:tab/>
        </w:r>
        <w:r w:rsidRPr="003625BD">
          <w:rPr>
            <w:rStyle w:val="Hypertextovprepojenie"/>
            <w:noProof/>
          </w:rPr>
          <w:t>Charakteristika územia stavby</w:t>
        </w:r>
        <w:r>
          <w:rPr>
            <w:noProof/>
            <w:webHidden/>
          </w:rPr>
          <w:tab/>
        </w:r>
        <w:r>
          <w:rPr>
            <w:noProof/>
            <w:webHidden/>
          </w:rPr>
          <w:fldChar w:fldCharType="begin"/>
        </w:r>
        <w:r>
          <w:rPr>
            <w:noProof/>
            <w:webHidden/>
          </w:rPr>
          <w:instrText xml:space="preserve"> PAGEREF _Toc23856084 \h </w:instrText>
        </w:r>
        <w:r>
          <w:rPr>
            <w:noProof/>
            <w:webHidden/>
          </w:rPr>
        </w:r>
        <w:r>
          <w:rPr>
            <w:noProof/>
            <w:webHidden/>
          </w:rPr>
          <w:fldChar w:fldCharType="separate"/>
        </w:r>
        <w:r w:rsidR="00273D29">
          <w:rPr>
            <w:noProof/>
            <w:webHidden/>
          </w:rPr>
          <w:t>7</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85" w:history="1">
        <w:r w:rsidRPr="003625BD">
          <w:rPr>
            <w:rStyle w:val="Hypertextovprepojenie"/>
            <w:noProof/>
          </w:rPr>
          <w:t>2.1.1</w:t>
        </w:r>
        <w:r>
          <w:rPr>
            <w:rFonts w:eastAsiaTheme="minorEastAsia" w:cstheme="minorBidi"/>
            <w:noProof/>
            <w:szCs w:val="22"/>
            <w:lang w:eastAsia="sk-SK"/>
          </w:rPr>
          <w:tab/>
        </w:r>
        <w:r w:rsidRPr="003625BD">
          <w:rPr>
            <w:rStyle w:val="Hypertextovprepojenie"/>
            <w:noProof/>
          </w:rPr>
          <w:t>Zdôvodnenie umiestnenia stavby</w:t>
        </w:r>
        <w:r>
          <w:rPr>
            <w:noProof/>
            <w:webHidden/>
          </w:rPr>
          <w:tab/>
        </w:r>
        <w:r>
          <w:rPr>
            <w:noProof/>
            <w:webHidden/>
          </w:rPr>
          <w:fldChar w:fldCharType="begin"/>
        </w:r>
        <w:r>
          <w:rPr>
            <w:noProof/>
            <w:webHidden/>
          </w:rPr>
          <w:instrText xml:space="preserve"> PAGEREF _Toc23856085 \h </w:instrText>
        </w:r>
        <w:r>
          <w:rPr>
            <w:noProof/>
            <w:webHidden/>
          </w:rPr>
        </w:r>
        <w:r>
          <w:rPr>
            <w:noProof/>
            <w:webHidden/>
          </w:rPr>
          <w:fldChar w:fldCharType="separate"/>
        </w:r>
        <w:r w:rsidR="00273D29">
          <w:rPr>
            <w:noProof/>
            <w:webHidden/>
          </w:rPr>
          <w:t>7</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86" w:history="1">
        <w:r w:rsidRPr="003625BD">
          <w:rPr>
            <w:rStyle w:val="Hypertextovprepojenie"/>
            <w:noProof/>
          </w:rPr>
          <w:t>2.1.2</w:t>
        </w:r>
        <w:r>
          <w:rPr>
            <w:rFonts w:eastAsiaTheme="minorEastAsia" w:cstheme="minorBidi"/>
            <w:noProof/>
            <w:szCs w:val="22"/>
            <w:lang w:eastAsia="sk-SK"/>
          </w:rPr>
          <w:tab/>
        </w:r>
        <w:r w:rsidRPr="003625BD">
          <w:rPr>
            <w:rStyle w:val="Hypertextovprepojenie"/>
            <w:noProof/>
          </w:rPr>
          <w:t>Uskutočňovanie prieskumov</w:t>
        </w:r>
        <w:r>
          <w:rPr>
            <w:noProof/>
            <w:webHidden/>
          </w:rPr>
          <w:tab/>
        </w:r>
        <w:r>
          <w:rPr>
            <w:noProof/>
            <w:webHidden/>
          </w:rPr>
          <w:fldChar w:fldCharType="begin"/>
        </w:r>
        <w:r>
          <w:rPr>
            <w:noProof/>
            <w:webHidden/>
          </w:rPr>
          <w:instrText xml:space="preserve"> PAGEREF _Toc23856086 \h </w:instrText>
        </w:r>
        <w:r>
          <w:rPr>
            <w:noProof/>
            <w:webHidden/>
          </w:rPr>
        </w:r>
        <w:r>
          <w:rPr>
            <w:noProof/>
            <w:webHidden/>
          </w:rPr>
          <w:fldChar w:fldCharType="separate"/>
        </w:r>
        <w:r w:rsidR="00273D29">
          <w:rPr>
            <w:noProof/>
            <w:webHidden/>
          </w:rPr>
          <w:t>8</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87" w:history="1">
        <w:r w:rsidRPr="003625BD">
          <w:rPr>
            <w:rStyle w:val="Hypertextovprepojenie"/>
            <w:noProof/>
          </w:rPr>
          <w:t>2.1.3</w:t>
        </w:r>
        <w:r>
          <w:rPr>
            <w:rFonts w:eastAsiaTheme="minorEastAsia" w:cstheme="minorBidi"/>
            <w:noProof/>
            <w:szCs w:val="22"/>
            <w:lang w:eastAsia="sk-SK"/>
          </w:rPr>
          <w:tab/>
        </w:r>
        <w:r w:rsidRPr="003625BD">
          <w:rPr>
            <w:rStyle w:val="Hypertextovprepojenie"/>
            <w:noProof/>
          </w:rPr>
          <w:t>Použité mapové a geodetické podklady</w:t>
        </w:r>
        <w:r>
          <w:rPr>
            <w:noProof/>
            <w:webHidden/>
          </w:rPr>
          <w:tab/>
        </w:r>
        <w:r>
          <w:rPr>
            <w:noProof/>
            <w:webHidden/>
          </w:rPr>
          <w:fldChar w:fldCharType="begin"/>
        </w:r>
        <w:r>
          <w:rPr>
            <w:noProof/>
            <w:webHidden/>
          </w:rPr>
          <w:instrText xml:space="preserve"> PAGEREF _Toc23856087 \h </w:instrText>
        </w:r>
        <w:r>
          <w:rPr>
            <w:noProof/>
            <w:webHidden/>
          </w:rPr>
        </w:r>
        <w:r>
          <w:rPr>
            <w:noProof/>
            <w:webHidden/>
          </w:rPr>
          <w:fldChar w:fldCharType="separate"/>
        </w:r>
        <w:r w:rsidR="00273D29">
          <w:rPr>
            <w:noProof/>
            <w:webHidden/>
          </w:rPr>
          <w:t>9</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88" w:history="1">
        <w:r w:rsidRPr="003625BD">
          <w:rPr>
            <w:rStyle w:val="Hypertextovprepojenie"/>
            <w:bCs/>
            <w:noProof/>
          </w:rPr>
          <w:t>2.1.4</w:t>
        </w:r>
        <w:r>
          <w:rPr>
            <w:rFonts w:eastAsiaTheme="minorEastAsia" w:cstheme="minorBidi"/>
            <w:noProof/>
            <w:szCs w:val="22"/>
            <w:lang w:eastAsia="sk-SK"/>
          </w:rPr>
          <w:tab/>
        </w:r>
        <w:r w:rsidRPr="003625BD">
          <w:rPr>
            <w:rStyle w:val="Hypertextovprepojenie"/>
            <w:bCs/>
            <w:noProof/>
          </w:rPr>
          <w:t>Príprava na výstavbu</w:t>
        </w:r>
        <w:r>
          <w:rPr>
            <w:noProof/>
            <w:webHidden/>
          </w:rPr>
          <w:tab/>
        </w:r>
        <w:r>
          <w:rPr>
            <w:noProof/>
            <w:webHidden/>
          </w:rPr>
          <w:fldChar w:fldCharType="begin"/>
        </w:r>
        <w:r>
          <w:rPr>
            <w:noProof/>
            <w:webHidden/>
          </w:rPr>
          <w:instrText xml:space="preserve"> PAGEREF _Toc23856088 \h </w:instrText>
        </w:r>
        <w:r>
          <w:rPr>
            <w:noProof/>
            <w:webHidden/>
          </w:rPr>
        </w:r>
        <w:r>
          <w:rPr>
            <w:noProof/>
            <w:webHidden/>
          </w:rPr>
          <w:fldChar w:fldCharType="separate"/>
        </w:r>
        <w:r w:rsidR="00273D29">
          <w:rPr>
            <w:noProof/>
            <w:webHidden/>
          </w:rPr>
          <w:t>9</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89" w:history="1">
        <w:r w:rsidRPr="003625BD">
          <w:rPr>
            <w:rStyle w:val="Hypertextovprepojenie"/>
            <w:noProof/>
          </w:rPr>
          <w:t>2.2</w:t>
        </w:r>
        <w:r>
          <w:rPr>
            <w:rFonts w:eastAsiaTheme="minorEastAsia" w:cstheme="minorBidi"/>
            <w:bCs w:val="0"/>
            <w:noProof/>
            <w:lang w:eastAsia="sk-SK"/>
          </w:rPr>
          <w:tab/>
        </w:r>
        <w:r w:rsidRPr="003625BD">
          <w:rPr>
            <w:rStyle w:val="Hypertextovprepojenie"/>
            <w:noProof/>
          </w:rPr>
          <w:t>Urbanistické, architektonické , dopravné a stavebno- technické riešenie stavby</w:t>
        </w:r>
        <w:r>
          <w:rPr>
            <w:noProof/>
            <w:webHidden/>
          </w:rPr>
          <w:tab/>
        </w:r>
        <w:r>
          <w:rPr>
            <w:noProof/>
            <w:webHidden/>
          </w:rPr>
          <w:fldChar w:fldCharType="begin"/>
        </w:r>
        <w:r>
          <w:rPr>
            <w:noProof/>
            <w:webHidden/>
          </w:rPr>
          <w:instrText xml:space="preserve"> PAGEREF _Toc23856089 \h </w:instrText>
        </w:r>
        <w:r>
          <w:rPr>
            <w:noProof/>
            <w:webHidden/>
          </w:rPr>
        </w:r>
        <w:r>
          <w:rPr>
            <w:noProof/>
            <w:webHidden/>
          </w:rPr>
          <w:fldChar w:fldCharType="separate"/>
        </w:r>
        <w:r w:rsidR="00273D29">
          <w:rPr>
            <w:noProof/>
            <w:webHidden/>
          </w:rPr>
          <w:t>10</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90" w:history="1">
        <w:r w:rsidRPr="003625BD">
          <w:rPr>
            <w:rStyle w:val="Hypertextovprepojenie"/>
            <w:noProof/>
          </w:rPr>
          <w:t>2.2.1</w:t>
        </w:r>
        <w:r>
          <w:rPr>
            <w:rFonts w:eastAsiaTheme="minorEastAsia" w:cstheme="minorBidi"/>
            <w:noProof/>
            <w:szCs w:val="22"/>
            <w:lang w:eastAsia="sk-SK"/>
          </w:rPr>
          <w:tab/>
        </w:r>
        <w:r w:rsidRPr="003625BD">
          <w:rPr>
            <w:rStyle w:val="Hypertextovprepojenie"/>
            <w:noProof/>
          </w:rPr>
          <w:t>Zdôvodnenie urbanistického, výtvarného a stavebnotechnického riešenia stavby</w:t>
        </w:r>
        <w:r>
          <w:rPr>
            <w:noProof/>
            <w:webHidden/>
          </w:rPr>
          <w:tab/>
        </w:r>
        <w:r>
          <w:rPr>
            <w:noProof/>
            <w:webHidden/>
          </w:rPr>
          <w:fldChar w:fldCharType="begin"/>
        </w:r>
        <w:r>
          <w:rPr>
            <w:noProof/>
            <w:webHidden/>
          </w:rPr>
          <w:instrText xml:space="preserve"> PAGEREF _Toc23856090 \h </w:instrText>
        </w:r>
        <w:r>
          <w:rPr>
            <w:noProof/>
            <w:webHidden/>
          </w:rPr>
        </w:r>
        <w:r>
          <w:rPr>
            <w:noProof/>
            <w:webHidden/>
          </w:rPr>
          <w:fldChar w:fldCharType="separate"/>
        </w:r>
        <w:r w:rsidR="00273D29">
          <w:rPr>
            <w:noProof/>
            <w:webHidden/>
          </w:rPr>
          <w:t>10</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91" w:history="1">
        <w:r w:rsidRPr="003625BD">
          <w:rPr>
            <w:rStyle w:val="Hypertextovprepojenie"/>
            <w:noProof/>
          </w:rPr>
          <w:t>2.2.2</w:t>
        </w:r>
        <w:r>
          <w:rPr>
            <w:rFonts w:eastAsiaTheme="minorEastAsia" w:cstheme="minorBidi"/>
            <w:noProof/>
            <w:szCs w:val="22"/>
            <w:lang w:eastAsia="sk-SK"/>
          </w:rPr>
          <w:tab/>
        </w:r>
        <w:r w:rsidRPr="003625BD">
          <w:rPr>
            <w:rStyle w:val="Hypertextovprepojenie"/>
            <w:noProof/>
          </w:rPr>
          <w:t>Rozsah trvalého a dočasného odňatia pôdy</w:t>
        </w:r>
        <w:r>
          <w:rPr>
            <w:noProof/>
            <w:webHidden/>
          </w:rPr>
          <w:tab/>
        </w:r>
        <w:r>
          <w:rPr>
            <w:noProof/>
            <w:webHidden/>
          </w:rPr>
          <w:fldChar w:fldCharType="begin"/>
        </w:r>
        <w:r>
          <w:rPr>
            <w:noProof/>
            <w:webHidden/>
          </w:rPr>
          <w:instrText xml:space="preserve"> PAGEREF _Toc23856091 \h </w:instrText>
        </w:r>
        <w:r>
          <w:rPr>
            <w:noProof/>
            <w:webHidden/>
          </w:rPr>
        </w:r>
        <w:r>
          <w:rPr>
            <w:noProof/>
            <w:webHidden/>
          </w:rPr>
          <w:fldChar w:fldCharType="separate"/>
        </w:r>
        <w:r w:rsidR="00273D29">
          <w:rPr>
            <w:noProof/>
            <w:webHidden/>
          </w:rPr>
          <w:t>10</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92" w:history="1">
        <w:r w:rsidRPr="003625BD">
          <w:rPr>
            <w:rStyle w:val="Hypertextovprepojenie"/>
            <w:noProof/>
          </w:rPr>
          <w:t>2.2.3</w:t>
        </w:r>
        <w:r>
          <w:rPr>
            <w:rFonts w:eastAsiaTheme="minorEastAsia" w:cstheme="minorBidi"/>
            <w:noProof/>
            <w:szCs w:val="22"/>
            <w:lang w:eastAsia="sk-SK"/>
          </w:rPr>
          <w:tab/>
        </w:r>
        <w:r w:rsidRPr="003625BD">
          <w:rPr>
            <w:rStyle w:val="Hypertextovprepojenie"/>
            <w:noProof/>
          </w:rPr>
          <w:t>Starostlivosť o životné prostredie a nakladanie s odpadmi</w:t>
        </w:r>
        <w:r>
          <w:rPr>
            <w:noProof/>
            <w:webHidden/>
          </w:rPr>
          <w:tab/>
        </w:r>
        <w:r>
          <w:rPr>
            <w:noProof/>
            <w:webHidden/>
          </w:rPr>
          <w:fldChar w:fldCharType="begin"/>
        </w:r>
        <w:r>
          <w:rPr>
            <w:noProof/>
            <w:webHidden/>
          </w:rPr>
          <w:instrText xml:space="preserve"> PAGEREF _Toc23856092 \h </w:instrText>
        </w:r>
        <w:r>
          <w:rPr>
            <w:noProof/>
            <w:webHidden/>
          </w:rPr>
        </w:r>
        <w:r>
          <w:rPr>
            <w:noProof/>
            <w:webHidden/>
          </w:rPr>
          <w:fldChar w:fldCharType="separate"/>
        </w:r>
        <w:r w:rsidR="00273D29">
          <w:rPr>
            <w:noProof/>
            <w:webHidden/>
          </w:rPr>
          <w:t>11</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93" w:history="1">
        <w:r w:rsidRPr="003625BD">
          <w:rPr>
            <w:rStyle w:val="Hypertextovprepojenie"/>
            <w:noProof/>
          </w:rPr>
          <w:t>2.2.4</w:t>
        </w:r>
        <w:r>
          <w:rPr>
            <w:rFonts w:eastAsiaTheme="minorEastAsia" w:cstheme="minorBidi"/>
            <w:noProof/>
            <w:szCs w:val="22"/>
            <w:lang w:eastAsia="sk-SK"/>
          </w:rPr>
          <w:tab/>
        </w:r>
        <w:r w:rsidRPr="003625BD">
          <w:rPr>
            <w:rStyle w:val="Hypertextovprepojenie"/>
            <w:noProof/>
          </w:rPr>
          <w:t>Návrh systémov a vybavenia na zabezpečenie bezpečnosti dopravy, vrátane dopravného značenia, návrhu potrebných obchádzok počas výstavby</w:t>
        </w:r>
        <w:r>
          <w:rPr>
            <w:noProof/>
            <w:webHidden/>
          </w:rPr>
          <w:tab/>
        </w:r>
        <w:r>
          <w:rPr>
            <w:noProof/>
            <w:webHidden/>
          </w:rPr>
          <w:fldChar w:fldCharType="begin"/>
        </w:r>
        <w:r>
          <w:rPr>
            <w:noProof/>
            <w:webHidden/>
          </w:rPr>
          <w:instrText xml:space="preserve"> PAGEREF _Toc23856093 \h </w:instrText>
        </w:r>
        <w:r>
          <w:rPr>
            <w:noProof/>
            <w:webHidden/>
          </w:rPr>
        </w:r>
        <w:r>
          <w:rPr>
            <w:noProof/>
            <w:webHidden/>
          </w:rPr>
          <w:fldChar w:fldCharType="separate"/>
        </w:r>
        <w:r w:rsidR="00273D29">
          <w:rPr>
            <w:noProof/>
            <w:webHidden/>
          </w:rPr>
          <w:t>13</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94" w:history="1">
        <w:r w:rsidRPr="003625BD">
          <w:rPr>
            <w:rStyle w:val="Hypertextovprepojenie"/>
            <w:noProof/>
          </w:rPr>
          <w:t>2.2.5</w:t>
        </w:r>
        <w:r>
          <w:rPr>
            <w:rFonts w:eastAsiaTheme="minorEastAsia" w:cstheme="minorBidi"/>
            <w:noProof/>
            <w:szCs w:val="22"/>
            <w:lang w:eastAsia="sk-SK"/>
          </w:rPr>
          <w:tab/>
        </w:r>
        <w:r w:rsidRPr="003625BD">
          <w:rPr>
            <w:rStyle w:val="Hypertextovprepojenie"/>
            <w:noProof/>
          </w:rPr>
          <w:t>Návrh spôsobu riešenia koncepcie protikoróznej ochrany nadzemných a podzemných kovových konštrukcií, zariadení a káblových vedení</w:t>
        </w:r>
        <w:r>
          <w:rPr>
            <w:noProof/>
            <w:webHidden/>
          </w:rPr>
          <w:tab/>
        </w:r>
        <w:r>
          <w:rPr>
            <w:noProof/>
            <w:webHidden/>
          </w:rPr>
          <w:fldChar w:fldCharType="begin"/>
        </w:r>
        <w:r>
          <w:rPr>
            <w:noProof/>
            <w:webHidden/>
          </w:rPr>
          <w:instrText xml:space="preserve"> PAGEREF _Toc23856094 \h </w:instrText>
        </w:r>
        <w:r>
          <w:rPr>
            <w:noProof/>
            <w:webHidden/>
          </w:rPr>
        </w:r>
        <w:r>
          <w:rPr>
            <w:noProof/>
            <w:webHidden/>
          </w:rPr>
          <w:fldChar w:fldCharType="separate"/>
        </w:r>
        <w:r w:rsidR="00273D29">
          <w:rPr>
            <w:noProof/>
            <w:webHidden/>
          </w:rPr>
          <w:t>15</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95" w:history="1">
        <w:r w:rsidRPr="003625BD">
          <w:rPr>
            <w:rStyle w:val="Hypertextovprepojenie"/>
            <w:noProof/>
          </w:rPr>
          <w:t>2.2.6</w:t>
        </w:r>
        <w:r>
          <w:rPr>
            <w:rFonts w:eastAsiaTheme="minorEastAsia" w:cstheme="minorBidi"/>
            <w:noProof/>
            <w:szCs w:val="22"/>
            <w:lang w:eastAsia="sk-SK"/>
          </w:rPr>
          <w:tab/>
        </w:r>
        <w:r w:rsidRPr="003625BD">
          <w:rPr>
            <w:rStyle w:val="Hypertextovprepojenie"/>
            <w:noProof/>
          </w:rPr>
          <w:t>Zariadenie civilnej ochrany a protipožiarnych zabezpečení stavby</w:t>
        </w:r>
        <w:r>
          <w:rPr>
            <w:noProof/>
            <w:webHidden/>
          </w:rPr>
          <w:tab/>
        </w:r>
        <w:r>
          <w:rPr>
            <w:noProof/>
            <w:webHidden/>
          </w:rPr>
          <w:fldChar w:fldCharType="begin"/>
        </w:r>
        <w:r>
          <w:rPr>
            <w:noProof/>
            <w:webHidden/>
          </w:rPr>
          <w:instrText xml:space="preserve"> PAGEREF _Toc23856095 \h </w:instrText>
        </w:r>
        <w:r>
          <w:rPr>
            <w:noProof/>
            <w:webHidden/>
          </w:rPr>
        </w:r>
        <w:r>
          <w:rPr>
            <w:noProof/>
            <w:webHidden/>
          </w:rPr>
          <w:fldChar w:fldCharType="separate"/>
        </w:r>
        <w:r w:rsidR="00273D29">
          <w:rPr>
            <w:noProof/>
            <w:webHidden/>
          </w:rPr>
          <w:t>17</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96" w:history="1">
        <w:r w:rsidRPr="003625BD">
          <w:rPr>
            <w:rStyle w:val="Hypertextovprepojenie"/>
            <w:noProof/>
          </w:rPr>
          <w:t>2.3</w:t>
        </w:r>
        <w:r>
          <w:rPr>
            <w:rFonts w:eastAsiaTheme="minorEastAsia" w:cstheme="minorBidi"/>
            <w:bCs w:val="0"/>
            <w:noProof/>
            <w:lang w:eastAsia="sk-SK"/>
          </w:rPr>
          <w:tab/>
        </w:r>
        <w:r w:rsidRPr="003625BD">
          <w:rPr>
            <w:rStyle w:val="Hypertextovprepojenie"/>
            <w:noProof/>
          </w:rPr>
          <w:t>Hlavné stavebné práce</w:t>
        </w:r>
        <w:r>
          <w:rPr>
            <w:noProof/>
            <w:webHidden/>
          </w:rPr>
          <w:tab/>
        </w:r>
        <w:r>
          <w:rPr>
            <w:noProof/>
            <w:webHidden/>
          </w:rPr>
          <w:fldChar w:fldCharType="begin"/>
        </w:r>
        <w:r>
          <w:rPr>
            <w:noProof/>
            <w:webHidden/>
          </w:rPr>
          <w:instrText xml:space="preserve"> PAGEREF _Toc23856096 \h </w:instrText>
        </w:r>
        <w:r>
          <w:rPr>
            <w:noProof/>
            <w:webHidden/>
          </w:rPr>
        </w:r>
        <w:r>
          <w:rPr>
            <w:noProof/>
            <w:webHidden/>
          </w:rPr>
          <w:fldChar w:fldCharType="separate"/>
        </w:r>
        <w:r w:rsidR="00273D29">
          <w:rPr>
            <w:noProof/>
            <w:webHidden/>
          </w:rPr>
          <w:t>17</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97" w:history="1">
        <w:r w:rsidRPr="003625BD">
          <w:rPr>
            <w:rStyle w:val="Hypertextovprepojenie"/>
            <w:noProof/>
          </w:rPr>
          <w:t>2.3.1</w:t>
        </w:r>
        <w:r>
          <w:rPr>
            <w:rFonts w:eastAsiaTheme="minorEastAsia" w:cstheme="minorBidi"/>
            <w:noProof/>
            <w:szCs w:val="22"/>
            <w:lang w:eastAsia="sk-SK"/>
          </w:rPr>
          <w:tab/>
        </w:r>
        <w:r w:rsidRPr="003625BD">
          <w:rPr>
            <w:rStyle w:val="Hypertextovprepojenie"/>
            <w:noProof/>
          </w:rPr>
          <w:t>Zemné práce</w:t>
        </w:r>
        <w:r>
          <w:rPr>
            <w:noProof/>
            <w:webHidden/>
          </w:rPr>
          <w:tab/>
        </w:r>
        <w:r>
          <w:rPr>
            <w:noProof/>
            <w:webHidden/>
          </w:rPr>
          <w:fldChar w:fldCharType="begin"/>
        </w:r>
        <w:r>
          <w:rPr>
            <w:noProof/>
            <w:webHidden/>
          </w:rPr>
          <w:instrText xml:space="preserve"> PAGEREF _Toc23856097 \h </w:instrText>
        </w:r>
        <w:r>
          <w:rPr>
            <w:noProof/>
            <w:webHidden/>
          </w:rPr>
        </w:r>
        <w:r>
          <w:rPr>
            <w:noProof/>
            <w:webHidden/>
          </w:rPr>
          <w:fldChar w:fldCharType="separate"/>
        </w:r>
        <w:r w:rsidR="00273D29">
          <w:rPr>
            <w:noProof/>
            <w:webHidden/>
          </w:rPr>
          <w:t>17</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098" w:history="1">
        <w:r w:rsidRPr="003625BD">
          <w:rPr>
            <w:rStyle w:val="Hypertextovprepojenie"/>
            <w:noProof/>
          </w:rPr>
          <w:t>2.3.2</w:t>
        </w:r>
        <w:r>
          <w:rPr>
            <w:rFonts w:eastAsiaTheme="minorEastAsia" w:cstheme="minorBidi"/>
            <w:noProof/>
            <w:szCs w:val="22"/>
            <w:lang w:eastAsia="sk-SK"/>
          </w:rPr>
          <w:tab/>
        </w:r>
        <w:r w:rsidRPr="003625BD">
          <w:rPr>
            <w:rStyle w:val="Hypertextovprepojenie"/>
            <w:noProof/>
          </w:rPr>
          <w:t>Vozovky</w:t>
        </w:r>
        <w:r>
          <w:rPr>
            <w:noProof/>
            <w:webHidden/>
          </w:rPr>
          <w:tab/>
        </w:r>
        <w:r>
          <w:rPr>
            <w:noProof/>
            <w:webHidden/>
          </w:rPr>
          <w:fldChar w:fldCharType="begin"/>
        </w:r>
        <w:r>
          <w:rPr>
            <w:noProof/>
            <w:webHidden/>
          </w:rPr>
          <w:instrText xml:space="preserve"> PAGEREF _Toc23856098 \h </w:instrText>
        </w:r>
        <w:r>
          <w:rPr>
            <w:noProof/>
            <w:webHidden/>
          </w:rPr>
        </w:r>
        <w:r>
          <w:rPr>
            <w:noProof/>
            <w:webHidden/>
          </w:rPr>
          <w:fldChar w:fldCharType="separate"/>
        </w:r>
        <w:r w:rsidR="00273D29">
          <w:rPr>
            <w:noProof/>
            <w:webHidden/>
          </w:rPr>
          <w:t>18</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099" w:history="1">
        <w:r w:rsidRPr="003625BD">
          <w:rPr>
            <w:rStyle w:val="Hypertextovprepojenie"/>
            <w:noProof/>
          </w:rPr>
          <w:t>2.4</w:t>
        </w:r>
        <w:r>
          <w:rPr>
            <w:rFonts w:eastAsiaTheme="minorEastAsia" w:cstheme="minorBidi"/>
            <w:bCs w:val="0"/>
            <w:noProof/>
            <w:lang w:eastAsia="sk-SK"/>
          </w:rPr>
          <w:tab/>
        </w:r>
        <w:r w:rsidRPr="003625BD">
          <w:rPr>
            <w:rStyle w:val="Hypertextovprepojenie"/>
            <w:noProof/>
          </w:rPr>
          <w:t>Odvodnenie</w:t>
        </w:r>
        <w:r>
          <w:rPr>
            <w:noProof/>
            <w:webHidden/>
          </w:rPr>
          <w:tab/>
        </w:r>
        <w:r>
          <w:rPr>
            <w:noProof/>
            <w:webHidden/>
          </w:rPr>
          <w:fldChar w:fldCharType="begin"/>
        </w:r>
        <w:r>
          <w:rPr>
            <w:noProof/>
            <w:webHidden/>
          </w:rPr>
          <w:instrText xml:space="preserve"> PAGEREF _Toc23856099 \h </w:instrText>
        </w:r>
        <w:r>
          <w:rPr>
            <w:noProof/>
            <w:webHidden/>
          </w:rPr>
        </w:r>
        <w:r>
          <w:rPr>
            <w:noProof/>
            <w:webHidden/>
          </w:rPr>
          <w:fldChar w:fldCharType="separate"/>
        </w:r>
        <w:r w:rsidR="00273D29">
          <w:rPr>
            <w:noProof/>
            <w:webHidden/>
          </w:rPr>
          <w:t>19</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100" w:history="1">
        <w:r w:rsidRPr="003625BD">
          <w:rPr>
            <w:rStyle w:val="Hypertextovprepojenie"/>
            <w:noProof/>
          </w:rPr>
          <w:t>2.5</w:t>
        </w:r>
        <w:r>
          <w:rPr>
            <w:rFonts w:eastAsiaTheme="minorEastAsia" w:cstheme="minorBidi"/>
            <w:bCs w:val="0"/>
            <w:noProof/>
            <w:lang w:eastAsia="sk-SK"/>
          </w:rPr>
          <w:tab/>
        </w:r>
        <w:r w:rsidRPr="003625BD">
          <w:rPr>
            <w:rStyle w:val="Hypertextovprepojenie"/>
            <w:noProof/>
          </w:rPr>
          <w:t>Zásobovanie vodou, teplom, plynom a palivom</w:t>
        </w:r>
        <w:r>
          <w:rPr>
            <w:noProof/>
            <w:webHidden/>
          </w:rPr>
          <w:tab/>
        </w:r>
        <w:r>
          <w:rPr>
            <w:noProof/>
            <w:webHidden/>
          </w:rPr>
          <w:fldChar w:fldCharType="begin"/>
        </w:r>
        <w:r>
          <w:rPr>
            <w:noProof/>
            <w:webHidden/>
          </w:rPr>
          <w:instrText xml:space="preserve"> PAGEREF _Toc23856100 \h </w:instrText>
        </w:r>
        <w:r>
          <w:rPr>
            <w:noProof/>
            <w:webHidden/>
          </w:rPr>
        </w:r>
        <w:r>
          <w:rPr>
            <w:noProof/>
            <w:webHidden/>
          </w:rPr>
          <w:fldChar w:fldCharType="separate"/>
        </w:r>
        <w:r w:rsidR="00273D29">
          <w:rPr>
            <w:noProof/>
            <w:webHidden/>
          </w:rPr>
          <w:t>21</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101" w:history="1">
        <w:r w:rsidRPr="003625BD">
          <w:rPr>
            <w:rStyle w:val="Hypertextovprepojenie"/>
            <w:noProof/>
          </w:rPr>
          <w:t>2.6</w:t>
        </w:r>
        <w:r>
          <w:rPr>
            <w:rFonts w:eastAsiaTheme="minorEastAsia" w:cstheme="minorBidi"/>
            <w:bCs w:val="0"/>
            <w:noProof/>
            <w:lang w:eastAsia="sk-SK"/>
          </w:rPr>
          <w:tab/>
        </w:r>
        <w:r w:rsidRPr="003625BD">
          <w:rPr>
            <w:rStyle w:val="Hypertextovprepojenie"/>
            <w:noProof/>
          </w:rPr>
          <w:t>Rozvod elektrickej energie</w:t>
        </w:r>
        <w:r>
          <w:rPr>
            <w:noProof/>
            <w:webHidden/>
          </w:rPr>
          <w:tab/>
        </w:r>
        <w:r>
          <w:rPr>
            <w:noProof/>
            <w:webHidden/>
          </w:rPr>
          <w:fldChar w:fldCharType="begin"/>
        </w:r>
        <w:r>
          <w:rPr>
            <w:noProof/>
            <w:webHidden/>
          </w:rPr>
          <w:instrText xml:space="preserve"> PAGEREF _Toc23856101 \h </w:instrText>
        </w:r>
        <w:r>
          <w:rPr>
            <w:noProof/>
            <w:webHidden/>
          </w:rPr>
        </w:r>
        <w:r>
          <w:rPr>
            <w:noProof/>
            <w:webHidden/>
          </w:rPr>
          <w:fldChar w:fldCharType="separate"/>
        </w:r>
        <w:r w:rsidR="00273D29">
          <w:rPr>
            <w:noProof/>
            <w:webHidden/>
          </w:rPr>
          <w:t>21</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102" w:history="1">
        <w:r w:rsidRPr="003625BD">
          <w:rPr>
            <w:rStyle w:val="Hypertextovprepojenie"/>
            <w:noProof/>
          </w:rPr>
          <w:t>2.7</w:t>
        </w:r>
        <w:r>
          <w:rPr>
            <w:rFonts w:eastAsiaTheme="minorEastAsia" w:cstheme="minorBidi"/>
            <w:bCs w:val="0"/>
            <w:noProof/>
            <w:lang w:eastAsia="sk-SK"/>
          </w:rPr>
          <w:tab/>
        </w:r>
        <w:r w:rsidRPr="003625BD">
          <w:rPr>
            <w:rStyle w:val="Hypertextovprepojenie"/>
            <w:noProof/>
          </w:rPr>
          <w:t>Stavenisko a realizácia stavby</w:t>
        </w:r>
        <w:r>
          <w:rPr>
            <w:noProof/>
            <w:webHidden/>
          </w:rPr>
          <w:tab/>
        </w:r>
        <w:r>
          <w:rPr>
            <w:noProof/>
            <w:webHidden/>
          </w:rPr>
          <w:fldChar w:fldCharType="begin"/>
        </w:r>
        <w:r>
          <w:rPr>
            <w:noProof/>
            <w:webHidden/>
          </w:rPr>
          <w:instrText xml:space="preserve"> PAGEREF _Toc23856102 \h </w:instrText>
        </w:r>
        <w:r>
          <w:rPr>
            <w:noProof/>
            <w:webHidden/>
          </w:rPr>
        </w:r>
        <w:r>
          <w:rPr>
            <w:noProof/>
            <w:webHidden/>
          </w:rPr>
          <w:fldChar w:fldCharType="separate"/>
        </w:r>
        <w:r w:rsidR="00273D29">
          <w:rPr>
            <w:noProof/>
            <w:webHidden/>
          </w:rPr>
          <w:t>21</w:t>
        </w:r>
        <w:r>
          <w:rPr>
            <w:noProof/>
            <w:webHidden/>
          </w:rPr>
          <w:fldChar w:fldCharType="end"/>
        </w:r>
      </w:hyperlink>
    </w:p>
    <w:p w:rsidR="00587B7F" w:rsidRDefault="00587B7F">
      <w:pPr>
        <w:pStyle w:val="Obsah2"/>
        <w:tabs>
          <w:tab w:val="left" w:pos="880"/>
          <w:tab w:val="right" w:leader="dot" w:pos="10194"/>
        </w:tabs>
        <w:rPr>
          <w:rFonts w:eastAsiaTheme="minorEastAsia" w:cstheme="minorBidi"/>
          <w:bCs w:val="0"/>
          <w:noProof/>
          <w:lang w:eastAsia="sk-SK"/>
        </w:rPr>
      </w:pPr>
      <w:hyperlink w:anchor="_Toc23856103" w:history="1">
        <w:r w:rsidRPr="003625BD">
          <w:rPr>
            <w:rStyle w:val="Hypertextovprepojenie"/>
            <w:noProof/>
          </w:rPr>
          <w:t>2.8</w:t>
        </w:r>
        <w:r>
          <w:rPr>
            <w:rFonts w:eastAsiaTheme="minorEastAsia" w:cstheme="minorBidi"/>
            <w:bCs w:val="0"/>
            <w:noProof/>
            <w:lang w:eastAsia="sk-SK"/>
          </w:rPr>
          <w:tab/>
        </w:r>
        <w:r w:rsidRPr="003625BD">
          <w:rPr>
            <w:rStyle w:val="Hypertextovprepojenie"/>
            <w:noProof/>
          </w:rPr>
          <w:t>Požiadavky na doplňujúce prieskumy a projektové práce</w:t>
        </w:r>
        <w:r>
          <w:rPr>
            <w:noProof/>
            <w:webHidden/>
          </w:rPr>
          <w:tab/>
        </w:r>
        <w:r>
          <w:rPr>
            <w:noProof/>
            <w:webHidden/>
          </w:rPr>
          <w:fldChar w:fldCharType="begin"/>
        </w:r>
        <w:r>
          <w:rPr>
            <w:noProof/>
            <w:webHidden/>
          </w:rPr>
          <w:instrText xml:space="preserve"> PAGEREF _Toc23856103 \h </w:instrText>
        </w:r>
        <w:r>
          <w:rPr>
            <w:noProof/>
            <w:webHidden/>
          </w:rPr>
        </w:r>
        <w:r>
          <w:rPr>
            <w:noProof/>
            <w:webHidden/>
          </w:rPr>
          <w:fldChar w:fldCharType="separate"/>
        </w:r>
        <w:r w:rsidR="00273D29">
          <w:rPr>
            <w:noProof/>
            <w:webHidden/>
          </w:rPr>
          <w:t>21</w:t>
        </w:r>
        <w:r>
          <w:rPr>
            <w:noProof/>
            <w:webHidden/>
          </w:rPr>
          <w:fldChar w:fldCharType="end"/>
        </w:r>
      </w:hyperlink>
    </w:p>
    <w:p w:rsidR="00587B7F" w:rsidRDefault="00587B7F">
      <w:pPr>
        <w:pStyle w:val="Obsah1"/>
        <w:rPr>
          <w:rFonts w:eastAsiaTheme="minorEastAsia" w:cstheme="minorBidi"/>
          <w:b w:val="0"/>
          <w:bCs w:val="0"/>
          <w:iCs w:val="0"/>
          <w:noProof/>
          <w:sz w:val="22"/>
          <w:szCs w:val="22"/>
          <w:lang w:eastAsia="sk-SK"/>
        </w:rPr>
      </w:pPr>
      <w:hyperlink w:anchor="_Toc23856104" w:history="1">
        <w:r w:rsidRPr="003625BD">
          <w:rPr>
            <w:rStyle w:val="Hypertextovprepojenie"/>
            <w:noProof/>
          </w:rPr>
          <w:t>3</w:t>
        </w:r>
        <w:r>
          <w:rPr>
            <w:rFonts w:eastAsiaTheme="minorEastAsia" w:cstheme="minorBidi"/>
            <w:b w:val="0"/>
            <w:bCs w:val="0"/>
            <w:iCs w:val="0"/>
            <w:noProof/>
            <w:sz w:val="22"/>
            <w:szCs w:val="22"/>
            <w:lang w:eastAsia="sk-SK"/>
          </w:rPr>
          <w:tab/>
        </w:r>
        <w:r w:rsidRPr="003625BD">
          <w:rPr>
            <w:rStyle w:val="Hypertextovprepojenie"/>
            <w:noProof/>
          </w:rPr>
          <w:t>Riešenie objektov</w:t>
        </w:r>
        <w:r>
          <w:rPr>
            <w:noProof/>
            <w:webHidden/>
          </w:rPr>
          <w:tab/>
        </w:r>
        <w:r>
          <w:rPr>
            <w:noProof/>
            <w:webHidden/>
          </w:rPr>
          <w:fldChar w:fldCharType="begin"/>
        </w:r>
        <w:r>
          <w:rPr>
            <w:noProof/>
            <w:webHidden/>
          </w:rPr>
          <w:instrText xml:space="preserve"> PAGEREF _Toc23856104 \h </w:instrText>
        </w:r>
        <w:r>
          <w:rPr>
            <w:noProof/>
            <w:webHidden/>
          </w:rPr>
        </w:r>
        <w:r>
          <w:rPr>
            <w:noProof/>
            <w:webHidden/>
          </w:rPr>
          <w:fldChar w:fldCharType="separate"/>
        </w:r>
        <w:r w:rsidR="00273D29">
          <w:rPr>
            <w:noProof/>
            <w:webHidden/>
          </w:rPr>
          <w:t>22</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05" w:history="1">
        <w:r w:rsidRPr="003625BD">
          <w:rPr>
            <w:rStyle w:val="Hypertextovprepojenie"/>
            <w:noProof/>
          </w:rPr>
          <w:t>3.1.1</w:t>
        </w:r>
        <w:r>
          <w:rPr>
            <w:rFonts w:eastAsiaTheme="minorEastAsia" w:cstheme="minorBidi"/>
            <w:noProof/>
            <w:szCs w:val="22"/>
            <w:lang w:eastAsia="sk-SK"/>
          </w:rPr>
          <w:tab/>
        </w:r>
        <w:r w:rsidRPr="003625BD">
          <w:rPr>
            <w:rStyle w:val="Hypertextovprepojenie"/>
            <w:noProof/>
          </w:rPr>
          <w:t>SO 101-02 II/529 Sihla - Čierny Balog, km 17,727 - km 28,951</w:t>
        </w:r>
        <w:r>
          <w:rPr>
            <w:noProof/>
            <w:webHidden/>
          </w:rPr>
          <w:tab/>
        </w:r>
        <w:r>
          <w:rPr>
            <w:noProof/>
            <w:webHidden/>
          </w:rPr>
          <w:fldChar w:fldCharType="begin"/>
        </w:r>
        <w:r>
          <w:rPr>
            <w:noProof/>
            <w:webHidden/>
          </w:rPr>
          <w:instrText xml:space="preserve"> PAGEREF _Toc23856105 \h </w:instrText>
        </w:r>
        <w:r>
          <w:rPr>
            <w:noProof/>
            <w:webHidden/>
          </w:rPr>
        </w:r>
        <w:r>
          <w:rPr>
            <w:noProof/>
            <w:webHidden/>
          </w:rPr>
          <w:fldChar w:fldCharType="separate"/>
        </w:r>
        <w:r w:rsidR="00273D29">
          <w:rPr>
            <w:noProof/>
            <w:webHidden/>
          </w:rPr>
          <w:t>22</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06" w:history="1">
        <w:r w:rsidRPr="003625BD">
          <w:rPr>
            <w:rStyle w:val="Hypertextovprepojenie"/>
            <w:bCs/>
            <w:noProof/>
          </w:rPr>
          <w:t>3.1.2</w:t>
        </w:r>
        <w:r>
          <w:rPr>
            <w:rFonts w:eastAsiaTheme="minorEastAsia" w:cstheme="minorBidi"/>
            <w:noProof/>
            <w:szCs w:val="22"/>
            <w:lang w:eastAsia="sk-SK"/>
          </w:rPr>
          <w:tab/>
        </w:r>
        <w:r w:rsidRPr="003625BD">
          <w:rPr>
            <w:rStyle w:val="Hypertextovprepojenie"/>
            <w:bCs/>
            <w:noProof/>
          </w:rPr>
          <w:t>SO 101-03 II/529 Intravilán Čierny Balog, km 28,951- km 31,508</w:t>
        </w:r>
        <w:r>
          <w:rPr>
            <w:noProof/>
            <w:webHidden/>
          </w:rPr>
          <w:tab/>
        </w:r>
        <w:r>
          <w:rPr>
            <w:noProof/>
            <w:webHidden/>
          </w:rPr>
          <w:fldChar w:fldCharType="begin"/>
        </w:r>
        <w:r>
          <w:rPr>
            <w:noProof/>
            <w:webHidden/>
          </w:rPr>
          <w:instrText xml:space="preserve"> PAGEREF _Toc23856106 \h </w:instrText>
        </w:r>
        <w:r>
          <w:rPr>
            <w:noProof/>
            <w:webHidden/>
          </w:rPr>
        </w:r>
        <w:r>
          <w:rPr>
            <w:noProof/>
            <w:webHidden/>
          </w:rPr>
          <w:fldChar w:fldCharType="separate"/>
        </w:r>
        <w:r w:rsidR="00273D29">
          <w:rPr>
            <w:noProof/>
            <w:webHidden/>
          </w:rPr>
          <w:t>24</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07" w:history="1">
        <w:r w:rsidRPr="003625BD">
          <w:rPr>
            <w:rStyle w:val="Hypertextovprepojenie"/>
            <w:bCs/>
            <w:noProof/>
          </w:rPr>
          <w:t>3.1.3</w:t>
        </w:r>
        <w:r>
          <w:rPr>
            <w:rFonts w:eastAsiaTheme="minorEastAsia" w:cstheme="minorBidi"/>
            <w:noProof/>
            <w:szCs w:val="22"/>
            <w:lang w:eastAsia="sk-SK"/>
          </w:rPr>
          <w:tab/>
        </w:r>
        <w:r w:rsidRPr="003625BD">
          <w:rPr>
            <w:rStyle w:val="Hypertextovprepojenie"/>
            <w:bCs/>
            <w:noProof/>
          </w:rPr>
          <w:t>SO 101-04 II/529 Čierny Balog - Brezno, km 32,380 - km 34,800</w:t>
        </w:r>
        <w:r>
          <w:rPr>
            <w:noProof/>
            <w:webHidden/>
          </w:rPr>
          <w:tab/>
        </w:r>
        <w:r>
          <w:rPr>
            <w:noProof/>
            <w:webHidden/>
          </w:rPr>
          <w:fldChar w:fldCharType="begin"/>
        </w:r>
        <w:r>
          <w:rPr>
            <w:noProof/>
            <w:webHidden/>
          </w:rPr>
          <w:instrText xml:space="preserve"> PAGEREF _Toc23856107 \h </w:instrText>
        </w:r>
        <w:r>
          <w:rPr>
            <w:noProof/>
            <w:webHidden/>
          </w:rPr>
        </w:r>
        <w:r>
          <w:rPr>
            <w:noProof/>
            <w:webHidden/>
          </w:rPr>
          <w:fldChar w:fldCharType="separate"/>
        </w:r>
        <w:r w:rsidR="00273D29">
          <w:rPr>
            <w:noProof/>
            <w:webHidden/>
          </w:rPr>
          <w:t>26</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08" w:history="1">
        <w:r w:rsidRPr="003625BD">
          <w:rPr>
            <w:rStyle w:val="Hypertextovprepojenie"/>
            <w:noProof/>
          </w:rPr>
          <w:t>3.1.4</w:t>
        </w:r>
        <w:r>
          <w:rPr>
            <w:rFonts w:eastAsiaTheme="minorEastAsia" w:cstheme="minorBidi"/>
            <w:noProof/>
            <w:szCs w:val="22"/>
            <w:lang w:eastAsia="sk-SK"/>
          </w:rPr>
          <w:tab/>
        </w:r>
        <w:r w:rsidRPr="003625BD">
          <w:rPr>
            <w:rStyle w:val="Hypertextovprepojenie"/>
            <w:noProof/>
          </w:rPr>
          <w:t>SO 201-00: Most ev.č. 529-008 v km 27,973</w:t>
        </w:r>
        <w:r>
          <w:rPr>
            <w:noProof/>
            <w:webHidden/>
          </w:rPr>
          <w:tab/>
        </w:r>
        <w:r>
          <w:rPr>
            <w:noProof/>
            <w:webHidden/>
          </w:rPr>
          <w:fldChar w:fldCharType="begin"/>
        </w:r>
        <w:r>
          <w:rPr>
            <w:noProof/>
            <w:webHidden/>
          </w:rPr>
          <w:instrText xml:space="preserve"> PAGEREF _Toc23856108 \h </w:instrText>
        </w:r>
        <w:r>
          <w:rPr>
            <w:noProof/>
            <w:webHidden/>
          </w:rPr>
        </w:r>
        <w:r>
          <w:rPr>
            <w:noProof/>
            <w:webHidden/>
          </w:rPr>
          <w:fldChar w:fldCharType="separate"/>
        </w:r>
        <w:r w:rsidR="00273D29">
          <w:rPr>
            <w:noProof/>
            <w:webHidden/>
          </w:rPr>
          <w:t>28</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09" w:history="1">
        <w:r w:rsidRPr="003625BD">
          <w:rPr>
            <w:rStyle w:val="Hypertextovprepojenie"/>
            <w:noProof/>
          </w:rPr>
          <w:t>3.1.5</w:t>
        </w:r>
        <w:r>
          <w:rPr>
            <w:rFonts w:eastAsiaTheme="minorEastAsia" w:cstheme="minorBidi"/>
            <w:noProof/>
            <w:szCs w:val="22"/>
            <w:lang w:eastAsia="sk-SK"/>
          </w:rPr>
          <w:tab/>
        </w:r>
        <w:r w:rsidRPr="003625BD">
          <w:rPr>
            <w:rStyle w:val="Hypertextovprepojenie"/>
            <w:noProof/>
          </w:rPr>
          <w:t>SO 202-00: Most ev.č. 529-009 v km 28,880</w:t>
        </w:r>
        <w:r>
          <w:rPr>
            <w:noProof/>
            <w:webHidden/>
          </w:rPr>
          <w:tab/>
        </w:r>
        <w:r>
          <w:rPr>
            <w:noProof/>
            <w:webHidden/>
          </w:rPr>
          <w:fldChar w:fldCharType="begin"/>
        </w:r>
        <w:r>
          <w:rPr>
            <w:noProof/>
            <w:webHidden/>
          </w:rPr>
          <w:instrText xml:space="preserve"> PAGEREF _Toc23856109 \h </w:instrText>
        </w:r>
        <w:r>
          <w:rPr>
            <w:noProof/>
            <w:webHidden/>
          </w:rPr>
        </w:r>
        <w:r>
          <w:rPr>
            <w:noProof/>
            <w:webHidden/>
          </w:rPr>
          <w:fldChar w:fldCharType="separate"/>
        </w:r>
        <w:r w:rsidR="00273D29">
          <w:rPr>
            <w:noProof/>
            <w:webHidden/>
          </w:rPr>
          <w:t>29</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10" w:history="1">
        <w:r w:rsidRPr="003625BD">
          <w:rPr>
            <w:rStyle w:val="Hypertextovprepojenie"/>
            <w:noProof/>
          </w:rPr>
          <w:t>3.1.6</w:t>
        </w:r>
        <w:r>
          <w:rPr>
            <w:rFonts w:eastAsiaTheme="minorEastAsia" w:cstheme="minorBidi"/>
            <w:noProof/>
            <w:szCs w:val="22"/>
            <w:lang w:eastAsia="sk-SK"/>
          </w:rPr>
          <w:tab/>
        </w:r>
        <w:r w:rsidRPr="003625BD">
          <w:rPr>
            <w:rStyle w:val="Hypertextovprepojenie"/>
            <w:noProof/>
          </w:rPr>
          <w:t>SO 203-00: Most ev.č. 529-010 v km 31,447</w:t>
        </w:r>
        <w:r>
          <w:rPr>
            <w:noProof/>
            <w:webHidden/>
          </w:rPr>
          <w:tab/>
        </w:r>
        <w:r>
          <w:rPr>
            <w:noProof/>
            <w:webHidden/>
          </w:rPr>
          <w:fldChar w:fldCharType="begin"/>
        </w:r>
        <w:r>
          <w:rPr>
            <w:noProof/>
            <w:webHidden/>
          </w:rPr>
          <w:instrText xml:space="preserve"> PAGEREF _Toc23856110 \h </w:instrText>
        </w:r>
        <w:r>
          <w:rPr>
            <w:noProof/>
            <w:webHidden/>
          </w:rPr>
        </w:r>
        <w:r>
          <w:rPr>
            <w:noProof/>
            <w:webHidden/>
          </w:rPr>
          <w:fldChar w:fldCharType="separate"/>
        </w:r>
        <w:r w:rsidR="00273D29">
          <w:rPr>
            <w:noProof/>
            <w:webHidden/>
          </w:rPr>
          <w:t>32</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11" w:history="1">
        <w:r w:rsidRPr="003625BD">
          <w:rPr>
            <w:rStyle w:val="Hypertextovprepojenie"/>
            <w:rFonts w:cs="Arial"/>
            <w:noProof/>
          </w:rPr>
          <w:t>3.1.7</w:t>
        </w:r>
        <w:r>
          <w:rPr>
            <w:rFonts w:eastAsiaTheme="minorEastAsia" w:cstheme="minorBidi"/>
            <w:noProof/>
            <w:szCs w:val="22"/>
            <w:lang w:eastAsia="sk-SK"/>
          </w:rPr>
          <w:tab/>
        </w:r>
        <w:r w:rsidRPr="003625BD">
          <w:rPr>
            <w:rStyle w:val="Hypertextovprepojenie"/>
            <w:noProof/>
          </w:rPr>
          <w:t>SO 204-00: Most ev. č. 529-011 v km 31,500</w:t>
        </w:r>
        <w:r>
          <w:rPr>
            <w:noProof/>
            <w:webHidden/>
          </w:rPr>
          <w:tab/>
        </w:r>
        <w:r>
          <w:rPr>
            <w:noProof/>
            <w:webHidden/>
          </w:rPr>
          <w:fldChar w:fldCharType="begin"/>
        </w:r>
        <w:r>
          <w:rPr>
            <w:noProof/>
            <w:webHidden/>
          </w:rPr>
          <w:instrText xml:space="preserve"> PAGEREF _Toc23856111 \h </w:instrText>
        </w:r>
        <w:r>
          <w:rPr>
            <w:noProof/>
            <w:webHidden/>
          </w:rPr>
        </w:r>
        <w:r>
          <w:rPr>
            <w:noProof/>
            <w:webHidden/>
          </w:rPr>
          <w:fldChar w:fldCharType="separate"/>
        </w:r>
        <w:r w:rsidR="00273D29">
          <w:rPr>
            <w:noProof/>
            <w:webHidden/>
          </w:rPr>
          <w:t>34</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12" w:history="1">
        <w:r w:rsidRPr="003625BD">
          <w:rPr>
            <w:rStyle w:val="Hypertextovprepojenie"/>
            <w:noProof/>
          </w:rPr>
          <w:t>3.1.8</w:t>
        </w:r>
        <w:r>
          <w:rPr>
            <w:rFonts w:eastAsiaTheme="minorEastAsia" w:cstheme="minorBidi"/>
            <w:noProof/>
            <w:szCs w:val="22"/>
            <w:lang w:eastAsia="sk-SK"/>
          </w:rPr>
          <w:tab/>
        </w:r>
        <w:r w:rsidRPr="003625BD">
          <w:rPr>
            <w:rStyle w:val="Hypertextovprepojenie"/>
            <w:noProof/>
          </w:rPr>
          <w:t>SO 205-00: Most s ev. č. 529-013 v km 34,074</w:t>
        </w:r>
        <w:r>
          <w:rPr>
            <w:noProof/>
            <w:webHidden/>
          </w:rPr>
          <w:tab/>
        </w:r>
        <w:r>
          <w:rPr>
            <w:noProof/>
            <w:webHidden/>
          </w:rPr>
          <w:fldChar w:fldCharType="begin"/>
        </w:r>
        <w:r>
          <w:rPr>
            <w:noProof/>
            <w:webHidden/>
          </w:rPr>
          <w:instrText xml:space="preserve"> PAGEREF _Toc23856112 \h </w:instrText>
        </w:r>
        <w:r>
          <w:rPr>
            <w:noProof/>
            <w:webHidden/>
          </w:rPr>
        </w:r>
        <w:r>
          <w:rPr>
            <w:noProof/>
            <w:webHidden/>
          </w:rPr>
          <w:fldChar w:fldCharType="separate"/>
        </w:r>
        <w:r w:rsidR="00273D29">
          <w:rPr>
            <w:noProof/>
            <w:webHidden/>
          </w:rPr>
          <w:t>35</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13" w:history="1">
        <w:r w:rsidRPr="003625BD">
          <w:rPr>
            <w:rStyle w:val="Hypertextovprepojenie"/>
            <w:noProof/>
          </w:rPr>
          <w:t>3.1.9</w:t>
        </w:r>
        <w:r>
          <w:rPr>
            <w:rFonts w:eastAsiaTheme="minorEastAsia" w:cstheme="minorBidi"/>
            <w:noProof/>
            <w:szCs w:val="22"/>
            <w:lang w:eastAsia="sk-SK"/>
          </w:rPr>
          <w:tab/>
        </w:r>
        <w:r w:rsidRPr="003625BD">
          <w:rPr>
            <w:rStyle w:val="Hypertextovprepojenie"/>
            <w:noProof/>
          </w:rPr>
          <w:t>SO 206-00: Most s ev.č.529-014 v km 36,921</w:t>
        </w:r>
        <w:r>
          <w:rPr>
            <w:noProof/>
            <w:webHidden/>
          </w:rPr>
          <w:tab/>
        </w:r>
        <w:r>
          <w:rPr>
            <w:noProof/>
            <w:webHidden/>
          </w:rPr>
          <w:fldChar w:fldCharType="begin"/>
        </w:r>
        <w:r>
          <w:rPr>
            <w:noProof/>
            <w:webHidden/>
          </w:rPr>
          <w:instrText xml:space="preserve"> PAGEREF _Toc23856113 \h </w:instrText>
        </w:r>
        <w:r>
          <w:rPr>
            <w:noProof/>
            <w:webHidden/>
          </w:rPr>
        </w:r>
        <w:r>
          <w:rPr>
            <w:noProof/>
            <w:webHidden/>
          </w:rPr>
          <w:fldChar w:fldCharType="separate"/>
        </w:r>
        <w:r w:rsidR="00273D29">
          <w:rPr>
            <w:noProof/>
            <w:webHidden/>
          </w:rPr>
          <w:t>36</w:t>
        </w:r>
        <w:r>
          <w:rPr>
            <w:noProof/>
            <w:webHidden/>
          </w:rPr>
          <w:fldChar w:fldCharType="end"/>
        </w:r>
      </w:hyperlink>
    </w:p>
    <w:p w:rsidR="00587B7F" w:rsidRDefault="00587B7F">
      <w:pPr>
        <w:pStyle w:val="Obsah3"/>
        <w:tabs>
          <w:tab w:val="left" w:pos="1320"/>
          <w:tab w:val="right" w:leader="dot" w:pos="10194"/>
        </w:tabs>
        <w:rPr>
          <w:rFonts w:eastAsiaTheme="minorEastAsia" w:cstheme="minorBidi"/>
          <w:noProof/>
          <w:szCs w:val="22"/>
          <w:lang w:eastAsia="sk-SK"/>
        </w:rPr>
      </w:pPr>
      <w:hyperlink w:anchor="_Toc23856114" w:history="1">
        <w:r w:rsidRPr="003625BD">
          <w:rPr>
            <w:rStyle w:val="Hypertextovprepojenie"/>
            <w:noProof/>
          </w:rPr>
          <w:t>3.1.10</w:t>
        </w:r>
        <w:r>
          <w:rPr>
            <w:rFonts w:eastAsiaTheme="minorEastAsia" w:cstheme="minorBidi"/>
            <w:noProof/>
            <w:szCs w:val="22"/>
            <w:lang w:eastAsia="sk-SK"/>
          </w:rPr>
          <w:tab/>
        </w:r>
        <w:r w:rsidRPr="003625BD">
          <w:rPr>
            <w:rStyle w:val="Hypertextovprepojenie"/>
            <w:noProof/>
          </w:rPr>
          <w:t>SO 207-00: Most ev.č. 529-015 v km 37,606</w:t>
        </w:r>
        <w:r>
          <w:rPr>
            <w:noProof/>
            <w:webHidden/>
          </w:rPr>
          <w:tab/>
        </w:r>
        <w:r>
          <w:rPr>
            <w:noProof/>
            <w:webHidden/>
          </w:rPr>
          <w:fldChar w:fldCharType="begin"/>
        </w:r>
        <w:r>
          <w:rPr>
            <w:noProof/>
            <w:webHidden/>
          </w:rPr>
          <w:instrText xml:space="preserve"> PAGEREF _Toc23856114 \h </w:instrText>
        </w:r>
        <w:r>
          <w:rPr>
            <w:noProof/>
            <w:webHidden/>
          </w:rPr>
        </w:r>
        <w:r>
          <w:rPr>
            <w:noProof/>
            <w:webHidden/>
          </w:rPr>
          <w:fldChar w:fldCharType="separate"/>
        </w:r>
        <w:r w:rsidR="00273D29">
          <w:rPr>
            <w:noProof/>
            <w:webHidden/>
          </w:rPr>
          <w:t>37</w:t>
        </w:r>
        <w:r>
          <w:rPr>
            <w:noProof/>
            <w:webHidden/>
          </w:rPr>
          <w:fldChar w:fldCharType="end"/>
        </w:r>
      </w:hyperlink>
    </w:p>
    <w:p w:rsidR="002D474F" w:rsidRPr="000C518B" w:rsidRDefault="00DE7295" w:rsidP="00F20EE1">
      <w:pPr>
        <w:jc w:val="both"/>
      </w:pPr>
      <w:r w:rsidRPr="000C518B">
        <w:fldChar w:fldCharType="end"/>
      </w:r>
      <w:r w:rsidR="002D474F" w:rsidRPr="000C518B">
        <w:br w:type="page"/>
      </w:r>
      <w:bookmarkStart w:id="0" w:name="_GoBack"/>
      <w:bookmarkEnd w:id="0"/>
    </w:p>
    <w:p w:rsidR="00DC1DC0" w:rsidRPr="000C518B" w:rsidRDefault="00DC1DC0" w:rsidP="00F20EE1">
      <w:pPr>
        <w:pStyle w:val="Nadpis1"/>
        <w:pBdr>
          <w:left w:val="single" w:sz="4" w:space="16" w:color="EB1419"/>
        </w:pBdr>
        <w:tabs>
          <w:tab w:val="left" w:pos="2268"/>
          <w:tab w:val="right" w:leader="dot" w:pos="9356"/>
        </w:tabs>
        <w:spacing w:before="100" w:beforeAutospacing="1" w:after="100" w:afterAutospacing="1"/>
        <w:jc w:val="both"/>
        <w:rPr>
          <w:lang w:val="sk-SK"/>
        </w:rPr>
      </w:pPr>
      <w:bookmarkStart w:id="1" w:name="_Toc530569842"/>
      <w:bookmarkStart w:id="2" w:name="_Toc23856074"/>
      <w:r w:rsidRPr="000C518B">
        <w:rPr>
          <w:lang w:val="sk-SK"/>
        </w:rPr>
        <w:lastRenderedPageBreak/>
        <w:t>Identifikačné údaje</w:t>
      </w:r>
      <w:bookmarkEnd w:id="1"/>
      <w:bookmarkEnd w:id="2"/>
    </w:p>
    <w:p w:rsidR="00DC1DC0" w:rsidRPr="000C518B" w:rsidRDefault="00DC1DC0" w:rsidP="00F20EE1">
      <w:pPr>
        <w:pStyle w:val="Nadpis2"/>
        <w:jc w:val="both"/>
        <w:rPr>
          <w:lang w:val="sk-SK"/>
        </w:rPr>
      </w:pPr>
      <w:bookmarkStart w:id="3" w:name="_Toc530557775"/>
      <w:bookmarkStart w:id="4" w:name="_Toc530569843"/>
      <w:bookmarkStart w:id="5" w:name="_Toc23856075"/>
      <w:r w:rsidRPr="000C518B">
        <w:rPr>
          <w:lang w:val="sk-SK"/>
        </w:rPr>
        <w:t>Stavba</w:t>
      </w:r>
      <w:bookmarkEnd w:id="3"/>
      <w:bookmarkEnd w:id="4"/>
      <w:bookmarkEnd w:id="5"/>
    </w:p>
    <w:p w:rsidR="00DC1DC0" w:rsidRPr="000C518B" w:rsidRDefault="00DC1DC0" w:rsidP="00F20EE1">
      <w:pPr>
        <w:ind w:left="3261" w:hanging="2977"/>
        <w:jc w:val="both"/>
        <w:rPr>
          <w:lang w:eastAsia="sk-SK"/>
        </w:rPr>
      </w:pPr>
      <w:r w:rsidRPr="000C518B">
        <w:rPr>
          <w:i/>
          <w:lang w:eastAsia="sk-SK"/>
        </w:rPr>
        <w:t>Názov:</w:t>
      </w:r>
      <w:r w:rsidRPr="000C518B">
        <w:rPr>
          <w:lang w:eastAsia="sk-SK"/>
        </w:rPr>
        <w:tab/>
        <w:t>Rekonštrukcia cesty a mostov II/529 Brezno -  Č. Balog a III/2724 (52612) Kokava nad Rimavicou-Utekáč</w:t>
      </w:r>
    </w:p>
    <w:p w:rsidR="00DC1DC0" w:rsidRPr="000C518B" w:rsidRDefault="00DC1DC0" w:rsidP="00F20EE1">
      <w:pPr>
        <w:ind w:left="3261" w:hanging="2977"/>
        <w:jc w:val="both"/>
        <w:rPr>
          <w:lang w:eastAsia="sk-SK"/>
        </w:rPr>
      </w:pPr>
      <w:r w:rsidRPr="000C518B">
        <w:rPr>
          <w:i/>
          <w:lang w:eastAsia="sk-SK"/>
        </w:rPr>
        <w:t>Okres:</w:t>
      </w:r>
      <w:r w:rsidRPr="000C518B">
        <w:rPr>
          <w:lang w:eastAsia="sk-SK"/>
        </w:rPr>
        <w:tab/>
        <w:t>Brezno</w:t>
      </w:r>
    </w:p>
    <w:p w:rsidR="00DC1DC0" w:rsidRPr="000C518B" w:rsidRDefault="00DC1DC0" w:rsidP="00F20EE1">
      <w:pPr>
        <w:ind w:left="3261" w:hanging="2977"/>
        <w:jc w:val="both"/>
        <w:rPr>
          <w:lang w:eastAsia="sk-SK"/>
        </w:rPr>
      </w:pPr>
      <w:r w:rsidRPr="000C518B">
        <w:rPr>
          <w:i/>
          <w:lang w:eastAsia="sk-SK"/>
        </w:rPr>
        <w:t>Kraj:</w:t>
      </w:r>
      <w:r w:rsidRPr="000C518B">
        <w:rPr>
          <w:lang w:eastAsia="sk-SK"/>
        </w:rPr>
        <w:tab/>
        <w:t>Banskobystrický kraj</w:t>
      </w:r>
    </w:p>
    <w:p w:rsidR="00DC1DC0" w:rsidRPr="000C518B" w:rsidRDefault="00DC1DC0" w:rsidP="00F20EE1">
      <w:pPr>
        <w:ind w:left="3261" w:hanging="2977"/>
        <w:jc w:val="both"/>
        <w:rPr>
          <w:lang w:eastAsia="sk-SK"/>
        </w:rPr>
      </w:pPr>
      <w:r w:rsidRPr="000C518B">
        <w:rPr>
          <w:i/>
          <w:lang w:eastAsia="sk-SK"/>
        </w:rPr>
        <w:t xml:space="preserve">Zoznam dotknutých obcí a k.ú. </w:t>
      </w:r>
      <w:r w:rsidRPr="000C518B">
        <w:rPr>
          <w:i/>
          <w:lang w:eastAsia="sk-SK"/>
        </w:rPr>
        <w:tab/>
      </w:r>
      <w:r w:rsidRPr="000C518B">
        <w:rPr>
          <w:lang w:eastAsia="sk-SK"/>
        </w:rPr>
        <w:t>Brezno, Čierny Balog, Sihla, Drábsko, Lom nad Rimavicou, Utekáč, Kokava nad Rimavicou</w:t>
      </w:r>
    </w:p>
    <w:p w:rsidR="00DC1DC0" w:rsidRPr="000C518B" w:rsidRDefault="00DC1DC0" w:rsidP="00F20EE1">
      <w:pPr>
        <w:ind w:left="3261" w:hanging="2977"/>
        <w:jc w:val="both"/>
        <w:rPr>
          <w:lang w:eastAsia="sk-SK"/>
        </w:rPr>
      </w:pPr>
      <w:r w:rsidRPr="000C518B">
        <w:rPr>
          <w:i/>
          <w:lang w:eastAsia="sk-SK"/>
        </w:rPr>
        <w:t>Druh stavby:</w:t>
      </w:r>
      <w:r w:rsidRPr="000C518B">
        <w:rPr>
          <w:i/>
          <w:lang w:eastAsia="sk-SK"/>
        </w:rPr>
        <w:tab/>
      </w:r>
      <w:r w:rsidRPr="000C518B">
        <w:rPr>
          <w:lang w:eastAsia="sk-SK"/>
        </w:rPr>
        <w:t>Rekonštrukcia, modernizácia</w:t>
      </w:r>
    </w:p>
    <w:p w:rsidR="00DC1DC0" w:rsidRPr="000C518B" w:rsidRDefault="00F5222A" w:rsidP="00F20EE1">
      <w:pPr>
        <w:ind w:left="3261" w:hanging="2977"/>
        <w:jc w:val="both"/>
        <w:rPr>
          <w:lang w:eastAsia="sk-SK"/>
        </w:rPr>
      </w:pPr>
      <w:r w:rsidRPr="000C518B">
        <w:rPr>
          <w:i/>
          <w:lang w:eastAsia="sk-SK"/>
        </w:rPr>
        <w:t>Kategória</w:t>
      </w:r>
      <w:r w:rsidR="00DC1DC0" w:rsidRPr="000C518B">
        <w:rPr>
          <w:i/>
          <w:lang w:eastAsia="sk-SK"/>
        </w:rPr>
        <w:t>:</w:t>
      </w:r>
      <w:r w:rsidR="00DC1DC0" w:rsidRPr="000C518B">
        <w:rPr>
          <w:lang w:eastAsia="sk-SK"/>
        </w:rPr>
        <w:tab/>
      </w:r>
      <w:r w:rsidRPr="000C518B">
        <w:rPr>
          <w:lang w:eastAsia="sk-SK"/>
        </w:rPr>
        <w:t>C 7,5/60</w:t>
      </w:r>
    </w:p>
    <w:p w:rsidR="00DC1DC0" w:rsidRPr="000C518B" w:rsidRDefault="00DC1DC0" w:rsidP="00F20EE1">
      <w:pPr>
        <w:pStyle w:val="Nadpis2"/>
        <w:jc w:val="both"/>
        <w:rPr>
          <w:lang w:val="sk-SK"/>
        </w:rPr>
      </w:pPr>
      <w:bookmarkStart w:id="6" w:name="_Toc522273059"/>
      <w:bookmarkStart w:id="7" w:name="_Toc530557776"/>
      <w:bookmarkStart w:id="8" w:name="_Toc530569844"/>
      <w:bookmarkStart w:id="9" w:name="_Toc23856076"/>
      <w:r w:rsidRPr="000C518B">
        <w:rPr>
          <w:lang w:val="sk-SK"/>
        </w:rPr>
        <w:t xml:space="preserve">Stavebník a </w:t>
      </w:r>
      <w:bookmarkEnd w:id="6"/>
      <w:r w:rsidRPr="000C518B">
        <w:rPr>
          <w:lang w:val="sk-SK"/>
        </w:rPr>
        <w:t>objednávateľ</w:t>
      </w:r>
      <w:bookmarkEnd w:id="7"/>
      <w:bookmarkEnd w:id="8"/>
      <w:bookmarkEnd w:id="9"/>
    </w:p>
    <w:p w:rsidR="00DC1DC0" w:rsidRPr="000C518B" w:rsidRDefault="00DC1DC0" w:rsidP="00F20EE1">
      <w:pPr>
        <w:ind w:left="3261" w:hanging="2977"/>
        <w:jc w:val="both"/>
        <w:rPr>
          <w:i/>
          <w:lang w:eastAsia="sk-SK"/>
        </w:rPr>
      </w:pPr>
      <w:r w:rsidRPr="000C518B">
        <w:rPr>
          <w:i/>
          <w:lang w:eastAsia="sk-SK"/>
        </w:rPr>
        <w:t>Názov a adresa stavebníka:</w:t>
      </w:r>
      <w:r w:rsidRPr="000C518B">
        <w:rPr>
          <w:i/>
          <w:lang w:eastAsia="sk-SK"/>
        </w:rPr>
        <w:tab/>
        <w:t xml:space="preserve">Banskobystrická regionálna správa ciest, </w:t>
      </w:r>
      <w:proofErr w:type="spellStart"/>
      <w:r w:rsidRPr="000C518B">
        <w:rPr>
          <w:i/>
          <w:lang w:eastAsia="sk-SK"/>
        </w:rPr>
        <w:t>a.s</w:t>
      </w:r>
      <w:proofErr w:type="spellEnd"/>
      <w:r w:rsidRPr="000C518B">
        <w:rPr>
          <w:i/>
          <w:lang w:eastAsia="sk-SK"/>
        </w:rPr>
        <w:t>.</w:t>
      </w:r>
    </w:p>
    <w:p w:rsidR="00DC1DC0" w:rsidRPr="000C518B" w:rsidRDefault="00DC1DC0" w:rsidP="00F20EE1">
      <w:pPr>
        <w:ind w:left="3261" w:hanging="2977"/>
        <w:jc w:val="both"/>
        <w:rPr>
          <w:i/>
          <w:lang w:eastAsia="sk-SK"/>
        </w:rPr>
      </w:pPr>
      <w:r w:rsidRPr="000C518B">
        <w:rPr>
          <w:i/>
          <w:lang w:eastAsia="sk-SK"/>
        </w:rPr>
        <w:t>Sídlo:</w:t>
      </w:r>
      <w:r w:rsidRPr="000C518B">
        <w:rPr>
          <w:i/>
          <w:lang w:eastAsia="sk-SK"/>
        </w:rPr>
        <w:tab/>
        <w:t>Majerská cesta 94, 974 96 Banská Bystrica </w:t>
      </w:r>
    </w:p>
    <w:p w:rsidR="00DC1DC0" w:rsidRPr="000C518B" w:rsidRDefault="00DC1DC0" w:rsidP="00F20EE1">
      <w:pPr>
        <w:ind w:left="3261" w:hanging="2977"/>
        <w:jc w:val="both"/>
        <w:rPr>
          <w:i/>
          <w:lang w:eastAsia="sk-SK"/>
        </w:rPr>
      </w:pPr>
      <w:r w:rsidRPr="000C518B">
        <w:rPr>
          <w:i/>
          <w:lang w:eastAsia="sk-SK"/>
        </w:rPr>
        <w:t>Názov a adresa objednávateľa:</w:t>
      </w:r>
      <w:r w:rsidRPr="000C518B">
        <w:rPr>
          <w:i/>
          <w:lang w:eastAsia="sk-SK"/>
        </w:rPr>
        <w:tab/>
        <w:t>Banskobystrický samosprávny kraj</w:t>
      </w:r>
    </w:p>
    <w:p w:rsidR="00DC1DC0" w:rsidRPr="000C518B" w:rsidRDefault="00DC1DC0" w:rsidP="00F20EE1">
      <w:pPr>
        <w:ind w:left="3261" w:hanging="2977"/>
        <w:jc w:val="both"/>
        <w:rPr>
          <w:i/>
          <w:lang w:eastAsia="sk-SK"/>
        </w:rPr>
      </w:pPr>
      <w:r w:rsidRPr="000C518B">
        <w:rPr>
          <w:i/>
          <w:lang w:eastAsia="sk-SK"/>
        </w:rPr>
        <w:t>Sídlo:</w:t>
      </w:r>
      <w:r w:rsidRPr="000C518B">
        <w:rPr>
          <w:i/>
          <w:lang w:eastAsia="sk-SK"/>
        </w:rPr>
        <w:tab/>
        <w:t>Námestie SNP 23, 974 01 Banská Bystrica</w:t>
      </w:r>
    </w:p>
    <w:p w:rsidR="00DC1DC0" w:rsidRPr="000C518B" w:rsidRDefault="00DC1DC0" w:rsidP="00F20EE1">
      <w:pPr>
        <w:pStyle w:val="Nadpis2"/>
        <w:jc w:val="both"/>
        <w:rPr>
          <w:lang w:val="sk-SK"/>
        </w:rPr>
      </w:pPr>
      <w:bookmarkStart w:id="10" w:name="_Toc522273060"/>
      <w:bookmarkStart w:id="11" w:name="_Toc530557777"/>
      <w:bookmarkStart w:id="12" w:name="_Toc530569845"/>
      <w:bookmarkStart w:id="13" w:name="_Toc23856077"/>
      <w:r w:rsidRPr="000C518B">
        <w:rPr>
          <w:lang w:val="sk-SK"/>
        </w:rPr>
        <w:t>Projektant</w:t>
      </w:r>
      <w:bookmarkEnd w:id="10"/>
      <w:bookmarkEnd w:id="11"/>
      <w:bookmarkEnd w:id="12"/>
      <w:bookmarkEnd w:id="13"/>
    </w:p>
    <w:p w:rsidR="00DC1DC0" w:rsidRPr="000C518B" w:rsidRDefault="00DC1DC0" w:rsidP="00F20EE1">
      <w:pPr>
        <w:ind w:left="3261" w:hanging="2977"/>
        <w:jc w:val="both"/>
        <w:rPr>
          <w:i/>
          <w:lang w:eastAsia="sk-SK"/>
        </w:rPr>
      </w:pPr>
      <w:r w:rsidRPr="000C518B">
        <w:rPr>
          <w:i/>
          <w:lang w:eastAsia="sk-SK"/>
        </w:rPr>
        <w:t>Názov a adresa:</w:t>
      </w:r>
      <w:r w:rsidRPr="000C518B">
        <w:rPr>
          <w:i/>
          <w:lang w:eastAsia="sk-SK"/>
        </w:rPr>
        <w:tab/>
        <w:t>HBH Projekt spol. s r.o.</w:t>
      </w:r>
    </w:p>
    <w:p w:rsidR="00DC1DC0" w:rsidRPr="000C518B" w:rsidRDefault="00DC1DC0" w:rsidP="00F20EE1">
      <w:pPr>
        <w:ind w:left="3261" w:hanging="2977"/>
        <w:jc w:val="both"/>
        <w:rPr>
          <w:i/>
          <w:lang w:eastAsia="sk-SK"/>
        </w:rPr>
      </w:pPr>
      <w:r w:rsidRPr="000C518B">
        <w:rPr>
          <w:i/>
          <w:lang w:eastAsia="sk-SK"/>
        </w:rPr>
        <w:tab/>
        <w:t>Kabátníkova 216/5, 602 00 Brno, Česká republika</w:t>
      </w:r>
    </w:p>
    <w:p w:rsidR="00DC1DC0" w:rsidRPr="000C518B" w:rsidRDefault="00DC1DC0" w:rsidP="00F20EE1">
      <w:pPr>
        <w:ind w:left="3261" w:hanging="2977"/>
        <w:jc w:val="both"/>
        <w:rPr>
          <w:i/>
          <w:lang w:eastAsia="sk-SK"/>
        </w:rPr>
      </w:pPr>
      <w:r w:rsidRPr="000C518B">
        <w:rPr>
          <w:i/>
          <w:lang w:eastAsia="sk-SK"/>
        </w:rPr>
        <w:tab/>
        <w:t>IČO:</w:t>
      </w:r>
      <w:r w:rsidRPr="000C518B">
        <w:rPr>
          <w:i/>
          <w:lang w:eastAsia="sk-SK"/>
        </w:rPr>
        <w:tab/>
        <w:t>44961944</w:t>
      </w:r>
    </w:p>
    <w:p w:rsidR="00DC1DC0" w:rsidRPr="000C518B" w:rsidRDefault="00DC1DC0" w:rsidP="00F20EE1">
      <w:pPr>
        <w:ind w:left="3261" w:hanging="2977"/>
        <w:jc w:val="both"/>
        <w:rPr>
          <w:i/>
          <w:lang w:eastAsia="sk-SK"/>
        </w:rPr>
      </w:pPr>
      <w:r w:rsidRPr="000C518B">
        <w:rPr>
          <w:i/>
          <w:lang w:eastAsia="sk-SK"/>
        </w:rPr>
        <w:t>Spracovateľský útvar :</w:t>
      </w:r>
      <w:r w:rsidRPr="000C518B">
        <w:rPr>
          <w:i/>
          <w:lang w:eastAsia="sk-SK"/>
        </w:rPr>
        <w:tab/>
        <w:t xml:space="preserve">HBH Projekt spol. s r.o. Organizačná zložka Slovensko, Ružová dolina 10, 821 09 Bratislava </w:t>
      </w:r>
    </w:p>
    <w:p w:rsidR="00DC1DC0" w:rsidRPr="000C518B" w:rsidRDefault="00DC1DC0" w:rsidP="00F20EE1">
      <w:pPr>
        <w:ind w:left="3261" w:hanging="2977"/>
        <w:jc w:val="both"/>
        <w:rPr>
          <w:i/>
          <w:lang w:eastAsia="sk-SK"/>
        </w:rPr>
      </w:pPr>
      <w:r w:rsidRPr="000C518B">
        <w:rPr>
          <w:i/>
          <w:lang w:eastAsia="sk-SK"/>
        </w:rPr>
        <w:tab/>
        <w:t>IČO :</w:t>
      </w:r>
      <w:r w:rsidRPr="000C518B">
        <w:rPr>
          <w:i/>
          <w:lang w:eastAsia="sk-SK"/>
        </w:rPr>
        <w:tab/>
        <w:t>31815332</w:t>
      </w:r>
    </w:p>
    <w:p w:rsidR="00DC1DC0" w:rsidRPr="000C518B" w:rsidRDefault="00DC1DC0" w:rsidP="00F20EE1">
      <w:pPr>
        <w:ind w:left="3261" w:hanging="2977"/>
        <w:jc w:val="both"/>
        <w:rPr>
          <w:i/>
          <w:lang w:eastAsia="sk-SK"/>
        </w:rPr>
      </w:pPr>
      <w:r w:rsidRPr="000C518B">
        <w:rPr>
          <w:i/>
          <w:lang w:eastAsia="sk-SK"/>
        </w:rPr>
        <w:t xml:space="preserve">Hlavný inžinier projektu: </w:t>
      </w:r>
      <w:r w:rsidRPr="000C518B">
        <w:rPr>
          <w:i/>
          <w:lang w:eastAsia="sk-SK"/>
        </w:rPr>
        <w:tab/>
        <w:t>Ing. Kubačka Tomáš</w:t>
      </w:r>
    </w:p>
    <w:p w:rsidR="008E1457" w:rsidRPr="000C518B" w:rsidRDefault="008E1457" w:rsidP="00F20EE1">
      <w:pPr>
        <w:pStyle w:val="Nadpis2"/>
        <w:jc w:val="both"/>
        <w:rPr>
          <w:lang w:val="sk-SK"/>
        </w:rPr>
      </w:pPr>
      <w:bookmarkStart w:id="14" w:name="_Toc530569846"/>
      <w:bookmarkStart w:id="15" w:name="_Toc23856078"/>
      <w:r w:rsidRPr="000C518B">
        <w:rPr>
          <w:lang w:val="sk-SK"/>
        </w:rPr>
        <w:t>Základne údaje charakterizujúce stavbu</w:t>
      </w:r>
      <w:bookmarkEnd w:id="15"/>
    </w:p>
    <w:p w:rsidR="004E30B3" w:rsidRDefault="008E1457" w:rsidP="00F20EE1">
      <w:pPr>
        <w:jc w:val="both"/>
      </w:pPr>
      <w:r w:rsidRPr="000C518B">
        <w:t>Stavba sa nachádza v okresoch Brezno a Poltár v Banskobystrickom kraji na cest</w:t>
      </w:r>
      <w:r w:rsidR="004E30B3">
        <w:t>e</w:t>
      </w:r>
      <w:r w:rsidRPr="000C518B">
        <w:t xml:space="preserve"> II/592</w:t>
      </w:r>
      <w:r w:rsidR="004E30B3">
        <w:t>.</w:t>
      </w:r>
    </w:p>
    <w:p w:rsidR="008E1457" w:rsidRPr="000C518B" w:rsidRDefault="008E1457" w:rsidP="00F20EE1">
      <w:pPr>
        <w:jc w:val="both"/>
      </w:pPr>
      <w:r w:rsidRPr="000C518B">
        <w:t xml:space="preserve">Cesta II/529 je súčasťou dopravného koridoru spájajúce Horehronie a Podpoľanie na cestnom ťahu Hriňová – Lom nad Rimavicou – Brezno. Je to dôležitý dopravný ťah bez možnosti obchádzky. </w:t>
      </w:r>
    </w:p>
    <w:p w:rsidR="00F206D4" w:rsidRDefault="00F206D4" w:rsidP="00F206D4">
      <w:pPr>
        <w:jc w:val="both"/>
      </w:pPr>
      <w:r>
        <w:t>Modernizácia cesty II/529 hranica okresu Detva/Brezna – Brezno je navrhovaná medzi</w:t>
      </w:r>
      <w:r>
        <w:tab/>
        <w:t> km 13,659 – 34,800 v 4 úsekoch.</w:t>
      </w:r>
    </w:p>
    <w:p w:rsidR="008E1457" w:rsidRPr="000C518B" w:rsidRDefault="008E1457" w:rsidP="00F20EE1">
      <w:pPr>
        <w:jc w:val="both"/>
      </w:pPr>
      <w:r w:rsidRPr="000C518B">
        <w:t xml:space="preserve">Existujúce komunikácie II/529 a III/2724 a mostné objekty v súčasnej dobe na základe vykonaných prehliadok a diagnostík vykazujú okrem iného výrazné poruchy vozovky, zlý technický stav bezpečnostných zariadení, nefunkčné odvodňovacie zariadenia, porušené hydroizolácie mostných objektov, pokročilú koróziu nosnej konštrukcie a tým nedostatočnú úroveň únosnosti mostných konštrukcií. </w:t>
      </w:r>
    </w:p>
    <w:p w:rsidR="008E1457" w:rsidRPr="000C518B" w:rsidRDefault="008E1457" w:rsidP="00F20EE1">
      <w:pPr>
        <w:jc w:val="both"/>
      </w:pPr>
      <w:r w:rsidRPr="000C518B">
        <w:t xml:space="preserve">Zámerom je rekonštrukcia mostných objektov, sanácia násypového telesa cesty (vybudovaním oporných múrov), prečistenie a prehĺbenie cestných priekop, rekonštrukcia rúrových priepustov a modernizácia krytu komunikácie, v rozsahu stavebného staničenia ciest II/529 a III/2724.  </w:t>
      </w:r>
    </w:p>
    <w:p w:rsidR="008E1457" w:rsidRPr="000C518B" w:rsidRDefault="008E1457" w:rsidP="00F20EE1">
      <w:pPr>
        <w:jc w:val="both"/>
      </w:pPr>
      <w:r w:rsidRPr="000C518B">
        <w:t>Realizovaním  stavby „Rekonštrukcia cesty a mostov II/529 Brezno -  Č. Balog a III/2724 (52612) Kokava n/Rimavicou-Utekáč“ dosiahneme:</w:t>
      </w:r>
    </w:p>
    <w:p w:rsidR="008E1457" w:rsidRPr="000C518B" w:rsidRDefault="008E1457" w:rsidP="00F20EE1">
      <w:pPr>
        <w:pStyle w:val="Zoznamsodrkami"/>
        <w:jc w:val="both"/>
      </w:pPr>
      <w:r w:rsidRPr="000C518B">
        <w:lastRenderedPageBreak/>
        <w:t>Prepojenie na infraštruktúru siete E58, E571, R2 (vo výstavbe) TEN-T súhrnná sieť;</w:t>
      </w:r>
    </w:p>
    <w:p w:rsidR="008E1457" w:rsidRPr="000C518B" w:rsidRDefault="008E1457" w:rsidP="00F20EE1">
      <w:pPr>
        <w:pStyle w:val="Zoznamsodrkami"/>
        <w:jc w:val="both"/>
      </w:pPr>
      <w:r w:rsidRPr="000C518B">
        <w:t>Zlepšenie dostupnosti priemyselných parkov PP Kriváň, PP Detva, PP Vígľaš, priemyselnej zóny Obce Utekáč;</w:t>
      </w:r>
    </w:p>
    <w:p w:rsidR="008E1457" w:rsidRPr="000C518B" w:rsidRDefault="008E1457" w:rsidP="00F20EE1">
      <w:pPr>
        <w:pStyle w:val="Zoznamsodrkami"/>
        <w:jc w:val="both"/>
      </w:pPr>
      <w:r w:rsidRPr="000C518B">
        <w:t>Zlepšenie bezpečnosti vybudovaním bezpečnostných zariadení, odstránením zúžených úsekov;</w:t>
      </w:r>
    </w:p>
    <w:p w:rsidR="008E1457" w:rsidRPr="000C518B" w:rsidRDefault="008E1457" w:rsidP="00F20EE1">
      <w:pPr>
        <w:pStyle w:val="Zoznamsodrkami"/>
        <w:jc w:val="both"/>
      </w:pPr>
      <w:r w:rsidRPr="000C518B">
        <w:t>Zlepšenie stavebno-technického stavu ciest a mostov s dopadom na plynulosť cestnej premávky;</w:t>
      </w:r>
    </w:p>
    <w:p w:rsidR="008E1457" w:rsidRPr="000C518B" w:rsidRDefault="008E1457" w:rsidP="00F20EE1">
      <w:pPr>
        <w:pStyle w:val="Zoznamsodrkami"/>
        <w:jc w:val="both"/>
      </w:pPr>
      <w:r w:rsidRPr="000C518B">
        <w:t>Zníženie nehodovosti;</w:t>
      </w:r>
    </w:p>
    <w:p w:rsidR="008E1457" w:rsidRPr="000C518B" w:rsidRDefault="008E1457" w:rsidP="00F20EE1">
      <w:pPr>
        <w:pStyle w:val="Zoznamsodrkami"/>
        <w:jc w:val="both"/>
      </w:pPr>
      <w:r w:rsidRPr="000C518B">
        <w:t>Zlepšenie podmienok pre cestnú hromadnú dopravu;</w:t>
      </w:r>
    </w:p>
    <w:p w:rsidR="008E1457" w:rsidRPr="000C518B" w:rsidRDefault="008E1457" w:rsidP="00F20EE1">
      <w:pPr>
        <w:pStyle w:val="Zoznamsodrkami"/>
        <w:jc w:val="both"/>
      </w:pPr>
      <w:r w:rsidRPr="000C518B">
        <w:t>Zníženie energetickej náročnosti dopravy a negatívnych dopadov na životné prostredie;</w:t>
      </w:r>
    </w:p>
    <w:p w:rsidR="008E1457" w:rsidRPr="000C518B" w:rsidRDefault="008E1457" w:rsidP="00F20EE1">
      <w:pPr>
        <w:pStyle w:val="Zoznamsodrkami"/>
        <w:jc w:val="both"/>
      </w:pPr>
      <w:r w:rsidRPr="000C518B">
        <w:t>Zlepšenie dostupnosti regionálneho  cestovného ruchu.</w:t>
      </w:r>
    </w:p>
    <w:p w:rsidR="008E1457" w:rsidRPr="000C518B" w:rsidRDefault="008E1457" w:rsidP="00F20EE1">
      <w:pPr>
        <w:jc w:val="both"/>
      </w:pPr>
      <w:r w:rsidRPr="000C518B">
        <w:t>Účelom stavby je zvýšenie bezpečnosti verejnej premávky na ceste II/529 a IIIU/2724, skvalitnenie dopravného prepojenia obcí, ktoré zvyšuje dopravnú obslužnosť územia  a zlepšuje možnosti prístupu za prácou a vybavenosťou uvedených obcí. Cieľom rekonštrukcie je aj zvýšenie únosnosti a predĺženie životnosti cesty a mostných objektov na daných komunikáciách.</w:t>
      </w:r>
    </w:p>
    <w:p w:rsidR="008E1457" w:rsidRPr="000C518B" w:rsidRDefault="008E1457" w:rsidP="00F20EE1">
      <w:pPr>
        <w:jc w:val="both"/>
        <w:rPr>
          <w:b/>
        </w:rPr>
      </w:pPr>
    </w:p>
    <w:p w:rsidR="00DC1DC0" w:rsidRPr="000C518B" w:rsidRDefault="00DC1DC0" w:rsidP="00F20EE1">
      <w:pPr>
        <w:pStyle w:val="Nadpis2"/>
        <w:jc w:val="both"/>
        <w:rPr>
          <w:lang w:val="sk-SK"/>
        </w:rPr>
      </w:pPr>
      <w:bookmarkStart w:id="16" w:name="_Toc23856079"/>
      <w:r w:rsidRPr="000C518B">
        <w:rPr>
          <w:lang w:val="sk-SK"/>
        </w:rPr>
        <w:t>Použité podklady</w:t>
      </w:r>
      <w:bookmarkEnd w:id="14"/>
      <w:bookmarkEnd w:id="16"/>
    </w:p>
    <w:p w:rsidR="00DC1DC0" w:rsidRPr="000C518B" w:rsidRDefault="00DC1DC0" w:rsidP="00F20EE1">
      <w:pPr>
        <w:pStyle w:val="Zoznamsodrkami"/>
        <w:jc w:val="both"/>
      </w:pPr>
      <w:r w:rsidRPr="000C518B">
        <w:t xml:space="preserve">Zmluva o dielo </w:t>
      </w:r>
    </w:p>
    <w:p w:rsidR="00DC1DC0" w:rsidRPr="000C518B" w:rsidRDefault="00DC1DC0" w:rsidP="00F20EE1">
      <w:pPr>
        <w:pStyle w:val="Zoznamsodrkami"/>
        <w:jc w:val="both"/>
      </w:pPr>
      <w:r w:rsidRPr="000C518B">
        <w:t xml:space="preserve">Predošlá dokumentácia spracovaná v roku 2012 firmou Projekt tím s.r.o., Na Troskách 3, 974 01 Banská Bystrica, Ing. Slavomír </w:t>
      </w:r>
      <w:proofErr w:type="spellStart"/>
      <w:r w:rsidRPr="000C518B">
        <w:t>Oršula</w:t>
      </w:r>
      <w:proofErr w:type="spellEnd"/>
    </w:p>
    <w:p w:rsidR="00DC1DC0" w:rsidRPr="000C518B" w:rsidRDefault="00DC1DC0" w:rsidP="00F20EE1">
      <w:pPr>
        <w:pStyle w:val="Zoznamsodrkami"/>
        <w:jc w:val="both"/>
      </w:pPr>
      <w:r w:rsidRPr="000C518B">
        <w:t>Použité normy a technické podmienky:</w:t>
      </w:r>
    </w:p>
    <w:p w:rsidR="00DC1DC0" w:rsidRPr="000C518B" w:rsidRDefault="00DC1DC0" w:rsidP="00F20EE1">
      <w:pPr>
        <w:pStyle w:val="Zoznamsodrkami"/>
        <w:jc w:val="both"/>
      </w:pPr>
      <w:r w:rsidRPr="000C518B">
        <w:t>STN 01 8020 Dopravné značky na pozemných komunikáciách</w:t>
      </w:r>
    </w:p>
    <w:p w:rsidR="00DC1DC0" w:rsidRPr="000C518B" w:rsidRDefault="00DC1DC0" w:rsidP="00F20EE1">
      <w:pPr>
        <w:pStyle w:val="Zoznamsodrkami"/>
        <w:jc w:val="both"/>
      </w:pPr>
      <w:r w:rsidRPr="000C518B">
        <w:t>STN 73 6101 Projektovanie ciest a diaľnic</w:t>
      </w:r>
    </w:p>
    <w:p w:rsidR="00DC1DC0" w:rsidRPr="000C518B" w:rsidRDefault="00DC1DC0" w:rsidP="00F20EE1">
      <w:pPr>
        <w:pStyle w:val="Zoznamsodrkami"/>
        <w:jc w:val="both"/>
      </w:pPr>
      <w:r w:rsidRPr="000C518B">
        <w:t>STN 73 6114 Vozovky pozemných komunikácií – Základné ustanovenia pre navrhovanie,</w:t>
      </w:r>
    </w:p>
    <w:p w:rsidR="00DC1DC0" w:rsidRPr="000C518B" w:rsidRDefault="00DC1DC0" w:rsidP="00F20EE1">
      <w:pPr>
        <w:pStyle w:val="Zoznamsodrkami"/>
        <w:jc w:val="both"/>
      </w:pPr>
      <w:r w:rsidRPr="000C518B">
        <w:t>Technický predpis - TP 019/2007 Dokumentácia stavieb ciest</w:t>
      </w:r>
    </w:p>
    <w:p w:rsidR="00DC1DC0" w:rsidRPr="000C518B" w:rsidRDefault="00DC1DC0" w:rsidP="00F20EE1">
      <w:pPr>
        <w:pStyle w:val="Zoznamsodrkami"/>
        <w:jc w:val="both"/>
      </w:pPr>
      <w:r w:rsidRPr="000C518B">
        <w:t>Technický predpis - TP 079/2014 Navrhovanie a realizácia dodatočných jazdných pruhov, napojenie vozoviek a priečnych rozkopávok cestných komunikácií</w:t>
      </w:r>
    </w:p>
    <w:p w:rsidR="00DC1DC0" w:rsidRPr="000C518B" w:rsidRDefault="00DC1DC0" w:rsidP="00F20EE1">
      <w:pPr>
        <w:pStyle w:val="Zoznamsodrkami"/>
        <w:jc w:val="both"/>
      </w:pPr>
      <w:r w:rsidRPr="000C518B">
        <w:t>Technický predpis - TP 012/2005 - Použitie zvislých a vodorovných dopravných značiek na pozemných komunikáciách</w:t>
      </w:r>
    </w:p>
    <w:p w:rsidR="00DC1DC0" w:rsidRPr="000C518B" w:rsidRDefault="00DC1DC0" w:rsidP="00F20EE1">
      <w:pPr>
        <w:pStyle w:val="Zoznamsodrkami"/>
        <w:jc w:val="both"/>
      </w:pPr>
      <w:r w:rsidRPr="000C518B">
        <w:t xml:space="preserve">Technický predpis - TP 064/2016 - Použitie </w:t>
      </w:r>
      <w:proofErr w:type="spellStart"/>
      <w:r w:rsidRPr="000C518B">
        <w:t>geosyntetických</w:t>
      </w:r>
      <w:proofErr w:type="spellEnd"/>
      <w:r w:rsidRPr="000C518B">
        <w:t xml:space="preserve"> a im podobných materiálov vo vrstvách asfaltových vozoviek</w:t>
      </w:r>
    </w:p>
    <w:p w:rsidR="00DC1DC0" w:rsidRPr="000C518B" w:rsidRDefault="00DC1DC0" w:rsidP="00F20EE1">
      <w:pPr>
        <w:pStyle w:val="Zoznamsodrkami"/>
        <w:jc w:val="both"/>
      </w:pPr>
      <w:r w:rsidRPr="000C518B">
        <w:t>Technický predpis - TP 069/2013 - Použitie dopravných značiek a dopravných zariadení na označovanie pracovných miest</w:t>
      </w:r>
    </w:p>
    <w:p w:rsidR="00DC1DC0" w:rsidRPr="000C518B" w:rsidRDefault="00DC1DC0" w:rsidP="00F20EE1">
      <w:pPr>
        <w:pStyle w:val="Zoznamsodrkami"/>
        <w:jc w:val="both"/>
      </w:pPr>
      <w:r w:rsidRPr="000C518B">
        <w:t>Technický predpis - TP 092/2015 - Stanovenie základných prvkov bezpečnosti pri prevádzke pozemných komunikácií</w:t>
      </w:r>
    </w:p>
    <w:p w:rsidR="00DC1DC0" w:rsidRPr="000C518B" w:rsidRDefault="00DC1DC0" w:rsidP="00F20EE1">
      <w:pPr>
        <w:pStyle w:val="Zoznamsodrkami"/>
        <w:jc w:val="both"/>
      </w:pPr>
      <w:r w:rsidRPr="000C518B">
        <w:t>Technický predpis - TP 105/2017 - Použitie smerových stĺpikov a </w:t>
      </w:r>
      <w:proofErr w:type="spellStart"/>
      <w:r w:rsidRPr="000C518B">
        <w:t>odrážačov</w:t>
      </w:r>
      <w:proofErr w:type="spellEnd"/>
    </w:p>
    <w:p w:rsidR="00DC1DC0" w:rsidRPr="000C518B" w:rsidRDefault="00DC1DC0" w:rsidP="00F20EE1">
      <w:pPr>
        <w:pStyle w:val="Zoznamsodrkami"/>
        <w:jc w:val="both"/>
      </w:pPr>
      <w:r w:rsidRPr="000C518B">
        <w:t>Technický predpis - TP 111/2018 - Technická evidencia, prehliadky, údržba a opravy priepustov</w:t>
      </w:r>
    </w:p>
    <w:p w:rsidR="00DC1DC0" w:rsidRPr="000C518B" w:rsidRDefault="00DC1DC0" w:rsidP="00F20EE1">
      <w:pPr>
        <w:pStyle w:val="Zoznamsodrkami"/>
        <w:jc w:val="both"/>
      </w:pPr>
      <w:r w:rsidRPr="000C518B">
        <w:t>Ďalšie súvisiace platné STN, Vzorové listy a typové podklady</w:t>
      </w:r>
    </w:p>
    <w:p w:rsidR="00DC1DC0" w:rsidRPr="000C518B" w:rsidRDefault="00DC1DC0" w:rsidP="00F20EE1">
      <w:pPr>
        <w:pStyle w:val="Zoznamsodrkami"/>
        <w:jc w:val="both"/>
      </w:pPr>
      <w:r w:rsidRPr="000C518B">
        <w:t>Pracovné porady a obhliadka trasy počas spracovania dokumentácie</w:t>
      </w:r>
    </w:p>
    <w:p w:rsidR="00D803ED" w:rsidRPr="000C518B" w:rsidRDefault="00D803ED" w:rsidP="00F20EE1">
      <w:pPr>
        <w:jc w:val="both"/>
        <w:rPr>
          <w:lang w:eastAsia="ar-SA"/>
        </w:rPr>
      </w:pPr>
      <w:r w:rsidRPr="000C518B">
        <w:rPr>
          <w:lang w:eastAsia="ar-SA"/>
        </w:rPr>
        <w:t>Dĺžky predmetných úsekov opravy vozovky sú stanovené správcom komunikácie</w:t>
      </w:r>
      <w:r w:rsidR="00F9718F" w:rsidRPr="000C518B">
        <w:rPr>
          <w:lang w:eastAsia="ar-SA"/>
        </w:rPr>
        <w:t xml:space="preserve">. V projekte je použité kumulatívne staničenie podľa databanky SSC a doplnené úsekovým </w:t>
      </w:r>
      <w:proofErr w:type="spellStart"/>
      <w:r w:rsidR="00F9718F" w:rsidRPr="000C518B">
        <w:rPr>
          <w:lang w:eastAsia="ar-SA"/>
        </w:rPr>
        <w:t>staničením</w:t>
      </w:r>
      <w:proofErr w:type="spellEnd"/>
      <w:r w:rsidR="00F9718F" w:rsidRPr="000C518B">
        <w:rPr>
          <w:lang w:eastAsia="ar-SA"/>
        </w:rPr>
        <w:t xml:space="preserve"> objektu. Šírky vozovky, spevnenej a nespevnenej krajnice, pozície zvislého značenia a umiestnenie zvodidiel boli prevzaté z databanky SSC a premerané</w:t>
      </w:r>
      <w:r w:rsidRPr="000C518B">
        <w:rPr>
          <w:lang w:eastAsia="ar-SA"/>
        </w:rPr>
        <w:t xml:space="preserve"> projektantom meracím kolieskom a pásmom. Na základe týchto údajov boli úseky cesty </w:t>
      </w:r>
      <w:proofErr w:type="spellStart"/>
      <w:r w:rsidRPr="000C518B">
        <w:rPr>
          <w:lang w:eastAsia="ar-SA"/>
        </w:rPr>
        <w:t>zastaničené</w:t>
      </w:r>
      <w:proofErr w:type="spellEnd"/>
      <w:r w:rsidRPr="000C518B">
        <w:rPr>
          <w:lang w:eastAsia="ar-SA"/>
        </w:rPr>
        <w:t xml:space="preserve"> do vektorovej katastrálnej mapy</w:t>
      </w:r>
      <w:r w:rsidR="00F9718F" w:rsidRPr="000C518B">
        <w:rPr>
          <w:lang w:eastAsia="ar-SA"/>
        </w:rPr>
        <w:t>.</w:t>
      </w:r>
      <w:r w:rsidRPr="000C518B">
        <w:rPr>
          <w:lang w:eastAsia="ar-SA"/>
        </w:rPr>
        <w:t xml:space="preserve"> Tieto údaje sú základným podkladom pre spracovanie projektovej dokumentácie.</w:t>
      </w:r>
    </w:p>
    <w:p w:rsidR="004D116E" w:rsidRPr="000C518B" w:rsidRDefault="004D116E" w:rsidP="00F20EE1">
      <w:pPr>
        <w:pStyle w:val="Nadpis2"/>
        <w:jc w:val="both"/>
        <w:rPr>
          <w:lang w:val="sk-SK"/>
        </w:rPr>
      </w:pPr>
      <w:bookmarkStart w:id="17" w:name="_Toc23856080"/>
      <w:r w:rsidRPr="000C518B">
        <w:rPr>
          <w:lang w:val="sk-SK"/>
        </w:rPr>
        <w:t>Členenie stavby</w:t>
      </w:r>
      <w:bookmarkEnd w:id="17"/>
    </w:p>
    <w:p w:rsidR="004D116E" w:rsidRPr="000C518B" w:rsidRDefault="004D116E" w:rsidP="00F20EE1">
      <w:pPr>
        <w:jc w:val="both"/>
      </w:pPr>
      <w:r w:rsidRPr="000C518B">
        <w:t xml:space="preserve">Členenie stavby na objekty je </w:t>
      </w:r>
      <w:r w:rsidR="000C518B" w:rsidRPr="000C518B">
        <w:t>nasledovne</w:t>
      </w:r>
      <w:r w:rsidRPr="000C518B">
        <w:t>:</w:t>
      </w:r>
    </w:p>
    <w:p w:rsidR="004D116E" w:rsidRPr="000C518B" w:rsidRDefault="004D116E" w:rsidP="00F20EE1">
      <w:pPr>
        <w:jc w:val="both"/>
        <w:rPr>
          <w:b/>
        </w:rPr>
      </w:pPr>
    </w:p>
    <w:p w:rsidR="004D116E" w:rsidRPr="000C518B" w:rsidRDefault="00F20EE1" w:rsidP="00F20EE1">
      <w:pPr>
        <w:jc w:val="both"/>
        <w:rPr>
          <w:b/>
        </w:rPr>
      </w:pPr>
      <w:r>
        <w:rPr>
          <w:b/>
        </w:rPr>
        <w:t xml:space="preserve">SO </w:t>
      </w:r>
      <w:r w:rsidR="004D116E" w:rsidRPr="000C518B">
        <w:rPr>
          <w:b/>
        </w:rPr>
        <w:t>101-02</w:t>
      </w:r>
      <w:r w:rsidR="004D116E" w:rsidRPr="000C518B">
        <w:rPr>
          <w:b/>
        </w:rPr>
        <w:tab/>
        <w:t>II/529 Sihla - Čierny Balog, km 17</w:t>
      </w:r>
      <w:r w:rsidR="00914EF4" w:rsidRPr="000C518B">
        <w:rPr>
          <w:b/>
        </w:rPr>
        <w:t>,</w:t>
      </w:r>
      <w:r w:rsidR="004D116E" w:rsidRPr="000C518B">
        <w:rPr>
          <w:b/>
        </w:rPr>
        <w:t>727 - km 28,951</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101-03</w:t>
      </w:r>
      <w:r w:rsidR="004D116E" w:rsidRPr="000C518B">
        <w:rPr>
          <w:b/>
        </w:rPr>
        <w:tab/>
        <w:t>II/529 Intravilán Čierny Balog, km 28</w:t>
      </w:r>
      <w:r w:rsidR="00914EF4" w:rsidRPr="000C518B">
        <w:rPr>
          <w:b/>
        </w:rPr>
        <w:t>,</w:t>
      </w:r>
      <w:r w:rsidR="004D116E" w:rsidRPr="000C518B">
        <w:rPr>
          <w:b/>
        </w:rPr>
        <w:t>951- km 31</w:t>
      </w:r>
      <w:r w:rsidR="00914EF4" w:rsidRPr="000C518B">
        <w:rPr>
          <w:b/>
        </w:rPr>
        <w:t>,</w:t>
      </w:r>
      <w:r w:rsidR="004D116E" w:rsidRPr="000C518B">
        <w:rPr>
          <w:b/>
        </w:rPr>
        <w:t>508</w:t>
      </w:r>
      <w:r w:rsidR="004D116E" w:rsidRPr="000C518B">
        <w:rPr>
          <w:b/>
        </w:rPr>
        <w:tab/>
      </w:r>
      <w:r w:rsidR="004D116E" w:rsidRPr="000C518B">
        <w:rPr>
          <w:b/>
        </w:rPr>
        <w:tab/>
      </w:r>
    </w:p>
    <w:p w:rsidR="004D116E" w:rsidRPr="000C518B" w:rsidRDefault="00F20EE1" w:rsidP="00F20EE1">
      <w:pPr>
        <w:jc w:val="both"/>
        <w:rPr>
          <w:b/>
        </w:rPr>
      </w:pPr>
      <w:r>
        <w:rPr>
          <w:b/>
        </w:rPr>
        <w:lastRenderedPageBreak/>
        <w:t xml:space="preserve">SO </w:t>
      </w:r>
      <w:r w:rsidR="004D116E" w:rsidRPr="000C518B">
        <w:rPr>
          <w:b/>
        </w:rPr>
        <w:t>101-04</w:t>
      </w:r>
      <w:r w:rsidR="004D116E" w:rsidRPr="000C518B">
        <w:rPr>
          <w:b/>
        </w:rPr>
        <w:tab/>
        <w:t xml:space="preserve">II/529 Čierny Balog - Brezno, km </w:t>
      </w:r>
      <w:r w:rsidR="00D10CF0">
        <w:rPr>
          <w:b/>
        </w:rPr>
        <w:t>32,380</w:t>
      </w:r>
      <w:r w:rsidR="00EC446F">
        <w:rPr>
          <w:b/>
        </w:rPr>
        <w:t xml:space="preserve"> – km </w:t>
      </w:r>
      <w:r w:rsidR="00D10CF0">
        <w:rPr>
          <w:b/>
        </w:rPr>
        <w:t>34,800</w:t>
      </w:r>
      <w:r w:rsidR="004D116E" w:rsidRPr="000C518B">
        <w:rPr>
          <w:b/>
        </w:rPr>
        <w:tab/>
      </w:r>
      <w:r w:rsidR="004D116E" w:rsidRPr="000C518B">
        <w:rPr>
          <w:b/>
        </w:rPr>
        <w:tab/>
      </w:r>
    </w:p>
    <w:p w:rsidR="004D116E" w:rsidRPr="000C518B" w:rsidRDefault="004D116E" w:rsidP="00F20EE1">
      <w:pPr>
        <w:jc w:val="both"/>
        <w:rPr>
          <w:b/>
        </w:rPr>
      </w:pPr>
    </w:p>
    <w:p w:rsidR="004D116E" w:rsidRPr="000C518B" w:rsidRDefault="00F20EE1" w:rsidP="00F20EE1">
      <w:pPr>
        <w:jc w:val="both"/>
        <w:rPr>
          <w:b/>
        </w:rPr>
      </w:pPr>
      <w:r>
        <w:rPr>
          <w:b/>
        </w:rPr>
        <w:t xml:space="preserve">SO </w:t>
      </w:r>
      <w:r w:rsidR="004D116E" w:rsidRPr="000C518B">
        <w:rPr>
          <w:b/>
        </w:rPr>
        <w:t>201-00</w:t>
      </w:r>
      <w:r>
        <w:rPr>
          <w:b/>
        </w:rPr>
        <w:t>:</w:t>
      </w:r>
      <w:r w:rsidR="004D116E" w:rsidRPr="000C518B">
        <w:rPr>
          <w:b/>
        </w:rPr>
        <w:tab/>
        <w:t>Most ev.č. 529-008  v km 27,973</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202-0</w:t>
      </w:r>
      <w:r w:rsidR="00FA01FC" w:rsidRPr="000C518B">
        <w:rPr>
          <w:b/>
        </w:rPr>
        <w:t>0</w:t>
      </w:r>
      <w:r>
        <w:rPr>
          <w:b/>
        </w:rPr>
        <w:t>:</w:t>
      </w:r>
      <w:r w:rsidR="00FA01FC" w:rsidRPr="000C518B">
        <w:rPr>
          <w:b/>
        </w:rPr>
        <w:tab/>
        <w:t>Most ev.č. 529-009 v km 28,</w:t>
      </w:r>
      <w:r w:rsidR="00D10CF0">
        <w:rPr>
          <w:b/>
        </w:rPr>
        <w:t>880</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203-00</w:t>
      </w:r>
      <w:r>
        <w:rPr>
          <w:b/>
        </w:rPr>
        <w:t>:</w:t>
      </w:r>
      <w:r w:rsidR="004D116E" w:rsidRPr="000C518B">
        <w:rPr>
          <w:b/>
        </w:rPr>
        <w:tab/>
        <w:t>Most ev.č. 529-010 v km 31,447</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204-00</w:t>
      </w:r>
      <w:r>
        <w:rPr>
          <w:b/>
        </w:rPr>
        <w:t>:</w:t>
      </w:r>
      <w:r w:rsidR="004D116E" w:rsidRPr="000C518B">
        <w:rPr>
          <w:b/>
        </w:rPr>
        <w:tab/>
        <w:t>Most ev.č. 529-011 v km 31,500</w:t>
      </w:r>
      <w:r w:rsidR="004D116E" w:rsidRPr="000C518B">
        <w:rPr>
          <w:b/>
        </w:rPr>
        <w:tab/>
      </w:r>
      <w:r w:rsidR="004D116E" w:rsidRPr="000C518B">
        <w:rPr>
          <w:b/>
        </w:rPr>
        <w:tab/>
      </w:r>
    </w:p>
    <w:p w:rsidR="004D116E" w:rsidRPr="000C518B" w:rsidRDefault="00F20EE1" w:rsidP="00F20EE1">
      <w:pPr>
        <w:jc w:val="both"/>
        <w:rPr>
          <w:b/>
        </w:rPr>
      </w:pPr>
      <w:r>
        <w:rPr>
          <w:b/>
        </w:rPr>
        <w:t xml:space="preserve">SO </w:t>
      </w:r>
      <w:r w:rsidR="004D116E" w:rsidRPr="000C518B">
        <w:rPr>
          <w:b/>
        </w:rPr>
        <w:t>205-00</w:t>
      </w:r>
      <w:r>
        <w:rPr>
          <w:b/>
        </w:rPr>
        <w:t>:</w:t>
      </w:r>
      <w:r w:rsidR="004D116E" w:rsidRPr="000C518B">
        <w:rPr>
          <w:b/>
        </w:rPr>
        <w:tab/>
        <w:t>Most ev.č. 529-013 v km 34,074</w:t>
      </w:r>
      <w:r w:rsidR="004D116E" w:rsidRPr="000C518B">
        <w:rPr>
          <w:b/>
        </w:rPr>
        <w:tab/>
      </w:r>
      <w:r w:rsidR="004D116E" w:rsidRPr="000C518B">
        <w:rPr>
          <w:b/>
        </w:rPr>
        <w:tab/>
      </w:r>
    </w:p>
    <w:p w:rsidR="00EC446F" w:rsidRDefault="00F20EE1" w:rsidP="00F20EE1">
      <w:pPr>
        <w:jc w:val="both"/>
        <w:rPr>
          <w:b/>
        </w:rPr>
      </w:pPr>
      <w:r>
        <w:rPr>
          <w:b/>
        </w:rPr>
        <w:t xml:space="preserve">SO </w:t>
      </w:r>
      <w:r w:rsidR="004D116E" w:rsidRPr="000C518B">
        <w:rPr>
          <w:b/>
        </w:rPr>
        <w:t>206-0</w:t>
      </w:r>
      <w:r w:rsidR="00FA01FC" w:rsidRPr="000C518B">
        <w:rPr>
          <w:b/>
        </w:rPr>
        <w:t>0</w:t>
      </w:r>
      <w:r>
        <w:rPr>
          <w:b/>
        </w:rPr>
        <w:t>:</w:t>
      </w:r>
      <w:r w:rsidR="00FA01FC" w:rsidRPr="000C518B">
        <w:rPr>
          <w:b/>
        </w:rPr>
        <w:tab/>
        <w:t>Most ev.č. 529-014 v km 36,921</w:t>
      </w:r>
    </w:p>
    <w:p w:rsidR="004D116E" w:rsidRPr="000C518B" w:rsidRDefault="00EC446F" w:rsidP="00F20EE1">
      <w:pPr>
        <w:jc w:val="both"/>
        <w:rPr>
          <w:b/>
        </w:rPr>
      </w:pPr>
      <w:r>
        <w:rPr>
          <w:b/>
        </w:rPr>
        <w:t>SO 207</w:t>
      </w:r>
      <w:r w:rsidRPr="000C518B">
        <w:rPr>
          <w:b/>
        </w:rPr>
        <w:t>-00</w:t>
      </w:r>
      <w:r>
        <w:rPr>
          <w:b/>
        </w:rPr>
        <w:t>:</w:t>
      </w:r>
      <w:r w:rsidRPr="000C518B">
        <w:rPr>
          <w:b/>
        </w:rPr>
        <w:tab/>
        <w:t xml:space="preserve">Most </w:t>
      </w:r>
      <w:proofErr w:type="spellStart"/>
      <w:r w:rsidRPr="000C518B">
        <w:rPr>
          <w:b/>
        </w:rPr>
        <w:t>ev.č</w:t>
      </w:r>
      <w:proofErr w:type="spellEnd"/>
      <w:r w:rsidRPr="000C518B">
        <w:rPr>
          <w:b/>
        </w:rPr>
        <w:t>. 529-01</w:t>
      </w:r>
      <w:r>
        <w:rPr>
          <w:b/>
        </w:rPr>
        <w:t>5</w:t>
      </w:r>
      <w:r w:rsidRPr="000C518B">
        <w:rPr>
          <w:b/>
        </w:rPr>
        <w:t xml:space="preserve"> v km 3</w:t>
      </w:r>
      <w:r>
        <w:rPr>
          <w:b/>
        </w:rPr>
        <w:t>7</w:t>
      </w:r>
      <w:r w:rsidRPr="000C518B">
        <w:rPr>
          <w:b/>
        </w:rPr>
        <w:t>,</w:t>
      </w:r>
      <w:r>
        <w:rPr>
          <w:b/>
        </w:rPr>
        <w:t>606</w:t>
      </w:r>
      <w:r w:rsidR="004D116E" w:rsidRPr="000C518B">
        <w:rPr>
          <w:b/>
        </w:rPr>
        <w:tab/>
      </w:r>
    </w:p>
    <w:p w:rsidR="004D116E" w:rsidRPr="000C518B" w:rsidRDefault="004D116E" w:rsidP="00F20EE1">
      <w:pPr>
        <w:jc w:val="both"/>
        <w:rPr>
          <w:b/>
        </w:rPr>
      </w:pPr>
    </w:p>
    <w:p w:rsidR="004D116E" w:rsidRPr="000C518B" w:rsidRDefault="004D116E" w:rsidP="00F20EE1">
      <w:pPr>
        <w:pStyle w:val="Nadpis2"/>
        <w:jc w:val="both"/>
        <w:rPr>
          <w:lang w:val="sk-SK"/>
        </w:rPr>
      </w:pPr>
      <w:bookmarkStart w:id="18" w:name="_Toc23856081"/>
      <w:r w:rsidRPr="000C518B">
        <w:rPr>
          <w:lang w:val="sk-SK"/>
        </w:rPr>
        <w:t>Vecné a časové väzby stavby na okolitú a plánovanú výstavbu a súvisiace investície</w:t>
      </w:r>
      <w:bookmarkEnd w:id="18"/>
    </w:p>
    <w:p w:rsidR="006C7D6B" w:rsidRPr="000C518B" w:rsidRDefault="006C7D6B" w:rsidP="00F20EE1">
      <w:pPr>
        <w:jc w:val="both"/>
      </w:pPr>
      <w:r w:rsidRPr="000C518B">
        <w:t xml:space="preserve">Pred rekonštrukciou mostných objektov bude potrebné pripraviť predmetné územia </w:t>
      </w:r>
      <w:proofErr w:type="spellStart"/>
      <w:r w:rsidRPr="000C518B">
        <w:t>t.j</w:t>
      </w:r>
      <w:proofErr w:type="spellEnd"/>
      <w:r w:rsidRPr="000C518B">
        <w:t>. vykonať projektom požadované preložky a prieskumy, zabezpečiť dopravné obmedzenie prenosným dopravným značením pre jednotlivé fázy výstavby a pod.)</w:t>
      </w:r>
    </w:p>
    <w:p w:rsidR="004D116E" w:rsidRPr="000C518B" w:rsidRDefault="004D116E" w:rsidP="00F20EE1">
      <w:pPr>
        <w:pStyle w:val="Nadpis2"/>
        <w:jc w:val="both"/>
        <w:rPr>
          <w:lang w:val="sk-SK"/>
        </w:rPr>
      </w:pPr>
      <w:bookmarkStart w:id="19" w:name="_Toc23856082"/>
      <w:r w:rsidRPr="000C518B">
        <w:rPr>
          <w:lang w:val="sk-SK"/>
        </w:rPr>
        <w:t>Prehľad objektov podľa správcov a užívateľov</w:t>
      </w:r>
      <w:bookmarkEnd w:id="19"/>
    </w:p>
    <w:p w:rsidR="006531EC" w:rsidRPr="000C518B" w:rsidRDefault="008A0370" w:rsidP="00F20EE1">
      <w:pPr>
        <w:jc w:val="both"/>
      </w:pPr>
      <w:r w:rsidRPr="000C518B">
        <w:t>Vlastníkom pozemných komunikácií a mostných objektov je VÚC Banská Bystrica. Správcom pozem</w:t>
      </w:r>
      <w:r w:rsidR="004E30B3">
        <w:t xml:space="preserve">nej komunikácie – cesty II/529 </w:t>
      </w:r>
      <w:r w:rsidRPr="000C518B">
        <w:t xml:space="preserve">a mostných objektov je BBRSC  Banská Bystrica. </w:t>
      </w:r>
    </w:p>
    <w:p w:rsidR="008A0370" w:rsidRPr="000C518B" w:rsidRDefault="006531EC" w:rsidP="00F20EE1">
      <w:pPr>
        <w:jc w:val="both"/>
      </w:pPr>
      <w:r w:rsidRPr="000C518B">
        <w:t>V</w:t>
      </w:r>
      <w:r w:rsidR="008A0370" w:rsidRPr="000C518B">
        <w:t xml:space="preserve">zdušné elektrické vedenie VN do </w:t>
      </w:r>
      <w:proofErr w:type="spellStart"/>
      <w:r w:rsidR="008A0370" w:rsidRPr="000C518B">
        <w:t>kábelovej</w:t>
      </w:r>
      <w:proofErr w:type="spellEnd"/>
      <w:r w:rsidR="008A0370" w:rsidRPr="000C518B">
        <w:t xml:space="preserve"> trasy je v správe SSE </w:t>
      </w:r>
      <w:proofErr w:type="spellStart"/>
      <w:r w:rsidR="008A0370" w:rsidRPr="000C518B">
        <w:t>a.s</w:t>
      </w:r>
      <w:proofErr w:type="spellEnd"/>
      <w:r w:rsidR="008A0370" w:rsidRPr="000C518B">
        <w:t xml:space="preserve">. Žilina. </w:t>
      </w:r>
    </w:p>
    <w:p w:rsidR="004D116E" w:rsidRPr="000C518B" w:rsidRDefault="008A0370" w:rsidP="00F20EE1">
      <w:pPr>
        <w:jc w:val="both"/>
      </w:pPr>
      <w:r w:rsidRPr="000C518B">
        <w:t xml:space="preserve">Správcom </w:t>
      </w:r>
      <w:proofErr w:type="spellStart"/>
      <w:r w:rsidRPr="000C518B">
        <w:t>Vydrovského</w:t>
      </w:r>
      <w:proofErr w:type="spellEnd"/>
      <w:r w:rsidRPr="000C518B">
        <w:t xml:space="preserve"> potoka a potoka Rimavica je Povodie Hrona Banská Bystrica.</w:t>
      </w:r>
    </w:p>
    <w:p w:rsidR="004D116E" w:rsidRPr="000C518B" w:rsidRDefault="004D116E" w:rsidP="00F20EE1">
      <w:pPr>
        <w:pStyle w:val="Nadpis1"/>
        <w:jc w:val="both"/>
        <w:rPr>
          <w:lang w:val="sk-SK"/>
        </w:rPr>
      </w:pPr>
      <w:bookmarkStart w:id="20" w:name="_Toc23856083"/>
      <w:r w:rsidRPr="000C518B">
        <w:rPr>
          <w:lang w:val="sk-SK"/>
        </w:rPr>
        <w:lastRenderedPageBreak/>
        <w:t>Technická časť</w:t>
      </w:r>
      <w:bookmarkEnd w:id="20"/>
    </w:p>
    <w:p w:rsidR="00807BC9" w:rsidRPr="000C518B" w:rsidRDefault="00807BC9" w:rsidP="00F20EE1">
      <w:pPr>
        <w:pStyle w:val="Nadpis2"/>
        <w:jc w:val="both"/>
        <w:rPr>
          <w:lang w:val="sk-SK"/>
        </w:rPr>
      </w:pPr>
      <w:bookmarkStart w:id="21" w:name="_Toc23856084"/>
      <w:r w:rsidRPr="000C518B">
        <w:rPr>
          <w:lang w:val="sk-SK"/>
        </w:rPr>
        <w:t>Charakteristika územia stavby</w:t>
      </w:r>
      <w:bookmarkEnd w:id="21"/>
    </w:p>
    <w:p w:rsidR="00D2217C" w:rsidRPr="000C518B" w:rsidRDefault="00D2217C" w:rsidP="00F20EE1">
      <w:pPr>
        <w:pStyle w:val="Nadpis3"/>
        <w:jc w:val="both"/>
        <w:rPr>
          <w:lang w:val="sk-SK"/>
        </w:rPr>
      </w:pPr>
      <w:bookmarkStart w:id="22" w:name="_Toc23856085"/>
      <w:r w:rsidRPr="000C518B">
        <w:rPr>
          <w:lang w:val="sk-SK"/>
        </w:rPr>
        <w:t>Zdôvodnenie umiestnenia stavby</w:t>
      </w:r>
      <w:bookmarkEnd w:id="22"/>
    </w:p>
    <w:p w:rsidR="00807BC9" w:rsidRPr="000C518B" w:rsidRDefault="00807BC9" w:rsidP="00F20EE1">
      <w:pPr>
        <w:jc w:val="both"/>
      </w:pPr>
      <w:r w:rsidRPr="000C518B">
        <w:rPr>
          <w:b/>
        </w:rPr>
        <w:t>Cesta II/529</w:t>
      </w:r>
      <w:r w:rsidRPr="000C518B">
        <w:t xml:space="preserve">  v kategórii C 7,50/60 sa nachádza na cestnom ťahu Hriňová – Lom nad Rimavicou – Brezno. Mostný objekt ev. č. 529-009 </w:t>
      </w:r>
      <w:proofErr w:type="spellStart"/>
      <w:r w:rsidRPr="000C518B">
        <w:t>prekleňuje</w:t>
      </w:r>
      <w:proofErr w:type="spellEnd"/>
      <w:r w:rsidRPr="000C518B">
        <w:t xml:space="preserve"> vodný tok </w:t>
      </w:r>
      <w:proofErr w:type="spellStart"/>
      <w:r w:rsidRPr="000C518B">
        <w:t>Vydrová</w:t>
      </w:r>
      <w:proofErr w:type="spellEnd"/>
      <w:r w:rsidRPr="000C518B">
        <w:t xml:space="preserve"> a úzkokoľajnú Horehronskú </w:t>
      </w:r>
      <w:proofErr w:type="spellStart"/>
      <w:r w:rsidRPr="000C518B">
        <w:t>Čiernobalockú</w:t>
      </w:r>
      <w:proofErr w:type="spellEnd"/>
      <w:r w:rsidRPr="000C518B">
        <w:t xml:space="preserve"> úzkorozchodnú železničku. Úsek cesty, v ktorom sa nachádza most je v priamom úseku o dĺžke 42,83 m. Podľa mostného listu a diagnostiky je jeho súčasný stav hodnotený ako stupeň VI. - veľmi zlý. </w:t>
      </w:r>
    </w:p>
    <w:p w:rsidR="00807BC9" w:rsidRPr="000C518B" w:rsidRDefault="00807BC9" w:rsidP="00F20EE1">
      <w:pPr>
        <w:jc w:val="both"/>
      </w:pPr>
      <w:r w:rsidRPr="000C518B">
        <w:t xml:space="preserve">Pôvodný mostný objekt je železobetónový monolitický jednopoľový trámový šikmý most. Vrstvy živičnej vozovky nad nosnou konštrukciou dosahujú podľa diagnostiky až 355 mm. Popri hlavných trámoch sú po stranách vozovky vedené 500 mm široké chodníky s kamennými obrubníkmi. Šesť skorodovaných </w:t>
      </w:r>
      <w:proofErr w:type="spellStart"/>
      <w:r w:rsidRPr="000C518B">
        <w:t>odvodňovačov</w:t>
      </w:r>
      <w:proofErr w:type="spellEnd"/>
      <w:r w:rsidRPr="000C518B">
        <w:t xml:space="preserve"> je v havarijnom stave a značne prispieva k degradácii betónu </w:t>
      </w:r>
      <w:proofErr w:type="spellStart"/>
      <w:r w:rsidRPr="000C518B">
        <w:t>mostovky</w:t>
      </w:r>
      <w:proofErr w:type="spellEnd"/>
      <w:r w:rsidRPr="000C518B">
        <w:t>.</w:t>
      </w:r>
    </w:p>
    <w:p w:rsidR="00807BC9" w:rsidRPr="000C518B" w:rsidRDefault="00807BC9" w:rsidP="00F20EE1">
      <w:pPr>
        <w:jc w:val="both"/>
      </w:pPr>
      <w:r w:rsidRPr="000C518B">
        <w:t xml:space="preserve">Most bol cez vojnu značne poškodený, hlavne </w:t>
      </w:r>
      <w:proofErr w:type="spellStart"/>
      <w:r w:rsidRPr="000C518B">
        <w:t>zábradlový</w:t>
      </w:r>
      <w:proofErr w:type="spellEnd"/>
      <w:r w:rsidRPr="000C518B">
        <w:t xml:space="preserve"> trám od strany Čierneho Balogu, rozsah poškodenia hlavnej výstuže, spôsob a rozsah opravy nie sú nikde zdokumentované.</w:t>
      </w:r>
    </w:p>
    <w:p w:rsidR="00807BC9" w:rsidRPr="000C518B" w:rsidRDefault="00807BC9" w:rsidP="00F20EE1">
      <w:pPr>
        <w:jc w:val="both"/>
      </w:pPr>
      <w:r w:rsidRPr="000C518B">
        <w:t xml:space="preserve">Rozsah porúch je podrobne zdokumentovaný v diagnostike, tu uvedieme len poruchy spodnej stavby, keďže táto bude </w:t>
      </w:r>
      <w:proofErr w:type="spellStart"/>
      <w:r w:rsidRPr="000C518B">
        <w:t>sanovaná</w:t>
      </w:r>
      <w:proofErr w:type="spellEnd"/>
      <w:r w:rsidRPr="000C518B">
        <w:t xml:space="preserve"> a nie vymieňaná :</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 xml:space="preserve">erózia spodnej časti opory č.2 účinkom </w:t>
      </w:r>
      <w:proofErr w:type="spellStart"/>
      <w:r w:rsidRPr="000C518B">
        <w:rPr>
          <w:rFonts w:asciiTheme="minorHAnsi" w:hAnsiTheme="minorHAnsi"/>
        </w:rPr>
        <w:t>prúdiacej</w:t>
      </w:r>
      <w:proofErr w:type="spellEnd"/>
      <w:r w:rsidRPr="000C518B">
        <w:rPr>
          <w:rFonts w:asciiTheme="minorHAnsi" w:hAnsiTheme="minorHAnsi"/>
        </w:rPr>
        <w:t xml:space="preserve"> vody</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výkvety, vlhké škvrny a záclony</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rozpad povrchového betónu</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biologická korózia</w:t>
      </w:r>
    </w:p>
    <w:p w:rsidR="00807BC9" w:rsidRPr="000C518B" w:rsidRDefault="00807BC9"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vodorovné a zvislé trhliny pod ložiskami</w:t>
      </w:r>
    </w:p>
    <w:p w:rsidR="00807BC9" w:rsidRPr="000C518B" w:rsidRDefault="00807BC9" w:rsidP="00F20EE1">
      <w:pPr>
        <w:jc w:val="both"/>
      </w:pPr>
      <w:r w:rsidRPr="000C518B">
        <w:t xml:space="preserve">Za mostom  v časti pravého jazdného pruhu v dĺžke cca 36 m komunikácia vykazuje poruchu krytu vozovky pozdĺžnou trhlinou cca 1,10 m od pravého okraja jazdného pruhu a drobné pozdĺžne trhliny vo vzdialenosti cca 2,50 m. Trhlina ohraničuje obrys sadania násypu priemernej výšky cca 5,0 m. Na základe tejto skutočnosti je potrebné násypový svah cesty stabilizovať. Stabilizácia zosuvu násypového telesa cesty II/529 sa vykoná v km 0,121 74 až km 0,153 80 stavebného staničenia cesty. So stabilizáciou svahu súvisí aj výmena konštrukcie vozovky kompletnej skladby vrstiev v priľahlom úseku pravého jazdného pruhu, na šírku cca 3,0 m. Na stabilizovanie násypového telesa cesty je navrhnutý oporný múr v päte násypu z </w:t>
      </w:r>
      <w:proofErr w:type="spellStart"/>
      <w:r w:rsidRPr="000C518B">
        <w:t>drôtokamenných</w:t>
      </w:r>
      <w:proofErr w:type="spellEnd"/>
      <w:r w:rsidRPr="000C518B">
        <w:t xml:space="preserve"> košov. Celková dĺžka múra v lícnej hrane základu je 30,0 m. Výška múra je 3,0 m. Pre umožnenie realizácie oporného múra bude vybudovaná k päte násypu cesty dočasná panelová cesta, šírky 3,0 m, v dĺžke 103,25 m.</w:t>
      </w:r>
    </w:p>
    <w:p w:rsidR="00807BC9" w:rsidRPr="000C518B" w:rsidRDefault="00807BC9" w:rsidP="00F20EE1">
      <w:pPr>
        <w:jc w:val="both"/>
      </w:pPr>
      <w:r w:rsidRPr="000C518B">
        <w:t xml:space="preserve">Terén v okolí rekonštruovaných úsekov cesty II/529 od hranice okresov DT/BR-km 13,768 až po most </w:t>
      </w:r>
      <w:proofErr w:type="spellStart"/>
      <w:r w:rsidRPr="000C518B">
        <w:t>Vydrovo</w:t>
      </w:r>
      <w:proofErr w:type="spellEnd"/>
      <w:r w:rsidRPr="000C518B">
        <w:t xml:space="preserve">-km 28,917 je prevažne horský. Rekonštrukcia cesty II/529 vo vybratých úsekoch vyplynula zo </w:t>
      </w:r>
      <w:proofErr w:type="spellStart"/>
      <w:r w:rsidRPr="000C518B">
        <w:t>stavebno</w:t>
      </w:r>
      <w:proofErr w:type="spellEnd"/>
      <w:r w:rsidRPr="000C518B">
        <w:t xml:space="preserve"> technického stavu telesa cesty, ktoré vykazuje poruchy vozovky s nárokmi na jej zosilnenie. </w:t>
      </w:r>
    </w:p>
    <w:p w:rsidR="00807BC9" w:rsidRPr="000C518B" w:rsidRDefault="00807BC9" w:rsidP="00F20EE1">
      <w:pPr>
        <w:jc w:val="both"/>
      </w:pPr>
      <w:r w:rsidRPr="000C518B">
        <w:t xml:space="preserve">V úseku od km 13,768 po km 17,836 cesta stúpa, s výnimkou krátkeho úseku pred križovatkou Sihla, kde klesá, po km cca 21,020 cesta je v stúpaní, až po most </w:t>
      </w:r>
      <w:proofErr w:type="spellStart"/>
      <w:r w:rsidRPr="000C518B">
        <w:t>Vydrovo</w:t>
      </w:r>
      <w:proofErr w:type="spellEnd"/>
      <w:r w:rsidRPr="000C518B">
        <w:t xml:space="preserve"> klesá. Cesta v  úseku od mosta </w:t>
      </w:r>
      <w:proofErr w:type="spellStart"/>
      <w:r w:rsidRPr="000C518B">
        <w:t>Vydrovo</w:t>
      </w:r>
      <w:proofErr w:type="spellEnd"/>
      <w:r w:rsidRPr="000C518B">
        <w:t xml:space="preserve"> cez obec Čierny Balog klesá v celej dĺžke po km 31,600. V km 28,995 </w:t>
      </w:r>
      <w:proofErr w:type="spellStart"/>
      <w:r w:rsidRPr="000C518B">
        <w:t>pasportného</w:t>
      </w:r>
      <w:proofErr w:type="spellEnd"/>
      <w:r w:rsidRPr="000C518B">
        <w:t xml:space="preserve"> </w:t>
      </w:r>
      <w:proofErr w:type="spellStart"/>
      <w:r w:rsidRPr="000C518B">
        <w:t>staničenia</w:t>
      </w:r>
      <w:proofErr w:type="spellEnd"/>
      <w:r w:rsidRPr="000C518B">
        <w:t xml:space="preserve"> cesty sa nachádza mostný objekt evidenčné číslo 529-009. Jeho prestavbu rieši stavebný objekt SO 202-00.</w:t>
      </w:r>
    </w:p>
    <w:p w:rsidR="00807BC9" w:rsidRPr="000C518B" w:rsidRDefault="00807BC9" w:rsidP="00F20EE1">
      <w:pPr>
        <w:jc w:val="both"/>
      </w:pPr>
      <w:r w:rsidRPr="000C518B">
        <w:t xml:space="preserve">Následne vedie cesta II/529 na úpätí existujúceho kopca aby za železničnou stanicou Krám začala pozvoľna stúpať smerom k mestu Brezno – časť </w:t>
      </w:r>
      <w:proofErr w:type="spellStart"/>
      <w:r w:rsidRPr="000C518B">
        <w:t>Vrchdolinka</w:t>
      </w:r>
      <w:proofErr w:type="spellEnd"/>
      <w:r w:rsidRPr="000C518B">
        <w:t xml:space="preserve">. V najvyššej časti komunikácie sú umiestnené autobusové zastávka a t tomto mieste začína komunikácia klesať až po rieku Hron v meste Brezno. </w:t>
      </w:r>
    </w:p>
    <w:p w:rsidR="00807BC9" w:rsidRPr="000C518B" w:rsidRDefault="00807BC9" w:rsidP="00F20EE1">
      <w:pPr>
        <w:jc w:val="both"/>
      </w:pPr>
    </w:p>
    <w:p w:rsidR="00807BC9" w:rsidRPr="000C518B" w:rsidRDefault="00807BC9" w:rsidP="00F20EE1">
      <w:pPr>
        <w:jc w:val="both"/>
        <w:rPr>
          <w:u w:val="single"/>
        </w:rPr>
      </w:pPr>
      <w:r w:rsidRPr="000C518B">
        <w:rPr>
          <w:u w:val="single"/>
        </w:rPr>
        <w:lastRenderedPageBreak/>
        <w:t>Z hľadiska stavebno-technického stavu jestvujúca cesta II/529 má šírkové usporiadanie diferencované podľa jednotlivých úsekov, návrhová rýchlosť podstatne klesá v stiesnených priestorových pomeroch horského územia. V extraviláne odpovedajúce kategórií C 7,5/60, v intraviláne MZ 8,0/40. Smerové a výškové vedenie (s pozdĺžnymi sklonmi nad 7%) nezodpovedá bezpečnostným požiadavkám pre uvedený cestný ťah. Z uvedeného dôvodu je nutné uskutočniť rekonštrukčné práce pre zabezpečenie minimálnych požiadaviek z hľadiska plynulosti a bezpečnosti dopravy.</w:t>
      </w:r>
    </w:p>
    <w:p w:rsidR="00807BC9" w:rsidRPr="000C518B" w:rsidRDefault="00807BC9" w:rsidP="00F20EE1">
      <w:pPr>
        <w:jc w:val="both"/>
      </w:pPr>
    </w:p>
    <w:p w:rsidR="00D2217C" w:rsidRDefault="00D2217C" w:rsidP="00F20EE1">
      <w:pPr>
        <w:tabs>
          <w:tab w:val="left" w:pos="1046"/>
          <w:tab w:val="left" w:pos="2075"/>
          <w:tab w:val="left" w:pos="3447"/>
          <w:tab w:val="left" w:pos="3790"/>
          <w:tab w:val="left" w:pos="13737"/>
          <w:tab w:val="left" w:pos="16138"/>
        </w:tabs>
        <w:spacing w:line="200" w:lineRule="atLeast"/>
        <w:jc w:val="both"/>
        <w:rPr>
          <w:b/>
        </w:rPr>
      </w:pPr>
      <w:r w:rsidRPr="000C518B">
        <w:rPr>
          <w:b/>
        </w:rPr>
        <w:t>Pred zahájením výkopových prác je potrebné podzemné inžinierske siete overiť a vytýčiť ich správcami a zaistiť, aby nedošlo k ich poškodeniu, pričom prekládky realizovať v zmysle STN 34 1050, STN 73 60005, STN 334050. Pri nebezpečných súbehoch a križovaniach inžinierskych sietí výkopy realizovať ručne.</w:t>
      </w:r>
    </w:p>
    <w:p w:rsidR="00200216" w:rsidRPr="000C518B" w:rsidRDefault="00200216" w:rsidP="00200216">
      <w:pPr>
        <w:pStyle w:val="Zoznamsodrkami"/>
        <w:numPr>
          <w:ilvl w:val="0"/>
          <w:numId w:val="0"/>
        </w:numPr>
        <w:rPr>
          <w:b/>
        </w:rPr>
      </w:pPr>
      <w:r w:rsidRPr="00B3709D">
        <w:rPr>
          <w:b/>
        </w:rPr>
        <w:t>Zhotoviteľ je povinný vypracovať dokumentáciu DVP/VTD (prípadne technologický postup prác) na ochranu inžinierskej siete a je povinný predložiť túto dokumentáciu na schválenie projektantovi a správcovi siete.</w:t>
      </w:r>
      <w:r w:rsidRPr="00B3709D">
        <w:rPr>
          <w:b/>
          <w:lang w:eastAsia="ar-SA"/>
        </w:rPr>
        <w:t xml:space="preserve"> </w:t>
      </w:r>
    </w:p>
    <w:p w:rsidR="00D2217C" w:rsidRPr="000C518B" w:rsidRDefault="00D2217C" w:rsidP="00F20EE1">
      <w:pPr>
        <w:tabs>
          <w:tab w:val="left" w:pos="1046"/>
          <w:tab w:val="left" w:pos="2075"/>
          <w:tab w:val="left" w:pos="3447"/>
          <w:tab w:val="left" w:pos="3790"/>
          <w:tab w:val="left" w:pos="13737"/>
          <w:tab w:val="left" w:pos="16138"/>
        </w:tabs>
        <w:spacing w:line="200" w:lineRule="atLeast"/>
        <w:jc w:val="both"/>
      </w:pPr>
      <w:r w:rsidRPr="000C518B">
        <w:t xml:space="preserve">Projekt predpokladá, že </w:t>
      </w:r>
      <w:r w:rsidRPr="000C518B">
        <w:rPr>
          <w:u w:val="single"/>
        </w:rPr>
        <w:t>chránené objekty</w:t>
      </w:r>
      <w:r w:rsidRPr="000C518B">
        <w:t>, chránené prírodné útvary a kultúrne pamiatky sa v priestore stavby nenachádzajú, resp. projekt rieši len povrchové úpravy komunikácií, preto nie je predpoklad archeologického nálezu. Aj napriek tomu projekt uvažuje v rozpočtovej časti s finančnými prostriedkami na archeologický výskum a dozor.</w:t>
      </w:r>
    </w:p>
    <w:p w:rsidR="00D2217C" w:rsidRPr="000C518B" w:rsidRDefault="00D2217C" w:rsidP="00F20EE1">
      <w:pPr>
        <w:tabs>
          <w:tab w:val="left" w:pos="1046"/>
          <w:tab w:val="left" w:pos="2075"/>
          <w:tab w:val="left" w:pos="3447"/>
          <w:tab w:val="left" w:pos="3790"/>
          <w:tab w:val="left" w:pos="13737"/>
          <w:tab w:val="left" w:pos="16138"/>
        </w:tabs>
        <w:spacing w:line="200" w:lineRule="atLeast"/>
        <w:jc w:val="both"/>
      </w:pPr>
      <w:r w:rsidRPr="000C518B">
        <w:t>Prístup na stavenisko - je po ceste č. II/529, II/526 a III/2724 a tiež po zrealizovaní provizórnych prístupových ciest k objektom priepustov, mostných objektov a pod. V objekte SO 202-0</w:t>
      </w:r>
      <w:r w:rsidR="00AA26B8" w:rsidRPr="000C518B">
        <w:t>0</w:t>
      </w:r>
      <w:r w:rsidRPr="000C518B">
        <w:t xml:space="preserve"> je prístup pre realizáciu oporného múra zabezpečený po navrhovanej prístupovej dočasnej panelovej ceste k opornému múru. </w:t>
      </w:r>
    </w:p>
    <w:p w:rsidR="00D2217C" w:rsidRPr="000C518B" w:rsidRDefault="00D2217C" w:rsidP="00F20EE1">
      <w:pPr>
        <w:pStyle w:val="Nadpis3"/>
        <w:jc w:val="both"/>
        <w:rPr>
          <w:lang w:val="sk-SK"/>
        </w:rPr>
      </w:pPr>
      <w:bookmarkStart w:id="23" w:name="_Toc23856086"/>
      <w:r w:rsidRPr="000C518B">
        <w:rPr>
          <w:lang w:val="sk-SK"/>
        </w:rPr>
        <w:t>Uskutočňovanie prieskumov</w:t>
      </w:r>
      <w:bookmarkEnd w:id="23"/>
    </w:p>
    <w:p w:rsidR="00D2217C" w:rsidRPr="000C518B" w:rsidRDefault="00D2217C" w:rsidP="00F20EE1">
      <w:pPr>
        <w:jc w:val="both"/>
      </w:pPr>
      <w:r w:rsidRPr="000C518B">
        <w:t>Inžinierskogeologický prieskum bol vykonaný pre potreby sanácie cestného telesa v blízkosti mostného objektu ev. č. 529-009 – SO 202-02. Na riešenie inžiniersko geologických a hydrogeologických pomerov skúmaného územia pre sanáciu násypu cestného telesa, boli realizované prieskumné sondy KS-1 a KS-2, do hĺbky cca 3,0 m. Z výsledkov prieskumu vyplýva nasledovné:</w:t>
      </w:r>
    </w:p>
    <w:p w:rsidR="00D2217C" w:rsidRPr="000C518B" w:rsidRDefault="00D2217C" w:rsidP="00F20EE1">
      <w:pPr>
        <w:jc w:val="both"/>
      </w:pPr>
      <w:r w:rsidRPr="000C518B">
        <w:t xml:space="preserve">Povrchovú vrstvu päty poškodeného svahu tvorí hlina </w:t>
      </w:r>
      <w:proofErr w:type="spellStart"/>
      <w:r w:rsidRPr="000C518B">
        <w:t>humózna</w:t>
      </w:r>
      <w:proofErr w:type="spellEnd"/>
      <w:r w:rsidRPr="000C518B">
        <w:t xml:space="preserve"> s navážkou – hlinou, </w:t>
      </w:r>
      <w:proofErr w:type="spellStart"/>
      <w:r w:rsidRPr="000C518B">
        <w:t>škvárou</w:t>
      </w:r>
      <w:proofErr w:type="spellEnd"/>
      <w:r w:rsidRPr="000C518B">
        <w:t xml:space="preserve">, hĺbka 0,00 – 0,30 m. Násypový svah poškodenej cesty je tvorený navážkou – hlinou, </w:t>
      </w:r>
      <w:proofErr w:type="spellStart"/>
      <w:r w:rsidRPr="000C518B">
        <w:t>škvárou</w:t>
      </w:r>
      <w:proofErr w:type="spellEnd"/>
      <w:r w:rsidRPr="000C518B">
        <w:t xml:space="preserve"> a jemnozrnnými zeminami – ílovito-hlinitými, mäkkej až tuhej konzistencie – zeminy sú nevhodné do násypu.</w:t>
      </w:r>
    </w:p>
    <w:p w:rsidR="00D2217C" w:rsidRPr="000C518B" w:rsidRDefault="00D2217C" w:rsidP="00F20EE1">
      <w:pPr>
        <w:jc w:val="both"/>
      </w:pPr>
      <w:r w:rsidRPr="000C518B">
        <w:t xml:space="preserve">V päte násypu pod povrchovou vrstvou sa nachádzajú jemnozrnné zeminy </w:t>
      </w:r>
      <w:proofErr w:type="spellStart"/>
      <w:r w:rsidRPr="000C518B">
        <w:t>Vydrovského</w:t>
      </w:r>
      <w:proofErr w:type="spellEnd"/>
      <w:r w:rsidRPr="000C518B">
        <w:t xml:space="preserve"> potoka – hlina ílovitá (F-5/MI) – 0,40 až 0,80m a íl piesčitý (F-4/CS), mäkkej konzistencie – 0,80 až 1,20 m.</w:t>
      </w:r>
    </w:p>
    <w:p w:rsidR="00D2217C" w:rsidRPr="000C518B" w:rsidRDefault="00D2217C" w:rsidP="00F20EE1">
      <w:pPr>
        <w:jc w:val="both"/>
      </w:pPr>
      <w:r w:rsidRPr="000C518B">
        <w:t xml:space="preserve">V podloží v hĺbke 1,20 m sa nachádza piesok ílovitý (S-5/SC) – 1,20 až 1,50 m, ktorý prechádza do únosného štrku hlinitého (G-4/GM) – 1,50 až 3,50 m, </w:t>
      </w:r>
      <w:proofErr w:type="spellStart"/>
      <w:r w:rsidRPr="000C518B">
        <w:t>valúny</w:t>
      </w:r>
      <w:proofErr w:type="spellEnd"/>
      <w:r w:rsidRPr="000C518B">
        <w:t xml:space="preserve"> ¢ 3-5-8-10-15-20 cm.</w:t>
      </w:r>
    </w:p>
    <w:p w:rsidR="00D2217C" w:rsidRPr="000C518B" w:rsidRDefault="00D2217C" w:rsidP="00F20EE1">
      <w:pPr>
        <w:jc w:val="both"/>
      </w:pPr>
      <w:r w:rsidRPr="000C518B">
        <w:t xml:space="preserve">Hladina podzemnej vody bola narazená v hĺbke 1,20 m p. t. Nie je agresívna na betónové konštrukcie. Hladina podzemnej vody je ovplyvňovaná hladinou vody v potoku Vydrová. V čase zrážkovej činnosti je päta svahu cesty zaplavovaná. Podmáčanie svahu spôsobuje vyplavovanie hlinito-piesčitého materiálu. </w:t>
      </w:r>
    </w:p>
    <w:p w:rsidR="00D2217C" w:rsidRPr="000C518B" w:rsidRDefault="00D2217C" w:rsidP="00F20EE1">
      <w:pPr>
        <w:jc w:val="both"/>
      </w:pPr>
      <w:r w:rsidRPr="000C518B">
        <w:t>Vzhľadom na výsledky IGP je potrebné v päte svahu násypu vybudovať opornú konštrukciu, ktorú je potrebné založiť do únosných štrkovitých zemín. Mäkké ílovito hlinité sedimenty a navážky z podložia a svahu násypu je potrebné odstrániť.</w:t>
      </w:r>
    </w:p>
    <w:p w:rsidR="00D2217C" w:rsidRPr="000C518B" w:rsidRDefault="00D2217C" w:rsidP="00F20EE1">
      <w:pPr>
        <w:jc w:val="both"/>
      </w:pPr>
      <w:r w:rsidRPr="000C518B">
        <w:t xml:space="preserve">Podľa STN 73 3050 Zemné práce sú ílovité zeminy zaradené do 3. triedy </w:t>
      </w:r>
      <w:proofErr w:type="spellStart"/>
      <w:r w:rsidRPr="000C518B">
        <w:t>ťažiteľnosti</w:t>
      </w:r>
      <w:proofErr w:type="spellEnd"/>
      <w:r w:rsidRPr="000C518B">
        <w:t xml:space="preserve">. Štrk hlinitý  do triedy 4. </w:t>
      </w:r>
    </w:p>
    <w:p w:rsidR="00D2217C" w:rsidRPr="000C518B" w:rsidRDefault="00D2217C" w:rsidP="00F20EE1">
      <w:pPr>
        <w:jc w:val="both"/>
        <w:rPr>
          <w:bCs/>
        </w:rPr>
      </w:pPr>
      <w:r w:rsidRPr="000C518B">
        <w:t xml:space="preserve">Inžiniersko-geologický prieskum </w:t>
      </w:r>
      <w:r w:rsidRPr="000C518B">
        <w:rPr>
          <w:bCs/>
        </w:rPr>
        <w:t>pre časť D.4</w:t>
      </w:r>
      <w:r w:rsidRPr="000C518B">
        <w:t xml:space="preserve"> sa vykonal v blízkosti mostného objektu ev.č. 52612-7, na návodnej strane mosta pri ľavej mostnej opore, pre potreby zakladania spodnej stavby mosta. Bola vykonaná prieskumná </w:t>
      </w:r>
      <w:proofErr w:type="spellStart"/>
      <w:r w:rsidRPr="000C518B">
        <w:t>vrtaná</w:t>
      </w:r>
      <w:proofErr w:type="spellEnd"/>
      <w:r w:rsidRPr="000C518B">
        <w:t xml:space="preserve"> geologická sonda S-4 do hĺbky 5,0 m,</w:t>
      </w:r>
      <w:r w:rsidRPr="000C518B">
        <w:rPr>
          <w:bCs/>
        </w:rPr>
        <w:t xml:space="preserve"> s nasledovným zložením:</w:t>
      </w:r>
    </w:p>
    <w:p w:rsidR="00D2217C" w:rsidRPr="000C518B" w:rsidRDefault="00D2217C" w:rsidP="00F20EE1">
      <w:pPr>
        <w:jc w:val="both"/>
        <w:rPr>
          <w:bCs/>
        </w:rPr>
      </w:pPr>
      <w:r w:rsidRPr="000C518B">
        <w:rPr>
          <w:bCs/>
        </w:rPr>
        <w:t>Sonda S-4:</w:t>
      </w:r>
    </w:p>
    <w:p w:rsidR="00D2217C" w:rsidRPr="000C518B" w:rsidRDefault="00D2217C" w:rsidP="00F20EE1">
      <w:pPr>
        <w:jc w:val="both"/>
        <w:rPr>
          <w:i/>
          <w:iCs/>
        </w:rPr>
      </w:pPr>
      <w:r w:rsidRPr="000C518B">
        <w:rPr>
          <w:i/>
          <w:iCs/>
        </w:rPr>
        <w:t>hĺbka [m]</w:t>
      </w:r>
      <w:r w:rsidRPr="000C518B">
        <w:rPr>
          <w:i/>
          <w:iCs/>
        </w:rPr>
        <w:tab/>
        <w:t xml:space="preserve"> makroskopický popis</w:t>
      </w:r>
    </w:p>
    <w:p w:rsidR="00D2217C" w:rsidRPr="000C518B" w:rsidRDefault="00D2217C" w:rsidP="00F20EE1">
      <w:pPr>
        <w:jc w:val="both"/>
      </w:pPr>
      <w:r w:rsidRPr="000C518B">
        <w:t xml:space="preserve">0,00 - 0,60 </w:t>
      </w:r>
      <w:r w:rsidRPr="000C518B">
        <w:tab/>
        <w:t>navážka – hlina, piesok</w:t>
      </w:r>
    </w:p>
    <w:p w:rsidR="00D2217C" w:rsidRPr="000C518B" w:rsidRDefault="00D2217C" w:rsidP="00F20EE1">
      <w:pPr>
        <w:jc w:val="both"/>
      </w:pPr>
      <w:r w:rsidRPr="000C518B">
        <w:t xml:space="preserve">0,60 - 1,20 </w:t>
      </w:r>
      <w:r w:rsidRPr="000C518B">
        <w:tab/>
        <w:t>hlina piesčitá (F-3/MS), hnedá, tuhej konzistencie, s úlomkami Ø 2-5-8 cm</w:t>
      </w:r>
    </w:p>
    <w:p w:rsidR="00D2217C" w:rsidRPr="000C518B" w:rsidRDefault="00D2217C" w:rsidP="00F20EE1">
      <w:pPr>
        <w:jc w:val="both"/>
      </w:pPr>
      <w:r w:rsidRPr="000C518B">
        <w:lastRenderedPageBreak/>
        <w:t xml:space="preserve">1,20 - 2,20 </w:t>
      </w:r>
      <w:r w:rsidRPr="000C518B">
        <w:tab/>
        <w:t xml:space="preserve">piesok hlinitý (S-4/SM), hnedý, s úlomkami a </w:t>
      </w:r>
      <w:proofErr w:type="spellStart"/>
      <w:r w:rsidRPr="000C518B">
        <w:t>valúnmi</w:t>
      </w:r>
      <w:proofErr w:type="spellEnd"/>
      <w:r w:rsidRPr="000C518B">
        <w:t xml:space="preserve"> Ø 2-5-8-10 cm (40 %)</w:t>
      </w:r>
    </w:p>
    <w:p w:rsidR="00D2217C" w:rsidRPr="000C518B" w:rsidRDefault="00D2217C" w:rsidP="00F20EE1">
      <w:pPr>
        <w:jc w:val="both"/>
      </w:pPr>
      <w:r w:rsidRPr="000C518B">
        <w:t xml:space="preserve">2,20 - 5,00 </w:t>
      </w:r>
      <w:r w:rsidRPr="000C518B">
        <w:tab/>
        <w:t>hlinito-kamenitá suť charakteru štrku piesčito-hlinitého (G-4/GM), hnedej farby,</w:t>
      </w:r>
    </w:p>
    <w:p w:rsidR="00D2217C" w:rsidRPr="000C518B" w:rsidRDefault="00D2217C" w:rsidP="00F20EE1">
      <w:pPr>
        <w:jc w:val="both"/>
      </w:pPr>
      <w:r w:rsidRPr="000C518B">
        <w:t xml:space="preserve">výplň hlina, piesok, </w:t>
      </w:r>
      <w:proofErr w:type="spellStart"/>
      <w:r w:rsidRPr="000C518B">
        <w:t>valúny</w:t>
      </w:r>
      <w:proofErr w:type="spellEnd"/>
      <w:r w:rsidRPr="000C518B">
        <w:t xml:space="preserve"> a úlomky Ø 2-5-10-15-20 cm</w:t>
      </w:r>
    </w:p>
    <w:p w:rsidR="00D2217C" w:rsidRPr="000C518B" w:rsidRDefault="00D2217C" w:rsidP="00F20EE1">
      <w:pPr>
        <w:jc w:val="both"/>
        <w:rPr>
          <w:spacing w:val="-2"/>
        </w:rPr>
      </w:pPr>
      <w:r w:rsidRPr="000C518B">
        <w:t xml:space="preserve">Hladina podzemnej vody narazená 1,80/ 1,60 ustálená m p. t. </w:t>
      </w:r>
      <w:r w:rsidRPr="000C518B">
        <w:rPr>
          <w:spacing w:val="-2"/>
        </w:rPr>
        <w:t>Podrobnejší popis pomerov je riešený v samostatnej prílohe projektovej dokumentácie na realizáciu stavby “H. Inžiniersko-geologický prieskum“. Na základe zistených inžinierskogeologických a hydrogeologických pomerov je skúmané územie hodnotené ako vhodné pre budovanie diela.</w:t>
      </w:r>
    </w:p>
    <w:p w:rsidR="00D2217C" w:rsidRPr="000C518B" w:rsidRDefault="00D2217C" w:rsidP="00F20EE1">
      <w:pPr>
        <w:pStyle w:val="Nadpis3"/>
        <w:jc w:val="both"/>
        <w:rPr>
          <w:lang w:val="sk-SK"/>
        </w:rPr>
      </w:pPr>
      <w:bookmarkStart w:id="24" w:name="_Toc23856087"/>
      <w:r w:rsidRPr="000C518B">
        <w:rPr>
          <w:lang w:val="sk-SK"/>
        </w:rPr>
        <w:t>Použité mapové a geodetické podklady</w:t>
      </w:r>
      <w:bookmarkEnd w:id="24"/>
    </w:p>
    <w:p w:rsidR="00D2217C" w:rsidRPr="000C518B" w:rsidRDefault="00D2217C" w:rsidP="00F20EE1">
      <w:pPr>
        <w:jc w:val="both"/>
      </w:pPr>
      <w:r w:rsidRPr="000C518B">
        <w:t xml:space="preserve">Pre spracovanie DRS je použitý ako základný mapový podklad polohopisné a výškopisné zameranie záujmového územia pre projektové práce v M 1:250, v súradnicovom systéme JTSK a výškovom systéme Bpv., s overenými podzemnými inžinierskymi sieťami u ich správcov. Zameranie je vypracované geodetickou kanceláriou – </w:t>
      </w:r>
      <w:proofErr w:type="spellStart"/>
      <w:r w:rsidRPr="000C518B">
        <w:t>Siman</w:t>
      </w:r>
      <w:proofErr w:type="spellEnd"/>
      <w:r w:rsidRPr="000C518B">
        <w:t xml:space="preserve"> a </w:t>
      </w:r>
      <w:proofErr w:type="spellStart"/>
      <w:r w:rsidRPr="000C518B">
        <w:t>Jorčík</w:t>
      </w:r>
      <w:proofErr w:type="spellEnd"/>
      <w:r w:rsidRPr="000C518B">
        <w:t xml:space="preserve"> s. r.o. Židlovo 3, Brezno, v mesiaci december 2006, pod číslom zákazky 2006-500. Polohopisný a výškopisný plán bol doplnený o potrebné domeranie pre posúdenie možnosti obchádzkovej trasy, návrh prístupovej cesty k opornému múru a pre návrh preloženia elektrického vedenia VN. </w:t>
      </w:r>
    </w:p>
    <w:p w:rsidR="00D2217C" w:rsidRPr="000C518B" w:rsidRDefault="00D2217C" w:rsidP="00F20EE1">
      <w:pPr>
        <w:jc w:val="both"/>
      </w:pPr>
      <w:r w:rsidRPr="000C518B">
        <w:t xml:space="preserve">V novembri 2010 a v novembri 2018 bolo domerané územie pre realizáciu stavebných objektov nachádzajúcich sa na ceste III/2724. Bolo spracované podrobné polohopisné a výškopisné zameranie úsekov cesty pre projektové práce objektov určených pre obnovu a rekonštrukciu mostov, úsek cesty pre sanáciu násypového telesa cesty a úseky pre rekonštrukciu vybraných rúrových priepustov. </w:t>
      </w:r>
      <w:r w:rsidRPr="000C518B">
        <w:tab/>
      </w:r>
    </w:p>
    <w:p w:rsidR="00D2217C" w:rsidRPr="000C518B" w:rsidRDefault="00D2217C" w:rsidP="00F20EE1">
      <w:pPr>
        <w:jc w:val="both"/>
      </w:pPr>
      <w:proofErr w:type="spellStart"/>
      <w:r w:rsidRPr="000C518B">
        <w:t>Ďaľším</w:t>
      </w:r>
      <w:proofErr w:type="spellEnd"/>
      <w:r w:rsidRPr="000C518B">
        <w:t xml:space="preserve"> mapovým podkladom je VKM, s parcelami registra C (E) – dal k dispozícii geodet, spracovateľ polohopisného a výškopisného zamerania lokality. Na trvalé a dočasné zábery pri výstavbe mostných objektov a úprave komunikácií predkladanej DRS, sú vypracované geometrické plány. </w:t>
      </w:r>
    </w:p>
    <w:p w:rsidR="00D2217C" w:rsidRPr="000C518B" w:rsidRDefault="00D2217C" w:rsidP="00F20EE1">
      <w:pPr>
        <w:pStyle w:val="Nadpis3"/>
        <w:jc w:val="both"/>
        <w:rPr>
          <w:rStyle w:val="Siln"/>
          <w:b/>
          <w:lang w:val="sk-SK"/>
        </w:rPr>
      </w:pPr>
      <w:bookmarkStart w:id="25" w:name="_Toc23856088"/>
      <w:r w:rsidRPr="000C518B">
        <w:rPr>
          <w:rStyle w:val="Siln"/>
          <w:b/>
          <w:lang w:val="sk-SK"/>
        </w:rPr>
        <w:t>Príprava na výstavbu</w:t>
      </w:r>
      <w:bookmarkEnd w:id="25"/>
    </w:p>
    <w:p w:rsidR="00D2217C" w:rsidRPr="000C518B" w:rsidRDefault="00D2217C" w:rsidP="00F20EE1">
      <w:pPr>
        <w:jc w:val="both"/>
      </w:pPr>
      <w:r w:rsidRPr="000C518B">
        <w:t>Prípravu na výstavbu, uvoľnenie pozemkov, rozsah a spôsob vykonania demolácií, výruby stromov vrátane všetkých odpadov v rámci stavby, preložky podzemných a nadzemných vedení, dopravných trás a tokov, obmedzujúce a bezpečnostné opatrenia  pri príprave staveniska v priebehu výstavby, ako obmedzenie a obchádzky dopravy  je súčasťou prílohy projektu organizácie výstavby, kde je dokumentovaný podrobný popis staveniska a spôsob realizácie stavby.</w:t>
      </w:r>
    </w:p>
    <w:p w:rsidR="00D2217C" w:rsidRPr="000C518B" w:rsidRDefault="00D2217C" w:rsidP="00F20EE1">
      <w:pPr>
        <w:jc w:val="both"/>
      </w:pPr>
      <w:r w:rsidRPr="000C518B">
        <w:t>Pri výstavbe a obnove mostov je nutné akceptovať nasledujúce body v súvislosti s prácami nad vodným tokom:</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výstavbu mostných objektov realizovať v období minimálnych prietokov vo vodnom toku</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dodávateľ vykoná všetky dostupné opatrenia tak, aby počas realizácie navrhovaných prác nedošlo k ohrozeniu kvality povrchových ako aj podzemných vôd</w:t>
      </w:r>
    </w:p>
    <w:p w:rsidR="00D2217C" w:rsidRPr="000C518B" w:rsidRDefault="00D2217C" w:rsidP="00F20EE1">
      <w:pPr>
        <w:pStyle w:val="Odsekzoznamu"/>
        <w:numPr>
          <w:ilvl w:val="0"/>
          <w:numId w:val="5"/>
        </w:numPr>
        <w:suppressAutoHyphens w:val="0"/>
        <w:spacing w:line="360" w:lineRule="auto"/>
        <w:contextualSpacing/>
        <w:jc w:val="both"/>
      </w:pPr>
      <w:r w:rsidRPr="000C518B">
        <w:rPr>
          <w:rFonts w:asciiTheme="minorHAnsi" w:hAnsiTheme="minorHAnsi"/>
        </w:rPr>
        <w:t xml:space="preserve">nezmenšovať </w:t>
      </w:r>
      <w:proofErr w:type="spellStart"/>
      <w:r w:rsidRPr="000C518B">
        <w:rPr>
          <w:rFonts w:asciiTheme="minorHAnsi" w:hAnsiTheme="minorHAnsi"/>
        </w:rPr>
        <w:t>prietočný</w:t>
      </w:r>
      <w:proofErr w:type="spellEnd"/>
      <w:r w:rsidRPr="000C518B">
        <w:rPr>
          <w:rFonts w:asciiTheme="minorHAnsi" w:hAnsiTheme="minorHAnsi"/>
        </w:rPr>
        <w:t xml:space="preserve"> profil ukladaním stavebného materiálu a materiálu z búracích prác v koryte toku.</w:t>
      </w:r>
      <w:r w:rsidRPr="000C518B">
        <w:t xml:space="preserve"> </w:t>
      </w:r>
      <w:r w:rsidRPr="000C518B">
        <w:rPr>
          <w:rFonts w:asciiTheme="minorHAnsi" w:hAnsiTheme="minorHAnsi"/>
        </w:rPr>
        <w:t>V prípade, že tieto spadnú do toku, okamžite ich odstrániť</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pri mostoch ev.č. 52612–05 a –07 dodávateľ pred zahájením prác vypracuje povodňový plán zabezpečovacích prác pre obdobie realizácie stavby, tento predloží na SVP, š. p. OZ Banská Bystrica k zaujatiu stanoviska a následne na schválenie príslušnému orgánu štátnej vodnej správy (zákon NR SR č. 7/2010 Z. z. o ochrane pred povodňami)</w:t>
      </w:r>
    </w:p>
    <w:p w:rsidR="00D2217C" w:rsidRPr="000C518B" w:rsidRDefault="00D2217C" w:rsidP="00F20EE1">
      <w:pPr>
        <w:pStyle w:val="Odsekzoznamu"/>
        <w:numPr>
          <w:ilvl w:val="0"/>
          <w:numId w:val="5"/>
        </w:numPr>
        <w:suppressAutoHyphens w:val="0"/>
        <w:spacing w:line="360" w:lineRule="auto"/>
        <w:contextualSpacing/>
        <w:jc w:val="both"/>
      </w:pPr>
      <w:r w:rsidRPr="000C518B">
        <w:rPr>
          <w:rFonts w:asciiTheme="minorHAnsi" w:hAnsiTheme="minorHAnsi"/>
        </w:rPr>
        <w:t xml:space="preserve">na každom zo štyroch mostov (04, 05, 06, 07) sa v strede svetlého rozpätia mosta na rímse na strane výtoku zhotoví trvalá čapová geodetická značka (detail je v prílohe č.2 Prehľadný výkres – pôdorys pri moste ev. č. 526 12 – 07). Pri moste – 05 a – 07 bude značka 200 mm od kraja rímsy z vonkajšej strany zábradlia, pri </w:t>
      </w:r>
      <w:r w:rsidRPr="000C518B">
        <w:rPr>
          <w:rFonts w:asciiTheme="minorHAnsi" w:hAnsiTheme="minorHAnsi"/>
        </w:rPr>
        <w:lastRenderedPageBreak/>
        <w:t xml:space="preserve">moste – 04 a – 06 bude značka 325 mm od kraja rímsy z vnútornej strany zábradlia. Nad značkou musí byť voľný priestor 2 m. </w:t>
      </w:r>
    </w:p>
    <w:p w:rsidR="00D2217C" w:rsidRPr="000C518B" w:rsidRDefault="00D2217C" w:rsidP="00F20EE1">
      <w:pPr>
        <w:pStyle w:val="Nadpis2"/>
        <w:jc w:val="both"/>
        <w:rPr>
          <w:lang w:val="sk-SK"/>
        </w:rPr>
      </w:pPr>
      <w:bookmarkStart w:id="26" w:name="_Toc23856089"/>
      <w:r w:rsidRPr="000C518B">
        <w:rPr>
          <w:lang w:val="sk-SK"/>
        </w:rPr>
        <w:t>Urbanistické, architektonické , dopravné a</w:t>
      </w:r>
      <w:r w:rsidR="00F20EE1">
        <w:rPr>
          <w:lang w:val="sk-SK"/>
        </w:rPr>
        <w:t> </w:t>
      </w:r>
      <w:r w:rsidRPr="000C518B">
        <w:rPr>
          <w:lang w:val="sk-SK"/>
        </w:rPr>
        <w:t>stavebno</w:t>
      </w:r>
      <w:r w:rsidR="00F20EE1">
        <w:rPr>
          <w:lang w:val="sk-SK"/>
        </w:rPr>
        <w:t>-</w:t>
      </w:r>
      <w:r w:rsidRPr="000C518B">
        <w:rPr>
          <w:lang w:val="sk-SK"/>
        </w:rPr>
        <w:t xml:space="preserve"> technické riešenie stavby</w:t>
      </w:r>
      <w:bookmarkEnd w:id="26"/>
    </w:p>
    <w:p w:rsidR="00D2217C" w:rsidRPr="000C518B" w:rsidRDefault="00D2217C" w:rsidP="00F20EE1">
      <w:pPr>
        <w:pStyle w:val="Nadpis3"/>
        <w:jc w:val="both"/>
        <w:rPr>
          <w:lang w:val="sk-SK"/>
        </w:rPr>
      </w:pPr>
      <w:bookmarkStart w:id="27" w:name="_Toc23856090"/>
      <w:r w:rsidRPr="000C518B">
        <w:rPr>
          <w:lang w:val="sk-SK"/>
        </w:rPr>
        <w:t>Zdôvodnenie urbani</w:t>
      </w:r>
      <w:r w:rsidR="001A4B2B" w:rsidRPr="000C518B">
        <w:rPr>
          <w:lang w:val="sk-SK"/>
        </w:rPr>
        <w:t>stického, výtvarného a stavebno</w:t>
      </w:r>
      <w:r w:rsidRPr="000C518B">
        <w:rPr>
          <w:lang w:val="sk-SK"/>
        </w:rPr>
        <w:t>technického riešenia stavby</w:t>
      </w:r>
      <w:bookmarkEnd w:id="27"/>
    </w:p>
    <w:p w:rsidR="00D2217C" w:rsidRPr="000C518B" w:rsidRDefault="00D2217C" w:rsidP="00F20EE1">
      <w:pPr>
        <w:jc w:val="both"/>
      </w:pPr>
      <w:r w:rsidRPr="000C518B">
        <w:t>Cieľom rekonštrukcie je zabezpečiť normovú zaťažiteľnosť mostov a predĺžiť ich životnosť na cestných dôležitých ťahoch, ktoré sa nachádzajú v horskom území.</w:t>
      </w:r>
    </w:p>
    <w:p w:rsidR="00D2217C" w:rsidRPr="000C518B" w:rsidRDefault="00D2217C" w:rsidP="00F20EE1">
      <w:pPr>
        <w:jc w:val="both"/>
      </w:pPr>
      <w:r w:rsidRPr="000C518B">
        <w:t xml:space="preserve">Rozhľadové pomery v priestore mostného objektu ev. č. 529-009 a existujúcej stykovej križovatky cesty II/529 s miestnou komunikáciou (prístupová komunikácia do skanzenu </w:t>
      </w:r>
      <w:proofErr w:type="spellStart"/>
      <w:r w:rsidRPr="000C518B">
        <w:t>Vydrovo</w:t>
      </w:r>
      <w:proofErr w:type="spellEnd"/>
      <w:r w:rsidRPr="000C518B">
        <w:t xml:space="preserve">) ostávajú vzhľadom na zachované smerové, výškové a šírkové parametre nezmenené. Zlepšenie situácie nastane zmenou existujúceho nepriehľadného betónového  zábradlia za: </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na pravej strane zvodidlom a oceľovým zábradlím s výplňou</w:t>
      </w:r>
    </w:p>
    <w:p w:rsidR="00D2217C" w:rsidRPr="000C518B" w:rsidRDefault="00D2217C"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 xml:space="preserve">na ľavej strane </w:t>
      </w:r>
      <w:proofErr w:type="spellStart"/>
      <w:r w:rsidRPr="000C518B">
        <w:rPr>
          <w:rFonts w:asciiTheme="minorHAnsi" w:hAnsiTheme="minorHAnsi"/>
        </w:rPr>
        <w:t>zábradľovým</w:t>
      </w:r>
      <w:proofErr w:type="spellEnd"/>
      <w:r w:rsidRPr="000C518B">
        <w:rPr>
          <w:rFonts w:asciiTheme="minorHAnsi" w:hAnsiTheme="minorHAnsi"/>
        </w:rPr>
        <w:t xml:space="preserve"> zvodidlom. </w:t>
      </w:r>
    </w:p>
    <w:p w:rsidR="00D2217C" w:rsidRPr="000C518B" w:rsidRDefault="00D2217C" w:rsidP="00F20EE1">
      <w:pPr>
        <w:jc w:val="both"/>
      </w:pPr>
      <w:r w:rsidRPr="000C518B">
        <w:t xml:space="preserve">Navyše bezpečnosť chodcov na mostnom objekte sa zvýši návrhom chodníka šírky 0,75 m, oddeleného od priľahlého jazdného pruhu cestným zvodidlom.        </w:t>
      </w:r>
    </w:p>
    <w:p w:rsidR="00D2217C" w:rsidRPr="000C518B" w:rsidRDefault="00D2217C" w:rsidP="00F20EE1">
      <w:pPr>
        <w:jc w:val="both"/>
      </w:pPr>
      <w:r w:rsidRPr="000C518B">
        <w:rPr>
          <w:spacing w:val="-2"/>
        </w:rPr>
        <w:t xml:space="preserve">Povrchová </w:t>
      </w:r>
      <w:proofErr w:type="spellStart"/>
      <w:r w:rsidRPr="000C518B">
        <w:rPr>
          <w:spacing w:val="-2"/>
        </w:rPr>
        <w:t>dážďova</w:t>
      </w:r>
      <w:proofErr w:type="spellEnd"/>
      <w:r w:rsidRPr="000C518B">
        <w:rPr>
          <w:spacing w:val="-2"/>
        </w:rPr>
        <w:t xml:space="preserve"> voda z mosta bude odvedená strechovitým priečnym sklonom 2% a pozdĺžnym spádom mosta 2% do štyroch </w:t>
      </w:r>
      <w:proofErr w:type="spellStart"/>
      <w:r w:rsidRPr="000C518B">
        <w:rPr>
          <w:spacing w:val="-2"/>
        </w:rPr>
        <w:t>rigolových</w:t>
      </w:r>
      <w:proofErr w:type="spellEnd"/>
      <w:r w:rsidRPr="000C518B">
        <w:rPr>
          <w:spacing w:val="-2"/>
        </w:rPr>
        <w:t xml:space="preserve"> </w:t>
      </w:r>
      <w:proofErr w:type="spellStart"/>
      <w:r w:rsidRPr="000C518B">
        <w:rPr>
          <w:spacing w:val="-2"/>
        </w:rPr>
        <w:t>odvodňovačov</w:t>
      </w:r>
      <w:proofErr w:type="spellEnd"/>
      <w:r w:rsidRPr="000C518B">
        <w:rPr>
          <w:spacing w:val="-2"/>
        </w:rPr>
        <w:t xml:space="preserve">.  Na koncoch mosta po oboch stranách budú otvorené odvodňovacie rigoly zo žľabových tvaroviek 500 x 500 mm. Tieto budú zo strany železnice vyústené do </w:t>
      </w:r>
      <w:proofErr w:type="spellStart"/>
      <w:r w:rsidRPr="000C518B">
        <w:rPr>
          <w:spacing w:val="-2"/>
        </w:rPr>
        <w:t>vsakovacích</w:t>
      </w:r>
      <w:proofErr w:type="spellEnd"/>
      <w:r w:rsidRPr="000C518B">
        <w:rPr>
          <w:spacing w:val="-2"/>
        </w:rPr>
        <w:t xml:space="preserve"> jám z kruhových skruží a hrubej štrkovej výplne. </w:t>
      </w:r>
      <w:r w:rsidRPr="000C518B">
        <w:tab/>
      </w:r>
    </w:p>
    <w:p w:rsidR="00D2217C" w:rsidRPr="000C518B" w:rsidRDefault="00D2217C" w:rsidP="00F20EE1">
      <w:pPr>
        <w:jc w:val="both"/>
      </w:pPr>
      <w:r w:rsidRPr="000C518B">
        <w:t xml:space="preserve">Odvodnenie vozovky z komunikácie je zachované – </w:t>
      </w:r>
      <w:proofErr w:type="spellStart"/>
      <w:r w:rsidRPr="000C518B">
        <w:t>dážďové</w:t>
      </w:r>
      <w:proofErr w:type="spellEnd"/>
      <w:r w:rsidRPr="000C518B">
        <w:t xml:space="preserve"> vody z vozovky budú odvedené pozdĺžnym a priečnym spádovaním na okraj vozovky a cez nespevnenú krajnicu na svah cestného telesa. Na stabilizovanie svahu cesty je navrhnutý oporný múr v päte násypu z </w:t>
      </w:r>
      <w:proofErr w:type="spellStart"/>
      <w:r w:rsidRPr="000C518B">
        <w:t>drôtokamenných</w:t>
      </w:r>
      <w:proofErr w:type="spellEnd"/>
      <w:r w:rsidRPr="000C518B">
        <w:t xml:space="preserve"> košov.</w:t>
      </w:r>
    </w:p>
    <w:p w:rsidR="00D2217C" w:rsidRPr="000C518B" w:rsidRDefault="00270EBD" w:rsidP="00F20EE1">
      <w:pPr>
        <w:jc w:val="both"/>
      </w:pPr>
      <w:r w:rsidRPr="000C518B">
        <w:t xml:space="preserve">Rekonštrukcia ciest II/529 </w:t>
      </w:r>
      <w:r w:rsidR="00D2217C" w:rsidRPr="000C518B">
        <w:t>a III/</w:t>
      </w:r>
      <w:r w:rsidRPr="000C518B">
        <w:t>2724</w:t>
      </w:r>
      <w:r w:rsidR="00D2217C" w:rsidRPr="000C518B">
        <w:t xml:space="preserve"> vo vybraných úsekoch vyplynula zo stavebno-technického stavu telesa cesty, nedostatočného odvodnenia komunikácie, (rúrové priepusty sú v zlom </w:t>
      </w:r>
      <w:proofErr w:type="spellStart"/>
      <w:r w:rsidR="00D2217C" w:rsidRPr="000C518B">
        <w:t>stavebno</w:t>
      </w:r>
      <w:proofErr w:type="spellEnd"/>
      <w:r w:rsidR="00D2217C" w:rsidRPr="000C518B">
        <w:t xml:space="preserve"> technickom stave), vozovka vykazuje poruchy s nárokmi na jej zosilnenie. Položením nového krytu obrusnej vrstvy vozovky z asfaltového betónu,  </w:t>
      </w:r>
      <w:proofErr w:type="spellStart"/>
      <w:r w:rsidR="00D2217C" w:rsidRPr="000C518B">
        <w:t>vyrovnávkou</w:t>
      </w:r>
      <w:proofErr w:type="spellEnd"/>
      <w:r w:rsidR="00D2217C" w:rsidRPr="000C518B">
        <w:t xml:space="preserve"> pozdĺžnych a  priečnych nerovností, obnovou dopravného značenia, vyčistením cestných priekop a rigolov, rekonštrukciou rúrových priepustov, výmenou oceľových zábradlí za zvodidlá s ich ukončením do úrovne terénu v zmysle technických noriem sa zvýši na komunikáciách kvalita a bezpečnosť pre účastníkov dopravy.</w:t>
      </w:r>
    </w:p>
    <w:p w:rsidR="00D2217C" w:rsidRPr="000C518B" w:rsidRDefault="00D2217C" w:rsidP="00F20EE1">
      <w:pPr>
        <w:jc w:val="both"/>
        <w:rPr>
          <w:rFonts w:eastAsia="Times New Roman" w:cs="Times New Roman"/>
          <w:lang w:eastAsia="ar-SA"/>
        </w:rPr>
      </w:pPr>
      <w:r w:rsidRPr="000C518B">
        <w:t xml:space="preserve">Obnovou a rekonštrukciou </w:t>
      </w:r>
      <w:r w:rsidRPr="000C518B">
        <w:rPr>
          <w:rFonts w:eastAsia="Times New Roman" w:cs="Times New Roman"/>
          <w:spacing w:val="-2"/>
          <w:lang w:eastAsia="ar-SA"/>
        </w:rPr>
        <w:t>mostov nachádzajúcich sa na ceste III/</w:t>
      </w:r>
      <w:r w:rsidR="00270EBD" w:rsidRPr="000C518B">
        <w:rPr>
          <w:rFonts w:eastAsia="Times New Roman" w:cs="Times New Roman"/>
          <w:spacing w:val="-2"/>
          <w:lang w:eastAsia="ar-SA"/>
        </w:rPr>
        <w:t>2724</w:t>
      </w:r>
      <w:r w:rsidRPr="000C518B">
        <w:rPr>
          <w:rFonts w:eastAsia="Times New Roman" w:cs="Times New Roman"/>
          <w:spacing w:val="-2"/>
          <w:lang w:eastAsia="ar-SA"/>
        </w:rPr>
        <w:t xml:space="preserve"> sa zvýši bezpečnosť a  únosnosť mostov, predĺži sa životnosť komunikácie a mostných objektov. S</w:t>
      </w:r>
      <w:r w:rsidRPr="000C518B">
        <w:rPr>
          <w:rFonts w:eastAsia="Times New Roman" w:cs="Times New Roman"/>
          <w:lang w:eastAsia="ar-SA"/>
        </w:rPr>
        <w:t xml:space="preserve">kvalitnenie dopravného prepojenia obcí zvyšuje dopravnú obsluhu územia a zlepšuje možnosti prístupu za prácou a vybavenosťou uvedených obcí. </w:t>
      </w:r>
    </w:p>
    <w:p w:rsidR="00D2217C" w:rsidRPr="000C518B" w:rsidRDefault="00D2217C" w:rsidP="00F20EE1">
      <w:pPr>
        <w:jc w:val="both"/>
      </w:pPr>
      <w:r w:rsidRPr="000C518B">
        <w:t>Realizáciou projektového zámeru na ceste II/529 v úseku Kriváň – Hriňová - Čierny Balog, a ciest III. triedy, dosiahneme skvalitnenie ciest II.</w:t>
      </w:r>
      <w:r w:rsidR="00F20EE1">
        <w:t xml:space="preserve"> </w:t>
      </w:r>
      <w:r w:rsidRPr="000C518B">
        <w:t>a III. triedy v území, ako aj prepojenie cesty I/60 a cesty I/50 (E571), čo je v súlade s výhľadovými zámermi koncepcie rozvoja cestnej siete, v súlade s územným plánom BBSK.</w:t>
      </w:r>
    </w:p>
    <w:p w:rsidR="00D2217C" w:rsidRPr="000C518B" w:rsidRDefault="00D2217C" w:rsidP="00F20EE1">
      <w:pPr>
        <w:pStyle w:val="Nadpis3"/>
        <w:jc w:val="both"/>
        <w:rPr>
          <w:lang w:val="sk-SK"/>
        </w:rPr>
      </w:pPr>
      <w:bookmarkStart w:id="28" w:name="_Toc23856091"/>
      <w:r w:rsidRPr="000C518B">
        <w:rPr>
          <w:lang w:val="sk-SK"/>
        </w:rPr>
        <w:t>Rozsah trvalého a dočasného odňatia pôdy</w:t>
      </w:r>
      <w:bookmarkEnd w:id="28"/>
    </w:p>
    <w:p w:rsidR="00D2217C" w:rsidRPr="000C518B" w:rsidRDefault="00D2217C" w:rsidP="00F20EE1">
      <w:pPr>
        <w:jc w:val="both"/>
      </w:pPr>
      <w:r w:rsidRPr="000C518B">
        <w:t xml:space="preserve">V daných lokalitách sa nejedná o trvalé zábery pôdy z poľnohospodárskeho pôdneho a lesného fondu. Na dočasné zábery je vypracovaný geometrický plán. </w:t>
      </w:r>
    </w:p>
    <w:p w:rsidR="00D2217C" w:rsidRPr="000C518B" w:rsidRDefault="00D2217C" w:rsidP="00F20EE1">
      <w:pPr>
        <w:pStyle w:val="Nadpis3"/>
        <w:jc w:val="both"/>
        <w:rPr>
          <w:lang w:val="sk-SK"/>
        </w:rPr>
      </w:pPr>
      <w:bookmarkStart w:id="29" w:name="_Toc23856092"/>
      <w:r w:rsidRPr="000C518B">
        <w:rPr>
          <w:lang w:val="sk-SK"/>
        </w:rPr>
        <w:lastRenderedPageBreak/>
        <w:t>Starostlivosť o životné prostredie a nakladanie s odpadmi</w:t>
      </w:r>
      <w:bookmarkEnd w:id="29"/>
    </w:p>
    <w:p w:rsidR="00D2217C" w:rsidRPr="000C518B" w:rsidRDefault="00D2217C" w:rsidP="00F20EE1">
      <w:pPr>
        <w:jc w:val="both"/>
      </w:pPr>
      <w:r w:rsidRPr="000C518B">
        <w:t xml:space="preserve">Vplyv na životné prostredie je v prípade opravy a rekonštrukcie mostných objektov jednoznačne pozitívny. Mostné objekty sú v havarijnom stave – most ev. č. 529-009 a 52612-7. Mosty ev. č. </w:t>
      </w:r>
      <w:r w:rsidR="00270EBD" w:rsidRPr="000C518B">
        <w:t>2724</w:t>
      </w:r>
      <w:r w:rsidRPr="000C518B">
        <w:t xml:space="preserve">-4, </w:t>
      </w:r>
      <w:r w:rsidR="00270EBD" w:rsidRPr="000C518B">
        <w:t>2724</w:t>
      </w:r>
      <w:r w:rsidRPr="000C518B">
        <w:t xml:space="preserve">-5 a </w:t>
      </w:r>
      <w:r w:rsidR="00270EBD" w:rsidRPr="000C518B">
        <w:t>2724</w:t>
      </w:r>
      <w:r w:rsidRPr="000C518B">
        <w:t xml:space="preserve">-6 pre zlepšenie technického stavu potrebujú opravu nosnej konštrukcie a bezpečnostných prvkom. Most ev. č. 529-009 je podľa mostného listu a diagnostiky z hľadiska únosnosti a teda aj z hľadiska bezpečnej premávky zaradený zo 6 miestnej škály do 6 – tej triedy. Stavebný stav mosta je hodnotený ako – VEĽMI ZLÝ - VI. </w:t>
      </w:r>
    </w:p>
    <w:p w:rsidR="00D2217C" w:rsidRPr="000C518B" w:rsidRDefault="00D2217C" w:rsidP="00F20EE1">
      <w:pPr>
        <w:jc w:val="both"/>
      </w:pPr>
      <w:r w:rsidRPr="000C518B">
        <w:t>Modernizácia cesty II/529</w:t>
      </w:r>
      <w:r w:rsidR="00270EBD" w:rsidRPr="000C518B">
        <w:t xml:space="preserve"> </w:t>
      </w:r>
      <w:r w:rsidRPr="000C518B">
        <w:t>a III/</w:t>
      </w:r>
      <w:r w:rsidR="00270EBD" w:rsidRPr="000C518B">
        <w:t>2724</w:t>
      </w:r>
      <w:r w:rsidRPr="000C518B">
        <w:t>, oprava a rekonštrukcia mostov ako aj ostatné stavebné objekty sú navrhnuté a budú vybudované podľa platných STN, zo štandardných materiálov, ktoré nemajú nepriaznivý vplyv na životné prostredie. Projekt rieši nakladanie s odpadmi vznikajúcimi prevádzkou stavby.</w:t>
      </w:r>
    </w:p>
    <w:p w:rsidR="00AC6A00" w:rsidRPr="000C518B" w:rsidRDefault="00AC6A00" w:rsidP="00F20EE1">
      <w:pPr>
        <w:jc w:val="both"/>
        <w:rPr>
          <w:b/>
        </w:rPr>
      </w:pPr>
      <w:r w:rsidRPr="000C518B">
        <w:rPr>
          <w:b/>
        </w:rPr>
        <w:t>Odpady vznikajúce počas realizácie stavby</w:t>
      </w:r>
    </w:p>
    <w:p w:rsidR="00AC6A00" w:rsidRPr="000C518B" w:rsidRDefault="00AC6A00" w:rsidP="00F20EE1">
      <w:pPr>
        <w:jc w:val="both"/>
      </w:pPr>
      <w:r w:rsidRPr="000C518B">
        <w:t xml:space="preserve">V rámci stavby vznikne odpad, ktorý zatrieďujeme podľa prílohy č.1 Vyhlášky č. 284/2001 MŽP SR a príslušných noviel, ktorou sa ustanovuje kategorizácia odpadov. </w:t>
      </w:r>
    </w:p>
    <w:p w:rsidR="00AC6A00" w:rsidRPr="000C518B" w:rsidRDefault="00AC6A00" w:rsidP="00F20EE1">
      <w:pPr>
        <w:jc w:val="both"/>
      </w:pPr>
      <w:r w:rsidRPr="000C518B">
        <w:t xml:space="preserve">Z hľadiska záujmov odpadového hospodárstva – odpady vznikajúce pri stavebných prácach triediť v mieste vzniku na odpad na zneškodnenie a na zhodnotenie (kovy, drevo, obaly zo stavebných materiálov a pod.) podľa druhov bez vytvárania skládok na verejných priestranstvách. U využiteľného odpadu zabezpečiť prednostne jeho materiálové zhodnotenie. </w:t>
      </w:r>
    </w:p>
    <w:p w:rsidR="00AC6A00" w:rsidRPr="000C518B" w:rsidRDefault="00AC6A00" w:rsidP="00F20EE1">
      <w:pPr>
        <w:jc w:val="both"/>
      </w:pPr>
      <w:r w:rsidRPr="000C518B">
        <w:t xml:space="preserve">Materiály odpadu zo stavby sa nenachádzajú v zozname škodlivín, jedná sa o ostatný odpad, ktorý sa zneškodňuje skládkovaním. </w:t>
      </w:r>
    </w:p>
    <w:p w:rsidR="00AC6A00" w:rsidRPr="000C518B" w:rsidRDefault="00AC6A00" w:rsidP="00F20EE1">
      <w:pPr>
        <w:jc w:val="both"/>
      </w:pPr>
      <w:r w:rsidRPr="000C518B">
        <w:t xml:space="preserve">Uvedené odpady sa týkajú vybúranej </w:t>
      </w:r>
      <w:proofErr w:type="spellStart"/>
      <w:r w:rsidRPr="000C518B">
        <w:t>mostovky</w:t>
      </w:r>
      <w:proofErr w:type="spellEnd"/>
      <w:r w:rsidRPr="000C518B">
        <w:t xml:space="preserve">, ríms mostných objektov, betónových rúr a betónových čiel rúrových priepustov – betóny, krytu vozovky – odfrézované bitúmenové zmesi, kameniva a zeminy z výkopov pre vozovku nad opornými múrmi,  odstránenie cestných oceľových zábradlí a zvodidiel, oceľových rúr rúrových priepustov - železo a oceľ . </w:t>
      </w:r>
    </w:p>
    <w:p w:rsidR="00AC6A00" w:rsidRPr="000C518B" w:rsidRDefault="00AC6A00" w:rsidP="00F20EE1">
      <w:pPr>
        <w:jc w:val="both"/>
        <w:rPr>
          <w:i/>
        </w:rPr>
      </w:pPr>
      <w:r w:rsidRPr="000C518B">
        <w:rPr>
          <w:i/>
        </w:rPr>
        <w:t>Bilancia odpadov</w:t>
      </w:r>
    </w:p>
    <w:p w:rsidR="00AC6A00" w:rsidRPr="000C518B" w:rsidRDefault="00AC6A00" w:rsidP="00F20EE1">
      <w:pPr>
        <w:jc w:val="both"/>
      </w:pPr>
      <w:r w:rsidRPr="000C518B">
        <w:t>Odpady, ktoré budú vznikať počas realizácie stavby sú zaradené v zmysle vyhlášky MŽP SR č. 284/2001 Z.z nasledovne:</w:t>
      </w:r>
    </w:p>
    <w:p w:rsidR="00AC6A00" w:rsidRPr="000C518B" w:rsidRDefault="00AC6A00" w:rsidP="00F20EE1">
      <w:pPr>
        <w:jc w:val="both"/>
      </w:pPr>
      <w:r w:rsidRPr="000C518B">
        <w:t>Číslo               druh                   kategória</w:t>
      </w:r>
      <w:r w:rsidRPr="000C518B">
        <w:tab/>
        <w:t xml:space="preserve">     pôvod vzniku                         </w:t>
      </w:r>
    </w:p>
    <w:p w:rsidR="00AC6A00" w:rsidRPr="000C518B" w:rsidRDefault="00AC6A00" w:rsidP="00F20EE1">
      <w:pPr>
        <w:jc w:val="both"/>
      </w:pPr>
      <w:r w:rsidRPr="000C518B">
        <w:t>17 01 01      betóny                        O           demontáž starých mostov</w:t>
      </w:r>
      <w:r w:rsidR="00F94853">
        <w:t>, priepustov</w:t>
      </w:r>
      <w:r w:rsidRPr="000C518B">
        <w:t xml:space="preserve">  </w:t>
      </w:r>
    </w:p>
    <w:p w:rsidR="00AC6A00" w:rsidRPr="000C518B" w:rsidRDefault="00AC6A00" w:rsidP="00F20EE1">
      <w:pPr>
        <w:jc w:val="both"/>
      </w:pPr>
      <w:r w:rsidRPr="000C518B">
        <w:t xml:space="preserve">17 03 02      </w:t>
      </w:r>
      <w:proofErr w:type="spellStart"/>
      <w:r w:rsidRPr="000C518B">
        <w:t>b</w:t>
      </w:r>
      <w:r w:rsidR="00FA01FC" w:rsidRPr="000C518B">
        <w:t>itumenové</w:t>
      </w:r>
      <w:proofErr w:type="spellEnd"/>
      <w:r w:rsidR="00FA01FC" w:rsidRPr="000C518B">
        <w:t xml:space="preserve"> zmesi    O           </w:t>
      </w:r>
      <w:r w:rsidRPr="000C518B">
        <w:t>demontáž krytu súčasnej vozovky</w:t>
      </w:r>
    </w:p>
    <w:p w:rsidR="00AC6A00" w:rsidRPr="000C518B" w:rsidRDefault="00AC6A00" w:rsidP="00F20EE1">
      <w:pPr>
        <w:jc w:val="both"/>
      </w:pPr>
      <w:r w:rsidRPr="000C518B">
        <w:t>17 05 0</w:t>
      </w:r>
      <w:r w:rsidR="00F94853">
        <w:t>4</w:t>
      </w:r>
      <w:r w:rsidRPr="000C518B">
        <w:t xml:space="preserve">      zemina   </w:t>
      </w:r>
      <w:r w:rsidR="00FA01FC" w:rsidRPr="000C518B">
        <w:t xml:space="preserve">                     O</w:t>
      </w:r>
      <w:r w:rsidR="00FA01FC" w:rsidRPr="000C518B">
        <w:tab/>
        <w:t xml:space="preserve"> </w:t>
      </w:r>
      <w:r w:rsidRPr="000C518B">
        <w:t>prebytočná výkopová zemina</w:t>
      </w:r>
      <w:r w:rsidR="00412D09">
        <w:t>, zemina z čistenia priekop a priepustov</w:t>
      </w:r>
      <w:r w:rsidRPr="000C518B">
        <w:t xml:space="preserve">  </w:t>
      </w:r>
    </w:p>
    <w:p w:rsidR="00AC6A00" w:rsidRDefault="00AC6A00" w:rsidP="00F20EE1">
      <w:pPr>
        <w:jc w:val="both"/>
      </w:pPr>
      <w:r w:rsidRPr="000C518B">
        <w:t>17 04 05      železo a oceľ              O           demontáž zábradlí, zvodidiel</w:t>
      </w:r>
    </w:p>
    <w:p w:rsidR="00412D09" w:rsidRDefault="00412D09" w:rsidP="00F20EE1">
      <w:pPr>
        <w:jc w:val="both"/>
      </w:pPr>
      <w:r>
        <w:t>17 06 01      izolačné materiály obsahujúce azbest</w:t>
      </w:r>
      <w:r>
        <w:tab/>
        <w:t>N</w:t>
      </w:r>
      <w:r>
        <w:tab/>
        <w:t>Izolácie mostných objektov</w:t>
      </w:r>
    </w:p>
    <w:p w:rsidR="00F94853" w:rsidRDefault="00F94853" w:rsidP="00F20EE1">
      <w:pPr>
        <w:jc w:val="both"/>
      </w:pPr>
    </w:p>
    <w:p w:rsidR="00587B7F" w:rsidRDefault="00412D09" w:rsidP="00F20EE1">
      <w:pPr>
        <w:jc w:val="both"/>
        <w:rPr>
          <w:lang w:val="cs-CZ"/>
        </w:rPr>
      </w:pPr>
      <w:r>
        <w:fldChar w:fldCharType="begin"/>
      </w:r>
      <w:r>
        <w:instrText xml:space="preserve"> LINK </w:instrText>
      </w:r>
      <w:r w:rsidR="00587B7F">
        <w:instrText xml:space="preserve">Excel.Sheet.12 "\\\\fsbra\\W\\2018_0486_II_529_ Brezno_C_Balog_Utekac_DRS\\Objekty\\DSP\\A.Sprievodna_sprava\\tabulka odpadov.xlsx" Hárok1!R1C1:R27C6 </w:instrText>
      </w:r>
      <w:r>
        <w:instrText xml:space="preserve">\a \f 5 \h  \* MERGEFORMAT </w:instrText>
      </w:r>
      <w:r w:rsidR="00587B7F">
        <w:fldChar w:fldCharType="separate"/>
      </w:r>
    </w:p>
    <w:tbl>
      <w:tblPr>
        <w:tblStyle w:val="HBHtabulkazahlavi"/>
        <w:tblW w:w="10060" w:type="dxa"/>
        <w:tblLook w:val="04A0" w:firstRow="1" w:lastRow="0" w:firstColumn="1" w:lastColumn="0" w:noHBand="0" w:noVBand="1"/>
      </w:tblPr>
      <w:tblGrid>
        <w:gridCol w:w="1247"/>
        <w:gridCol w:w="1300"/>
        <w:gridCol w:w="1300"/>
        <w:gridCol w:w="117"/>
        <w:gridCol w:w="1183"/>
        <w:gridCol w:w="518"/>
        <w:gridCol w:w="782"/>
        <w:gridCol w:w="1300"/>
        <w:gridCol w:w="186"/>
        <w:gridCol w:w="2127"/>
      </w:tblGrid>
      <w:tr w:rsidR="00587B7F" w:rsidRPr="00587B7F" w:rsidTr="00587B7F">
        <w:trPr>
          <w:cnfStyle w:val="100000000000" w:firstRow="1" w:lastRow="0" w:firstColumn="0" w:lastColumn="0" w:oddVBand="0" w:evenVBand="0" w:oddHBand="0" w:evenHBand="0" w:firstRowFirstColumn="0" w:firstRowLastColumn="0" w:lastRowFirstColumn="0" w:lastRowLastColumn="0"/>
          <w:divId w:val="785541908"/>
          <w:trHeight w:val="300"/>
        </w:trPr>
        <w:tc>
          <w:tcPr>
            <w:tcW w:w="1247" w:type="dxa"/>
            <w:hideMark/>
          </w:tcPr>
          <w:p w:rsidR="00587B7F" w:rsidRPr="00587B7F" w:rsidRDefault="00587B7F" w:rsidP="00587B7F">
            <w:pPr>
              <w:jc w:val="both"/>
              <w:rPr>
                <w:sz w:val="16"/>
                <w:szCs w:val="16"/>
              </w:rPr>
            </w:pPr>
            <w:r w:rsidRPr="00587B7F">
              <w:rPr>
                <w:sz w:val="16"/>
                <w:szCs w:val="16"/>
              </w:rPr>
              <w:t>č. skupiny</w:t>
            </w:r>
          </w:p>
        </w:tc>
        <w:tc>
          <w:tcPr>
            <w:tcW w:w="1300" w:type="dxa"/>
            <w:hideMark/>
          </w:tcPr>
          <w:p w:rsidR="00587B7F" w:rsidRPr="00587B7F" w:rsidRDefault="00587B7F" w:rsidP="00587B7F">
            <w:pPr>
              <w:jc w:val="both"/>
              <w:rPr>
                <w:bCs/>
                <w:sz w:val="16"/>
                <w:szCs w:val="16"/>
              </w:rPr>
            </w:pPr>
            <w:r w:rsidRPr="00587B7F">
              <w:rPr>
                <w:bCs/>
                <w:sz w:val="16"/>
                <w:szCs w:val="16"/>
              </w:rPr>
              <w:t>17 01 01</w:t>
            </w:r>
          </w:p>
        </w:tc>
        <w:tc>
          <w:tcPr>
            <w:tcW w:w="1417" w:type="dxa"/>
            <w:gridSpan w:val="2"/>
            <w:hideMark/>
          </w:tcPr>
          <w:p w:rsidR="00587B7F" w:rsidRPr="00587B7F" w:rsidRDefault="00587B7F" w:rsidP="00587B7F">
            <w:pPr>
              <w:jc w:val="both"/>
              <w:rPr>
                <w:bCs/>
                <w:sz w:val="16"/>
                <w:szCs w:val="16"/>
              </w:rPr>
            </w:pPr>
            <w:r w:rsidRPr="00587B7F">
              <w:rPr>
                <w:bCs/>
                <w:sz w:val="16"/>
                <w:szCs w:val="16"/>
              </w:rPr>
              <w:t>17 03 02</w:t>
            </w:r>
          </w:p>
        </w:tc>
        <w:tc>
          <w:tcPr>
            <w:tcW w:w="1701" w:type="dxa"/>
            <w:gridSpan w:val="2"/>
            <w:noWrap/>
            <w:hideMark/>
          </w:tcPr>
          <w:p w:rsidR="00587B7F" w:rsidRPr="00587B7F" w:rsidRDefault="00587B7F" w:rsidP="00587B7F">
            <w:pPr>
              <w:jc w:val="both"/>
              <w:rPr>
                <w:bCs/>
                <w:sz w:val="16"/>
                <w:szCs w:val="16"/>
              </w:rPr>
            </w:pPr>
            <w:r w:rsidRPr="00587B7F">
              <w:rPr>
                <w:bCs/>
                <w:sz w:val="16"/>
                <w:szCs w:val="16"/>
              </w:rPr>
              <w:t>17 04 05</w:t>
            </w:r>
          </w:p>
        </w:tc>
        <w:tc>
          <w:tcPr>
            <w:tcW w:w="2268" w:type="dxa"/>
            <w:gridSpan w:val="3"/>
            <w:noWrap/>
            <w:hideMark/>
          </w:tcPr>
          <w:p w:rsidR="00587B7F" w:rsidRPr="00587B7F" w:rsidRDefault="00587B7F" w:rsidP="00587B7F">
            <w:pPr>
              <w:jc w:val="both"/>
              <w:rPr>
                <w:bCs/>
                <w:sz w:val="16"/>
                <w:szCs w:val="16"/>
              </w:rPr>
            </w:pPr>
            <w:r w:rsidRPr="00587B7F">
              <w:rPr>
                <w:bCs/>
                <w:sz w:val="16"/>
                <w:szCs w:val="16"/>
              </w:rPr>
              <w:t>17 05 04</w:t>
            </w:r>
          </w:p>
        </w:tc>
        <w:tc>
          <w:tcPr>
            <w:tcW w:w="2127" w:type="dxa"/>
            <w:hideMark/>
          </w:tcPr>
          <w:p w:rsidR="00587B7F" w:rsidRPr="00587B7F" w:rsidRDefault="00587B7F" w:rsidP="00587B7F">
            <w:pPr>
              <w:jc w:val="both"/>
              <w:rPr>
                <w:bCs/>
                <w:sz w:val="16"/>
                <w:szCs w:val="16"/>
              </w:rPr>
            </w:pPr>
            <w:r w:rsidRPr="00587B7F">
              <w:rPr>
                <w:bCs/>
                <w:sz w:val="16"/>
                <w:szCs w:val="16"/>
              </w:rPr>
              <w:t>17 06 01</w:t>
            </w:r>
          </w:p>
        </w:tc>
      </w:tr>
      <w:tr w:rsidR="00587B7F" w:rsidRPr="00587B7F" w:rsidTr="00587B7F">
        <w:trPr>
          <w:divId w:val="785541908"/>
          <w:trHeight w:val="1020"/>
        </w:trPr>
        <w:tc>
          <w:tcPr>
            <w:tcW w:w="1247" w:type="dxa"/>
            <w:hideMark/>
          </w:tcPr>
          <w:p w:rsidR="00587B7F" w:rsidRPr="00587B7F" w:rsidRDefault="00587B7F" w:rsidP="00587B7F">
            <w:pPr>
              <w:jc w:val="both"/>
              <w:rPr>
                <w:sz w:val="16"/>
                <w:szCs w:val="16"/>
              </w:rPr>
            </w:pPr>
            <w:r w:rsidRPr="00587B7F">
              <w:rPr>
                <w:sz w:val="16"/>
                <w:szCs w:val="16"/>
              </w:rPr>
              <w:t>Názov skupiny, podskupiny a druhu odpadu</w:t>
            </w:r>
          </w:p>
        </w:tc>
        <w:tc>
          <w:tcPr>
            <w:tcW w:w="1300" w:type="dxa"/>
            <w:hideMark/>
          </w:tcPr>
          <w:p w:rsidR="00587B7F" w:rsidRPr="00587B7F" w:rsidRDefault="00587B7F" w:rsidP="00587B7F">
            <w:pPr>
              <w:jc w:val="both"/>
              <w:rPr>
                <w:sz w:val="16"/>
                <w:szCs w:val="16"/>
              </w:rPr>
            </w:pPr>
            <w:r w:rsidRPr="00587B7F">
              <w:rPr>
                <w:sz w:val="16"/>
                <w:szCs w:val="16"/>
              </w:rPr>
              <w:t>Betón</w:t>
            </w:r>
          </w:p>
        </w:tc>
        <w:tc>
          <w:tcPr>
            <w:tcW w:w="1417" w:type="dxa"/>
            <w:gridSpan w:val="2"/>
            <w:hideMark/>
          </w:tcPr>
          <w:p w:rsidR="00587B7F" w:rsidRPr="00587B7F" w:rsidRDefault="00587B7F" w:rsidP="00587B7F">
            <w:pPr>
              <w:jc w:val="both"/>
              <w:rPr>
                <w:sz w:val="16"/>
                <w:szCs w:val="16"/>
              </w:rPr>
            </w:pPr>
            <w:proofErr w:type="spellStart"/>
            <w:r w:rsidRPr="00587B7F">
              <w:rPr>
                <w:sz w:val="16"/>
                <w:szCs w:val="16"/>
              </w:rPr>
              <w:t>Bitumenove</w:t>
            </w:r>
            <w:proofErr w:type="spellEnd"/>
            <w:r w:rsidRPr="00587B7F">
              <w:rPr>
                <w:sz w:val="16"/>
                <w:szCs w:val="16"/>
              </w:rPr>
              <w:t xml:space="preserve"> </w:t>
            </w:r>
            <w:proofErr w:type="spellStart"/>
            <w:r w:rsidRPr="00587B7F">
              <w:rPr>
                <w:sz w:val="16"/>
                <w:szCs w:val="16"/>
              </w:rPr>
              <w:t>zmesy</w:t>
            </w:r>
            <w:proofErr w:type="spellEnd"/>
            <w:r w:rsidRPr="00587B7F">
              <w:rPr>
                <w:sz w:val="16"/>
                <w:szCs w:val="16"/>
              </w:rPr>
              <w:t xml:space="preserve"> </w:t>
            </w:r>
            <w:proofErr w:type="spellStart"/>
            <w:r w:rsidRPr="00587B7F">
              <w:rPr>
                <w:sz w:val="16"/>
                <w:szCs w:val="16"/>
              </w:rPr>
              <w:t>ine</w:t>
            </w:r>
            <w:proofErr w:type="spellEnd"/>
          </w:p>
        </w:tc>
        <w:tc>
          <w:tcPr>
            <w:tcW w:w="1701" w:type="dxa"/>
            <w:gridSpan w:val="2"/>
            <w:hideMark/>
          </w:tcPr>
          <w:p w:rsidR="00587B7F" w:rsidRPr="00587B7F" w:rsidRDefault="00587B7F" w:rsidP="00587B7F">
            <w:pPr>
              <w:jc w:val="both"/>
              <w:rPr>
                <w:sz w:val="16"/>
                <w:szCs w:val="16"/>
              </w:rPr>
            </w:pPr>
            <w:r w:rsidRPr="00587B7F">
              <w:rPr>
                <w:sz w:val="16"/>
                <w:szCs w:val="16"/>
              </w:rPr>
              <w:t>Železo a oceľ</w:t>
            </w:r>
          </w:p>
        </w:tc>
        <w:tc>
          <w:tcPr>
            <w:tcW w:w="2268" w:type="dxa"/>
            <w:gridSpan w:val="3"/>
            <w:hideMark/>
          </w:tcPr>
          <w:p w:rsidR="00587B7F" w:rsidRPr="00587B7F" w:rsidRDefault="00587B7F" w:rsidP="00587B7F">
            <w:pPr>
              <w:jc w:val="both"/>
              <w:rPr>
                <w:sz w:val="16"/>
                <w:szCs w:val="16"/>
              </w:rPr>
            </w:pPr>
            <w:r w:rsidRPr="00587B7F">
              <w:rPr>
                <w:sz w:val="16"/>
                <w:szCs w:val="16"/>
              </w:rPr>
              <w:t>Výkopová zemina iná ako uvedená v 17 05 05</w:t>
            </w:r>
          </w:p>
        </w:tc>
        <w:tc>
          <w:tcPr>
            <w:tcW w:w="2127" w:type="dxa"/>
            <w:hideMark/>
          </w:tcPr>
          <w:p w:rsidR="00587B7F" w:rsidRPr="00587B7F" w:rsidRDefault="00587B7F" w:rsidP="00587B7F">
            <w:pPr>
              <w:jc w:val="both"/>
              <w:rPr>
                <w:sz w:val="16"/>
                <w:szCs w:val="16"/>
              </w:rPr>
            </w:pPr>
            <w:r w:rsidRPr="00587B7F">
              <w:rPr>
                <w:sz w:val="16"/>
                <w:szCs w:val="16"/>
              </w:rPr>
              <w:t>Izolačné materiály obsahujúce azbest</w:t>
            </w:r>
          </w:p>
        </w:tc>
      </w:tr>
      <w:tr w:rsidR="00587B7F" w:rsidRPr="00587B7F" w:rsidTr="00587B7F">
        <w:trPr>
          <w:cnfStyle w:val="000000010000" w:firstRow="0" w:lastRow="0" w:firstColumn="0" w:lastColumn="0" w:oddVBand="0" w:evenVBand="0" w:oddHBand="0" w:evenHBand="1" w:firstRowFirstColumn="0" w:firstRowLastColumn="0" w:lastRowFirstColumn="0" w:lastRowLastColumn="0"/>
          <w:divId w:val="785541908"/>
          <w:trHeight w:val="450"/>
        </w:trPr>
        <w:tc>
          <w:tcPr>
            <w:tcW w:w="1247" w:type="dxa"/>
            <w:hideMark/>
          </w:tcPr>
          <w:p w:rsidR="00587B7F" w:rsidRPr="00587B7F" w:rsidRDefault="00587B7F" w:rsidP="00587B7F">
            <w:pPr>
              <w:jc w:val="both"/>
              <w:rPr>
                <w:sz w:val="16"/>
                <w:szCs w:val="16"/>
              </w:rPr>
            </w:pPr>
            <w:r w:rsidRPr="00587B7F">
              <w:rPr>
                <w:sz w:val="16"/>
                <w:szCs w:val="16"/>
              </w:rPr>
              <w:t>kategória</w:t>
            </w:r>
          </w:p>
        </w:tc>
        <w:tc>
          <w:tcPr>
            <w:tcW w:w="1300" w:type="dxa"/>
            <w:hideMark/>
          </w:tcPr>
          <w:p w:rsidR="00587B7F" w:rsidRPr="00587B7F" w:rsidRDefault="00587B7F" w:rsidP="00587B7F">
            <w:pPr>
              <w:jc w:val="both"/>
              <w:rPr>
                <w:sz w:val="16"/>
                <w:szCs w:val="16"/>
              </w:rPr>
            </w:pPr>
            <w:r w:rsidRPr="00587B7F">
              <w:rPr>
                <w:sz w:val="16"/>
                <w:szCs w:val="16"/>
              </w:rPr>
              <w:t>O</w:t>
            </w:r>
          </w:p>
        </w:tc>
        <w:tc>
          <w:tcPr>
            <w:tcW w:w="1417" w:type="dxa"/>
            <w:gridSpan w:val="2"/>
            <w:hideMark/>
          </w:tcPr>
          <w:p w:rsidR="00587B7F" w:rsidRPr="00587B7F" w:rsidRDefault="00587B7F" w:rsidP="00587B7F">
            <w:pPr>
              <w:jc w:val="both"/>
              <w:rPr>
                <w:sz w:val="16"/>
                <w:szCs w:val="16"/>
              </w:rPr>
            </w:pPr>
            <w:r w:rsidRPr="00587B7F">
              <w:rPr>
                <w:sz w:val="16"/>
                <w:szCs w:val="16"/>
              </w:rPr>
              <w:t>O</w:t>
            </w:r>
          </w:p>
        </w:tc>
        <w:tc>
          <w:tcPr>
            <w:tcW w:w="1701" w:type="dxa"/>
            <w:gridSpan w:val="2"/>
            <w:hideMark/>
          </w:tcPr>
          <w:p w:rsidR="00587B7F" w:rsidRPr="00587B7F" w:rsidRDefault="00587B7F" w:rsidP="00587B7F">
            <w:pPr>
              <w:jc w:val="both"/>
              <w:rPr>
                <w:sz w:val="16"/>
                <w:szCs w:val="16"/>
              </w:rPr>
            </w:pPr>
            <w:r w:rsidRPr="00587B7F">
              <w:rPr>
                <w:sz w:val="16"/>
                <w:szCs w:val="16"/>
              </w:rPr>
              <w:t>O</w:t>
            </w:r>
          </w:p>
        </w:tc>
        <w:tc>
          <w:tcPr>
            <w:tcW w:w="2268" w:type="dxa"/>
            <w:gridSpan w:val="3"/>
            <w:hideMark/>
          </w:tcPr>
          <w:p w:rsidR="00587B7F" w:rsidRPr="00587B7F" w:rsidRDefault="00587B7F" w:rsidP="00587B7F">
            <w:pPr>
              <w:jc w:val="both"/>
              <w:rPr>
                <w:sz w:val="16"/>
                <w:szCs w:val="16"/>
              </w:rPr>
            </w:pPr>
            <w:r w:rsidRPr="00587B7F">
              <w:rPr>
                <w:sz w:val="16"/>
                <w:szCs w:val="16"/>
              </w:rPr>
              <w:t>O</w:t>
            </w:r>
          </w:p>
        </w:tc>
        <w:tc>
          <w:tcPr>
            <w:tcW w:w="2127" w:type="dxa"/>
            <w:hideMark/>
          </w:tcPr>
          <w:p w:rsidR="00587B7F" w:rsidRPr="00587B7F" w:rsidRDefault="00587B7F" w:rsidP="00587B7F">
            <w:pPr>
              <w:jc w:val="both"/>
              <w:rPr>
                <w:sz w:val="16"/>
                <w:szCs w:val="16"/>
              </w:rPr>
            </w:pPr>
            <w:r w:rsidRPr="00587B7F">
              <w:rPr>
                <w:sz w:val="16"/>
                <w:szCs w:val="16"/>
              </w:rPr>
              <w:t>N - nebezpečný odpad</w:t>
            </w:r>
          </w:p>
        </w:tc>
      </w:tr>
      <w:tr w:rsidR="00587B7F" w:rsidRPr="00587B7F" w:rsidTr="00587B7F">
        <w:trPr>
          <w:divId w:val="785541908"/>
          <w:trHeight w:val="315"/>
        </w:trPr>
        <w:tc>
          <w:tcPr>
            <w:tcW w:w="1247" w:type="dxa"/>
            <w:hideMark/>
          </w:tcPr>
          <w:p w:rsidR="00587B7F" w:rsidRPr="00587B7F" w:rsidRDefault="00587B7F" w:rsidP="00587B7F">
            <w:pPr>
              <w:jc w:val="both"/>
              <w:rPr>
                <w:sz w:val="16"/>
                <w:szCs w:val="16"/>
              </w:rPr>
            </w:pPr>
            <w:proofErr w:type="spellStart"/>
            <w:r w:rsidRPr="00587B7F">
              <w:rPr>
                <w:sz w:val="16"/>
                <w:szCs w:val="16"/>
              </w:rPr>
              <w:t>m.j</w:t>
            </w:r>
            <w:proofErr w:type="spellEnd"/>
            <w:r w:rsidRPr="00587B7F">
              <w:rPr>
                <w:sz w:val="16"/>
                <w:szCs w:val="16"/>
              </w:rPr>
              <w:t>.</w:t>
            </w:r>
          </w:p>
        </w:tc>
        <w:tc>
          <w:tcPr>
            <w:tcW w:w="1300" w:type="dxa"/>
            <w:noWrap/>
            <w:hideMark/>
          </w:tcPr>
          <w:p w:rsidR="00587B7F" w:rsidRPr="00587B7F" w:rsidRDefault="00587B7F" w:rsidP="00587B7F">
            <w:pPr>
              <w:jc w:val="both"/>
              <w:rPr>
                <w:sz w:val="16"/>
                <w:szCs w:val="16"/>
              </w:rPr>
            </w:pPr>
            <w:r w:rsidRPr="00587B7F">
              <w:rPr>
                <w:sz w:val="16"/>
                <w:szCs w:val="16"/>
              </w:rPr>
              <w:t>t</w:t>
            </w:r>
          </w:p>
        </w:tc>
        <w:tc>
          <w:tcPr>
            <w:tcW w:w="1417" w:type="dxa"/>
            <w:gridSpan w:val="2"/>
            <w:noWrap/>
            <w:hideMark/>
          </w:tcPr>
          <w:p w:rsidR="00587B7F" w:rsidRPr="00587B7F" w:rsidRDefault="00587B7F" w:rsidP="00587B7F">
            <w:pPr>
              <w:jc w:val="both"/>
              <w:rPr>
                <w:sz w:val="16"/>
                <w:szCs w:val="16"/>
              </w:rPr>
            </w:pPr>
            <w:r w:rsidRPr="00587B7F">
              <w:rPr>
                <w:sz w:val="16"/>
                <w:szCs w:val="16"/>
              </w:rPr>
              <w:t>t</w:t>
            </w:r>
          </w:p>
        </w:tc>
        <w:tc>
          <w:tcPr>
            <w:tcW w:w="1701" w:type="dxa"/>
            <w:gridSpan w:val="2"/>
            <w:noWrap/>
            <w:hideMark/>
          </w:tcPr>
          <w:p w:rsidR="00587B7F" w:rsidRPr="00587B7F" w:rsidRDefault="00587B7F" w:rsidP="00587B7F">
            <w:pPr>
              <w:jc w:val="both"/>
              <w:rPr>
                <w:sz w:val="16"/>
                <w:szCs w:val="16"/>
              </w:rPr>
            </w:pPr>
            <w:r w:rsidRPr="00587B7F">
              <w:rPr>
                <w:sz w:val="16"/>
                <w:szCs w:val="16"/>
              </w:rPr>
              <w:t>t</w:t>
            </w:r>
          </w:p>
        </w:tc>
        <w:tc>
          <w:tcPr>
            <w:tcW w:w="2268" w:type="dxa"/>
            <w:gridSpan w:val="3"/>
            <w:noWrap/>
            <w:hideMark/>
          </w:tcPr>
          <w:p w:rsidR="00587B7F" w:rsidRPr="00587B7F" w:rsidRDefault="00587B7F" w:rsidP="00587B7F">
            <w:pPr>
              <w:jc w:val="both"/>
              <w:rPr>
                <w:sz w:val="16"/>
                <w:szCs w:val="16"/>
              </w:rPr>
            </w:pPr>
            <w:r w:rsidRPr="00587B7F">
              <w:rPr>
                <w:sz w:val="16"/>
                <w:szCs w:val="16"/>
              </w:rPr>
              <w:t>t</w:t>
            </w:r>
          </w:p>
        </w:tc>
        <w:tc>
          <w:tcPr>
            <w:tcW w:w="2127" w:type="dxa"/>
            <w:noWrap/>
            <w:hideMark/>
          </w:tcPr>
          <w:p w:rsidR="00587B7F" w:rsidRPr="00587B7F" w:rsidRDefault="00587B7F" w:rsidP="00587B7F">
            <w:pPr>
              <w:jc w:val="both"/>
              <w:rPr>
                <w:sz w:val="16"/>
                <w:szCs w:val="16"/>
              </w:rPr>
            </w:pPr>
            <w:r w:rsidRPr="00587B7F">
              <w:rPr>
                <w:sz w:val="16"/>
                <w:szCs w:val="16"/>
              </w:rPr>
              <w:t>t</w:t>
            </w:r>
          </w:p>
        </w:tc>
      </w:tr>
      <w:tr w:rsidR="00587B7F" w:rsidRPr="00587B7F" w:rsidTr="00587B7F">
        <w:trPr>
          <w:cnfStyle w:val="000000010000" w:firstRow="0" w:lastRow="0" w:firstColumn="0" w:lastColumn="0" w:oddVBand="0" w:evenVBand="0" w:oddHBand="0" w:evenHBand="1" w:firstRowFirstColumn="0" w:firstRowLastColumn="0" w:lastRowFirstColumn="0" w:lastRowLastColumn="0"/>
          <w:divId w:val="785541908"/>
          <w:trHeight w:val="970"/>
        </w:trPr>
        <w:tc>
          <w:tcPr>
            <w:tcW w:w="1247" w:type="dxa"/>
            <w:hideMark/>
          </w:tcPr>
          <w:p w:rsidR="00587B7F" w:rsidRPr="00587B7F" w:rsidRDefault="00587B7F" w:rsidP="00587B7F">
            <w:pPr>
              <w:jc w:val="both"/>
              <w:rPr>
                <w:sz w:val="16"/>
                <w:szCs w:val="16"/>
              </w:rPr>
            </w:pPr>
            <w:r w:rsidRPr="00587B7F">
              <w:rPr>
                <w:sz w:val="16"/>
                <w:szCs w:val="16"/>
              </w:rPr>
              <w:t>pôvod odpadu</w:t>
            </w:r>
          </w:p>
        </w:tc>
        <w:tc>
          <w:tcPr>
            <w:tcW w:w="1300" w:type="dxa"/>
            <w:hideMark/>
          </w:tcPr>
          <w:p w:rsidR="00587B7F" w:rsidRPr="00587B7F" w:rsidRDefault="00587B7F" w:rsidP="00587B7F">
            <w:pPr>
              <w:jc w:val="both"/>
              <w:rPr>
                <w:sz w:val="16"/>
                <w:szCs w:val="16"/>
              </w:rPr>
            </w:pPr>
            <w:r w:rsidRPr="00587B7F">
              <w:rPr>
                <w:sz w:val="16"/>
                <w:szCs w:val="16"/>
              </w:rPr>
              <w:t xml:space="preserve">odstránenie </w:t>
            </w:r>
            <w:proofErr w:type="spellStart"/>
            <w:r w:rsidRPr="00587B7F">
              <w:rPr>
                <w:sz w:val="16"/>
                <w:szCs w:val="16"/>
              </w:rPr>
              <w:t>bet</w:t>
            </w:r>
            <w:proofErr w:type="spellEnd"/>
            <w:r w:rsidRPr="00587B7F">
              <w:rPr>
                <w:sz w:val="16"/>
                <w:szCs w:val="16"/>
              </w:rPr>
              <w:t>. častí mostu, priepustov</w:t>
            </w:r>
          </w:p>
        </w:tc>
        <w:tc>
          <w:tcPr>
            <w:tcW w:w="1417" w:type="dxa"/>
            <w:gridSpan w:val="2"/>
            <w:hideMark/>
          </w:tcPr>
          <w:p w:rsidR="00587B7F" w:rsidRPr="00587B7F" w:rsidRDefault="00587B7F" w:rsidP="00587B7F">
            <w:pPr>
              <w:jc w:val="both"/>
              <w:rPr>
                <w:sz w:val="16"/>
                <w:szCs w:val="16"/>
              </w:rPr>
            </w:pPr>
            <w:r w:rsidRPr="00587B7F">
              <w:rPr>
                <w:sz w:val="16"/>
                <w:szCs w:val="16"/>
              </w:rPr>
              <w:t>frézovanie vrstiev vozovky na cestách a mostoch</w:t>
            </w:r>
          </w:p>
        </w:tc>
        <w:tc>
          <w:tcPr>
            <w:tcW w:w="1701" w:type="dxa"/>
            <w:gridSpan w:val="2"/>
            <w:hideMark/>
          </w:tcPr>
          <w:p w:rsidR="00587B7F" w:rsidRPr="00587B7F" w:rsidRDefault="00587B7F" w:rsidP="00587B7F">
            <w:pPr>
              <w:jc w:val="both"/>
              <w:rPr>
                <w:sz w:val="16"/>
                <w:szCs w:val="16"/>
              </w:rPr>
            </w:pPr>
            <w:r w:rsidRPr="00587B7F">
              <w:rPr>
                <w:sz w:val="16"/>
                <w:szCs w:val="16"/>
              </w:rPr>
              <w:t>odstránenie zábradlia z mostných objektov, zvodidiel</w:t>
            </w:r>
          </w:p>
        </w:tc>
        <w:tc>
          <w:tcPr>
            <w:tcW w:w="2268" w:type="dxa"/>
            <w:gridSpan w:val="3"/>
            <w:hideMark/>
          </w:tcPr>
          <w:p w:rsidR="00587B7F" w:rsidRPr="00587B7F" w:rsidRDefault="00587B7F" w:rsidP="00587B7F">
            <w:pPr>
              <w:jc w:val="both"/>
              <w:rPr>
                <w:sz w:val="16"/>
                <w:szCs w:val="16"/>
              </w:rPr>
            </w:pPr>
            <w:r w:rsidRPr="00587B7F">
              <w:rPr>
                <w:sz w:val="16"/>
                <w:szCs w:val="16"/>
              </w:rPr>
              <w:t xml:space="preserve">odpady z čistenia priekop a </w:t>
            </w:r>
            <w:proofErr w:type="spellStart"/>
            <w:r w:rsidRPr="00587B7F">
              <w:rPr>
                <w:sz w:val="16"/>
                <w:szCs w:val="16"/>
              </w:rPr>
              <w:t>priepustov,výkop</w:t>
            </w:r>
            <w:proofErr w:type="spellEnd"/>
            <w:r w:rsidRPr="00587B7F">
              <w:rPr>
                <w:sz w:val="16"/>
                <w:szCs w:val="16"/>
              </w:rPr>
              <w:t xml:space="preserve"> vrstiev vozovky na cestách, mostných objektoch, výkop priepustov</w:t>
            </w:r>
          </w:p>
        </w:tc>
        <w:tc>
          <w:tcPr>
            <w:tcW w:w="2127" w:type="dxa"/>
            <w:hideMark/>
          </w:tcPr>
          <w:p w:rsidR="00587B7F" w:rsidRPr="00587B7F" w:rsidRDefault="00587B7F" w:rsidP="00587B7F">
            <w:pPr>
              <w:jc w:val="both"/>
              <w:rPr>
                <w:sz w:val="16"/>
                <w:szCs w:val="16"/>
              </w:rPr>
            </w:pPr>
            <w:r w:rsidRPr="00587B7F">
              <w:rPr>
                <w:sz w:val="16"/>
                <w:szCs w:val="16"/>
              </w:rPr>
              <w:t xml:space="preserve">odstránenie izolácie z most. </w:t>
            </w:r>
            <w:proofErr w:type="spellStart"/>
            <w:r w:rsidRPr="00587B7F">
              <w:rPr>
                <w:sz w:val="16"/>
                <w:szCs w:val="16"/>
              </w:rPr>
              <w:t>obj</w:t>
            </w:r>
            <w:proofErr w:type="spellEnd"/>
            <w:r w:rsidRPr="00587B7F">
              <w:rPr>
                <w:sz w:val="16"/>
                <w:szCs w:val="16"/>
              </w:rPr>
              <w:t>. NAIP</w:t>
            </w:r>
          </w:p>
        </w:tc>
      </w:tr>
      <w:tr w:rsidR="00587B7F" w:rsidRPr="00587B7F" w:rsidTr="00587B7F">
        <w:trPr>
          <w:divId w:val="785541908"/>
          <w:trHeight w:val="300"/>
        </w:trPr>
        <w:tc>
          <w:tcPr>
            <w:tcW w:w="1247" w:type="dxa"/>
            <w:hideMark/>
          </w:tcPr>
          <w:p w:rsidR="00587B7F" w:rsidRPr="00587B7F" w:rsidRDefault="00587B7F" w:rsidP="00587B7F">
            <w:pPr>
              <w:jc w:val="both"/>
              <w:rPr>
                <w:sz w:val="16"/>
                <w:szCs w:val="16"/>
              </w:rPr>
            </w:pPr>
            <w:r w:rsidRPr="00587B7F">
              <w:rPr>
                <w:sz w:val="16"/>
                <w:szCs w:val="16"/>
              </w:rPr>
              <w:t>101-01</w:t>
            </w:r>
          </w:p>
        </w:tc>
        <w:tc>
          <w:tcPr>
            <w:tcW w:w="1300" w:type="dxa"/>
            <w:noWrap/>
            <w:hideMark/>
          </w:tcPr>
          <w:p w:rsidR="00587B7F" w:rsidRPr="00587B7F" w:rsidRDefault="00587B7F" w:rsidP="00587B7F">
            <w:pPr>
              <w:jc w:val="both"/>
              <w:rPr>
                <w:sz w:val="16"/>
                <w:szCs w:val="16"/>
              </w:rPr>
            </w:pPr>
            <w:r w:rsidRPr="00587B7F">
              <w:rPr>
                <w:sz w:val="16"/>
                <w:szCs w:val="16"/>
              </w:rPr>
              <w:t>-</w:t>
            </w:r>
          </w:p>
        </w:tc>
        <w:tc>
          <w:tcPr>
            <w:tcW w:w="1417" w:type="dxa"/>
            <w:gridSpan w:val="2"/>
            <w:noWrap/>
            <w:hideMark/>
          </w:tcPr>
          <w:p w:rsidR="00587B7F" w:rsidRPr="00587B7F" w:rsidRDefault="00587B7F" w:rsidP="00587B7F">
            <w:pPr>
              <w:jc w:val="both"/>
              <w:rPr>
                <w:sz w:val="16"/>
                <w:szCs w:val="16"/>
              </w:rPr>
            </w:pPr>
            <w:r w:rsidRPr="00587B7F">
              <w:rPr>
                <w:sz w:val="16"/>
                <w:szCs w:val="16"/>
              </w:rPr>
              <w:t>244.036</w:t>
            </w:r>
          </w:p>
        </w:tc>
        <w:tc>
          <w:tcPr>
            <w:tcW w:w="1701" w:type="dxa"/>
            <w:gridSpan w:val="2"/>
            <w:noWrap/>
            <w:hideMark/>
          </w:tcPr>
          <w:p w:rsidR="00587B7F" w:rsidRPr="00587B7F" w:rsidRDefault="00587B7F" w:rsidP="00587B7F">
            <w:pPr>
              <w:jc w:val="both"/>
              <w:rPr>
                <w:sz w:val="16"/>
                <w:szCs w:val="16"/>
              </w:rPr>
            </w:pPr>
            <w:r w:rsidRPr="00587B7F">
              <w:rPr>
                <w:sz w:val="16"/>
                <w:szCs w:val="16"/>
              </w:rPr>
              <w:t>26.497</w:t>
            </w:r>
          </w:p>
        </w:tc>
        <w:tc>
          <w:tcPr>
            <w:tcW w:w="2268" w:type="dxa"/>
            <w:gridSpan w:val="3"/>
            <w:noWrap/>
            <w:hideMark/>
          </w:tcPr>
          <w:p w:rsidR="00587B7F" w:rsidRPr="00587B7F" w:rsidRDefault="00587B7F" w:rsidP="00587B7F">
            <w:pPr>
              <w:jc w:val="both"/>
              <w:rPr>
                <w:sz w:val="16"/>
                <w:szCs w:val="16"/>
              </w:rPr>
            </w:pPr>
            <w:r w:rsidRPr="00587B7F">
              <w:rPr>
                <w:sz w:val="16"/>
                <w:szCs w:val="16"/>
              </w:rPr>
              <w:t>646.67</w:t>
            </w:r>
          </w:p>
        </w:tc>
        <w:tc>
          <w:tcPr>
            <w:tcW w:w="2127" w:type="dxa"/>
            <w:noWrap/>
            <w:hideMark/>
          </w:tcPr>
          <w:p w:rsidR="00587B7F" w:rsidRPr="00587B7F" w:rsidRDefault="00587B7F" w:rsidP="00587B7F">
            <w:pPr>
              <w:jc w:val="both"/>
              <w:rPr>
                <w:sz w:val="16"/>
                <w:szCs w:val="16"/>
              </w:rPr>
            </w:pPr>
            <w:r w:rsidRPr="00587B7F">
              <w:rPr>
                <w:sz w:val="16"/>
                <w:szCs w:val="16"/>
              </w:rPr>
              <w:t>-</w:t>
            </w:r>
          </w:p>
        </w:tc>
      </w:tr>
      <w:tr w:rsidR="00587B7F" w:rsidRPr="00587B7F" w:rsidTr="00587B7F">
        <w:trPr>
          <w:cnfStyle w:val="000000010000" w:firstRow="0" w:lastRow="0" w:firstColumn="0" w:lastColumn="0" w:oddVBand="0" w:evenVBand="0" w:oddHBand="0" w:evenHBand="1" w:firstRowFirstColumn="0" w:firstRowLastColumn="0" w:lastRowFirstColumn="0" w:lastRowLastColumn="0"/>
          <w:divId w:val="785541908"/>
          <w:trHeight w:val="450"/>
        </w:trPr>
        <w:tc>
          <w:tcPr>
            <w:tcW w:w="1247" w:type="dxa"/>
            <w:hideMark/>
          </w:tcPr>
          <w:p w:rsidR="00587B7F" w:rsidRPr="00587B7F" w:rsidRDefault="00587B7F" w:rsidP="00587B7F">
            <w:pPr>
              <w:jc w:val="both"/>
              <w:rPr>
                <w:sz w:val="16"/>
                <w:szCs w:val="16"/>
              </w:rPr>
            </w:pPr>
            <w:r w:rsidRPr="00587B7F">
              <w:rPr>
                <w:sz w:val="16"/>
                <w:szCs w:val="16"/>
              </w:rPr>
              <w:lastRenderedPageBreak/>
              <w:t>101-02</w:t>
            </w:r>
          </w:p>
        </w:tc>
        <w:tc>
          <w:tcPr>
            <w:tcW w:w="1300" w:type="dxa"/>
            <w:noWrap/>
            <w:hideMark/>
          </w:tcPr>
          <w:p w:rsidR="00587B7F" w:rsidRPr="00587B7F" w:rsidRDefault="00587B7F" w:rsidP="00587B7F">
            <w:pPr>
              <w:jc w:val="both"/>
              <w:rPr>
                <w:sz w:val="16"/>
                <w:szCs w:val="16"/>
              </w:rPr>
            </w:pPr>
            <w:r w:rsidRPr="00587B7F">
              <w:rPr>
                <w:sz w:val="16"/>
                <w:szCs w:val="16"/>
              </w:rPr>
              <w:t>-</w:t>
            </w:r>
          </w:p>
        </w:tc>
        <w:tc>
          <w:tcPr>
            <w:tcW w:w="1417" w:type="dxa"/>
            <w:gridSpan w:val="2"/>
            <w:noWrap/>
            <w:hideMark/>
          </w:tcPr>
          <w:p w:rsidR="00587B7F" w:rsidRPr="00587B7F" w:rsidRDefault="00587B7F" w:rsidP="00587B7F">
            <w:pPr>
              <w:jc w:val="both"/>
              <w:rPr>
                <w:sz w:val="16"/>
                <w:szCs w:val="16"/>
              </w:rPr>
            </w:pPr>
            <w:r w:rsidRPr="00587B7F">
              <w:rPr>
                <w:sz w:val="16"/>
                <w:szCs w:val="16"/>
              </w:rPr>
              <w:t>688.091</w:t>
            </w:r>
          </w:p>
        </w:tc>
        <w:tc>
          <w:tcPr>
            <w:tcW w:w="1701" w:type="dxa"/>
            <w:gridSpan w:val="2"/>
            <w:noWrap/>
            <w:hideMark/>
          </w:tcPr>
          <w:p w:rsidR="00587B7F" w:rsidRPr="00587B7F" w:rsidRDefault="00587B7F" w:rsidP="00587B7F">
            <w:pPr>
              <w:jc w:val="both"/>
              <w:rPr>
                <w:sz w:val="16"/>
                <w:szCs w:val="16"/>
              </w:rPr>
            </w:pPr>
            <w:r w:rsidRPr="00587B7F">
              <w:rPr>
                <w:sz w:val="16"/>
                <w:szCs w:val="16"/>
              </w:rPr>
              <w:t>325.07</w:t>
            </w:r>
          </w:p>
        </w:tc>
        <w:tc>
          <w:tcPr>
            <w:tcW w:w="2268" w:type="dxa"/>
            <w:gridSpan w:val="3"/>
            <w:noWrap/>
            <w:hideMark/>
          </w:tcPr>
          <w:p w:rsidR="00587B7F" w:rsidRPr="00587B7F" w:rsidRDefault="00587B7F" w:rsidP="00587B7F">
            <w:pPr>
              <w:jc w:val="both"/>
              <w:rPr>
                <w:sz w:val="16"/>
                <w:szCs w:val="16"/>
              </w:rPr>
            </w:pPr>
            <w:r w:rsidRPr="00587B7F">
              <w:rPr>
                <w:sz w:val="16"/>
                <w:szCs w:val="16"/>
              </w:rPr>
              <w:t>5316.122</w:t>
            </w:r>
          </w:p>
        </w:tc>
        <w:tc>
          <w:tcPr>
            <w:tcW w:w="2127" w:type="dxa"/>
            <w:noWrap/>
            <w:hideMark/>
          </w:tcPr>
          <w:p w:rsidR="00587B7F" w:rsidRPr="00587B7F" w:rsidRDefault="00587B7F" w:rsidP="00587B7F">
            <w:pPr>
              <w:jc w:val="both"/>
              <w:rPr>
                <w:sz w:val="16"/>
                <w:szCs w:val="16"/>
              </w:rPr>
            </w:pPr>
            <w:r w:rsidRPr="00587B7F">
              <w:rPr>
                <w:sz w:val="16"/>
                <w:szCs w:val="16"/>
              </w:rPr>
              <w:t>-</w:t>
            </w:r>
          </w:p>
        </w:tc>
      </w:tr>
      <w:tr w:rsidR="00587B7F" w:rsidRPr="00587B7F" w:rsidTr="00587B7F">
        <w:trPr>
          <w:divId w:val="785541908"/>
          <w:trHeight w:val="300"/>
        </w:trPr>
        <w:tc>
          <w:tcPr>
            <w:tcW w:w="1247" w:type="dxa"/>
            <w:hideMark/>
          </w:tcPr>
          <w:p w:rsidR="00587B7F" w:rsidRPr="00587B7F" w:rsidRDefault="00587B7F" w:rsidP="00587B7F">
            <w:pPr>
              <w:jc w:val="both"/>
            </w:pPr>
            <w:r w:rsidRPr="00587B7F">
              <w:rPr>
                <w:sz w:val="16"/>
                <w:szCs w:val="16"/>
              </w:rPr>
              <w:t xml:space="preserve">101-02 </w:t>
            </w:r>
            <w:proofErr w:type="spellStart"/>
            <w:r w:rsidRPr="00587B7F">
              <w:t>prístupova</w:t>
            </w:r>
            <w:proofErr w:type="spellEnd"/>
            <w:r w:rsidRPr="00587B7F">
              <w:t xml:space="preserve"> cesta</w:t>
            </w:r>
          </w:p>
        </w:tc>
        <w:tc>
          <w:tcPr>
            <w:tcW w:w="1300" w:type="dxa"/>
            <w:noWrap/>
            <w:hideMark/>
          </w:tcPr>
          <w:p w:rsidR="00587B7F" w:rsidRPr="00587B7F" w:rsidRDefault="00587B7F" w:rsidP="00587B7F">
            <w:pPr>
              <w:jc w:val="both"/>
              <w:rPr>
                <w:sz w:val="16"/>
                <w:szCs w:val="16"/>
              </w:rPr>
            </w:pPr>
            <w:r w:rsidRPr="00587B7F">
              <w:rPr>
                <w:sz w:val="16"/>
                <w:szCs w:val="16"/>
              </w:rPr>
              <w:t>171.768</w:t>
            </w:r>
          </w:p>
        </w:tc>
        <w:tc>
          <w:tcPr>
            <w:tcW w:w="1417" w:type="dxa"/>
            <w:gridSpan w:val="2"/>
            <w:noWrap/>
            <w:hideMark/>
          </w:tcPr>
          <w:p w:rsidR="00587B7F" w:rsidRPr="00587B7F" w:rsidRDefault="00587B7F" w:rsidP="00587B7F">
            <w:pPr>
              <w:jc w:val="both"/>
              <w:rPr>
                <w:sz w:val="16"/>
                <w:szCs w:val="16"/>
              </w:rPr>
            </w:pPr>
            <w:r w:rsidRPr="00587B7F">
              <w:rPr>
                <w:sz w:val="16"/>
                <w:szCs w:val="16"/>
              </w:rPr>
              <w:t>-</w:t>
            </w:r>
          </w:p>
        </w:tc>
        <w:tc>
          <w:tcPr>
            <w:tcW w:w="1701" w:type="dxa"/>
            <w:gridSpan w:val="2"/>
            <w:noWrap/>
            <w:hideMark/>
          </w:tcPr>
          <w:p w:rsidR="00587B7F" w:rsidRPr="00587B7F" w:rsidRDefault="00587B7F" w:rsidP="00587B7F">
            <w:pPr>
              <w:jc w:val="both"/>
              <w:rPr>
                <w:sz w:val="16"/>
                <w:szCs w:val="16"/>
              </w:rPr>
            </w:pPr>
            <w:r w:rsidRPr="00587B7F">
              <w:rPr>
                <w:sz w:val="16"/>
                <w:szCs w:val="16"/>
              </w:rPr>
              <w:t>-</w:t>
            </w:r>
          </w:p>
        </w:tc>
        <w:tc>
          <w:tcPr>
            <w:tcW w:w="2268" w:type="dxa"/>
            <w:gridSpan w:val="3"/>
            <w:noWrap/>
            <w:hideMark/>
          </w:tcPr>
          <w:p w:rsidR="00587B7F" w:rsidRPr="00587B7F" w:rsidRDefault="00587B7F" w:rsidP="00587B7F">
            <w:pPr>
              <w:jc w:val="both"/>
              <w:rPr>
                <w:sz w:val="16"/>
                <w:szCs w:val="16"/>
              </w:rPr>
            </w:pPr>
            <w:r w:rsidRPr="00587B7F">
              <w:rPr>
                <w:sz w:val="16"/>
                <w:szCs w:val="16"/>
              </w:rPr>
              <w:t>204.273</w:t>
            </w:r>
          </w:p>
        </w:tc>
        <w:tc>
          <w:tcPr>
            <w:tcW w:w="2127" w:type="dxa"/>
            <w:noWrap/>
            <w:hideMark/>
          </w:tcPr>
          <w:p w:rsidR="00587B7F" w:rsidRPr="00587B7F" w:rsidRDefault="00587B7F" w:rsidP="00587B7F">
            <w:pPr>
              <w:jc w:val="both"/>
              <w:rPr>
                <w:sz w:val="16"/>
                <w:szCs w:val="16"/>
              </w:rPr>
            </w:pPr>
            <w:r w:rsidRPr="00587B7F">
              <w:rPr>
                <w:sz w:val="16"/>
                <w:szCs w:val="16"/>
              </w:rPr>
              <w:t>-</w:t>
            </w:r>
          </w:p>
        </w:tc>
      </w:tr>
      <w:tr w:rsidR="00587B7F" w:rsidRPr="00587B7F" w:rsidTr="00587B7F">
        <w:trPr>
          <w:cnfStyle w:val="000000010000" w:firstRow="0" w:lastRow="0" w:firstColumn="0" w:lastColumn="0" w:oddVBand="0" w:evenVBand="0" w:oddHBand="0" w:evenHBand="1" w:firstRowFirstColumn="0" w:firstRowLastColumn="0" w:lastRowFirstColumn="0" w:lastRowLastColumn="0"/>
          <w:divId w:val="785541908"/>
          <w:trHeight w:val="300"/>
        </w:trPr>
        <w:tc>
          <w:tcPr>
            <w:tcW w:w="1247" w:type="dxa"/>
            <w:hideMark/>
          </w:tcPr>
          <w:p w:rsidR="00587B7F" w:rsidRPr="00587B7F" w:rsidRDefault="00587B7F" w:rsidP="00587B7F">
            <w:pPr>
              <w:jc w:val="both"/>
              <w:rPr>
                <w:sz w:val="16"/>
                <w:szCs w:val="16"/>
              </w:rPr>
            </w:pPr>
            <w:r w:rsidRPr="00587B7F">
              <w:rPr>
                <w:sz w:val="16"/>
                <w:szCs w:val="16"/>
              </w:rPr>
              <w:t>101-03</w:t>
            </w:r>
          </w:p>
        </w:tc>
        <w:tc>
          <w:tcPr>
            <w:tcW w:w="1300" w:type="dxa"/>
            <w:noWrap/>
            <w:hideMark/>
          </w:tcPr>
          <w:p w:rsidR="00587B7F" w:rsidRPr="00587B7F" w:rsidRDefault="00587B7F" w:rsidP="00587B7F">
            <w:pPr>
              <w:jc w:val="both"/>
              <w:rPr>
                <w:sz w:val="16"/>
                <w:szCs w:val="16"/>
              </w:rPr>
            </w:pPr>
            <w:r w:rsidRPr="00587B7F">
              <w:rPr>
                <w:sz w:val="16"/>
                <w:szCs w:val="16"/>
              </w:rPr>
              <w:t>-</w:t>
            </w:r>
          </w:p>
        </w:tc>
        <w:tc>
          <w:tcPr>
            <w:tcW w:w="1417" w:type="dxa"/>
            <w:gridSpan w:val="2"/>
            <w:noWrap/>
            <w:hideMark/>
          </w:tcPr>
          <w:p w:rsidR="00587B7F" w:rsidRPr="00587B7F" w:rsidRDefault="00587B7F" w:rsidP="00587B7F">
            <w:pPr>
              <w:jc w:val="both"/>
              <w:rPr>
                <w:sz w:val="16"/>
                <w:szCs w:val="16"/>
              </w:rPr>
            </w:pPr>
            <w:r w:rsidRPr="00587B7F">
              <w:rPr>
                <w:sz w:val="16"/>
                <w:szCs w:val="16"/>
              </w:rPr>
              <w:t>1956.105</w:t>
            </w:r>
          </w:p>
        </w:tc>
        <w:tc>
          <w:tcPr>
            <w:tcW w:w="1701" w:type="dxa"/>
            <w:gridSpan w:val="2"/>
            <w:noWrap/>
            <w:hideMark/>
          </w:tcPr>
          <w:p w:rsidR="00587B7F" w:rsidRPr="00587B7F" w:rsidRDefault="00587B7F" w:rsidP="00587B7F">
            <w:pPr>
              <w:jc w:val="both"/>
              <w:rPr>
                <w:sz w:val="16"/>
                <w:szCs w:val="16"/>
              </w:rPr>
            </w:pPr>
            <w:r w:rsidRPr="00587B7F">
              <w:rPr>
                <w:sz w:val="16"/>
                <w:szCs w:val="16"/>
              </w:rPr>
              <w:t>35.858</w:t>
            </w:r>
          </w:p>
        </w:tc>
        <w:tc>
          <w:tcPr>
            <w:tcW w:w="2268" w:type="dxa"/>
            <w:gridSpan w:val="3"/>
            <w:noWrap/>
            <w:hideMark/>
          </w:tcPr>
          <w:p w:rsidR="00587B7F" w:rsidRPr="00587B7F" w:rsidRDefault="00587B7F" w:rsidP="00587B7F">
            <w:pPr>
              <w:jc w:val="both"/>
              <w:rPr>
                <w:sz w:val="16"/>
                <w:szCs w:val="16"/>
              </w:rPr>
            </w:pPr>
            <w:r w:rsidRPr="00587B7F">
              <w:rPr>
                <w:sz w:val="16"/>
                <w:szCs w:val="16"/>
              </w:rPr>
              <w:t>771.081</w:t>
            </w:r>
          </w:p>
        </w:tc>
        <w:tc>
          <w:tcPr>
            <w:tcW w:w="2127" w:type="dxa"/>
            <w:noWrap/>
            <w:hideMark/>
          </w:tcPr>
          <w:p w:rsidR="00587B7F" w:rsidRPr="00587B7F" w:rsidRDefault="00587B7F" w:rsidP="00587B7F">
            <w:pPr>
              <w:jc w:val="both"/>
              <w:rPr>
                <w:sz w:val="16"/>
                <w:szCs w:val="16"/>
              </w:rPr>
            </w:pPr>
            <w:r w:rsidRPr="00587B7F">
              <w:rPr>
                <w:sz w:val="16"/>
                <w:szCs w:val="16"/>
              </w:rPr>
              <w:t>-</w:t>
            </w:r>
          </w:p>
        </w:tc>
      </w:tr>
      <w:tr w:rsidR="00587B7F" w:rsidRPr="00587B7F" w:rsidTr="00587B7F">
        <w:trPr>
          <w:divId w:val="785541908"/>
          <w:trHeight w:val="300"/>
        </w:trPr>
        <w:tc>
          <w:tcPr>
            <w:tcW w:w="1247" w:type="dxa"/>
            <w:hideMark/>
          </w:tcPr>
          <w:p w:rsidR="00587B7F" w:rsidRPr="00587B7F" w:rsidRDefault="00587B7F" w:rsidP="00587B7F">
            <w:pPr>
              <w:jc w:val="both"/>
              <w:rPr>
                <w:sz w:val="16"/>
                <w:szCs w:val="16"/>
              </w:rPr>
            </w:pPr>
            <w:r w:rsidRPr="00587B7F">
              <w:rPr>
                <w:sz w:val="16"/>
                <w:szCs w:val="16"/>
              </w:rPr>
              <w:t>101-04</w:t>
            </w:r>
          </w:p>
        </w:tc>
        <w:tc>
          <w:tcPr>
            <w:tcW w:w="1300" w:type="dxa"/>
            <w:noWrap/>
            <w:hideMark/>
          </w:tcPr>
          <w:p w:rsidR="00587B7F" w:rsidRPr="00587B7F" w:rsidRDefault="00587B7F" w:rsidP="00587B7F">
            <w:pPr>
              <w:jc w:val="both"/>
              <w:rPr>
                <w:sz w:val="16"/>
                <w:szCs w:val="16"/>
              </w:rPr>
            </w:pPr>
            <w:r w:rsidRPr="00587B7F">
              <w:rPr>
                <w:sz w:val="16"/>
                <w:szCs w:val="16"/>
              </w:rPr>
              <w:t>-</w:t>
            </w:r>
          </w:p>
        </w:tc>
        <w:tc>
          <w:tcPr>
            <w:tcW w:w="1417" w:type="dxa"/>
            <w:gridSpan w:val="2"/>
            <w:noWrap/>
            <w:hideMark/>
          </w:tcPr>
          <w:p w:rsidR="00587B7F" w:rsidRPr="00587B7F" w:rsidRDefault="00587B7F" w:rsidP="00587B7F">
            <w:pPr>
              <w:jc w:val="both"/>
              <w:rPr>
                <w:sz w:val="16"/>
                <w:szCs w:val="16"/>
              </w:rPr>
            </w:pPr>
            <w:r w:rsidRPr="00587B7F">
              <w:rPr>
                <w:sz w:val="16"/>
                <w:szCs w:val="16"/>
              </w:rPr>
              <w:t>435.765</w:t>
            </w:r>
          </w:p>
        </w:tc>
        <w:tc>
          <w:tcPr>
            <w:tcW w:w="1701" w:type="dxa"/>
            <w:gridSpan w:val="2"/>
            <w:noWrap/>
            <w:hideMark/>
          </w:tcPr>
          <w:p w:rsidR="00587B7F" w:rsidRPr="00587B7F" w:rsidRDefault="00587B7F" w:rsidP="00587B7F">
            <w:pPr>
              <w:jc w:val="both"/>
              <w:rPr>
                <w:sz w:val="16"/>
                <w:szCs w:val="16"/>
              </w:rPr>
            </w:pPr>
            <w:r w:rsidRPr="00587B7F">
              <w:rPr>
                <w:sz w:val="16"/>
                <w:szCs w:val="16"/>
              </w:rPr>
              <w:t>67.442</w:t>
            </w:r>
          </w:p>
        </w:tc>
        <w:tc>
          <w:tcPr>
            <w:tcW w:w="2268" w:type="dxa"/>
            <w:gridSpan w:val="3"/>
            <w:noWrap/>
            <w:hideMark/>
          </w:tcPr>
          <w:p w:rsidR="00587B7F" w:rsidRPr="00587B7F" w:rsidRDefault="00587B7F" w:rsidP="00587B7F">
            <w:pPr>
              <w:jc w:val="both"/>
              <w:rPr>
                <w:sz w:val="16"/>
                <w:szCs w:val="16"/>
              </w:rPr>
            </w:pPr>
            <w:r w:rsidRPr="00587B7F">
              <w:rPr>
                <w:sz w:val="16"/>
                <w:szCs w:val="16"/>
              </w:rPr>
              <w:t>2203.554</w:t>
            </w:r>
          </w:p>
        </w:tc>
        <w:tc>
          <w:tcPr>
            <w:tcW w:w="2127" w:type="dxa"/>
            <w:noWrap/>
            <w:hideMark/>
          </w:tcPr>
          <w:p w:rsidR="00587B7F" w:rsidRPr="00587B7F" w:rsidRDefault="00587B7F" w:rsidP="00587B7F">
            <w:pPr>
              <w:jc w:val="both"/>
              <w:rPr>
                <w:sz w:val="16"/>
                <w:szCs w:val="16"/>
              </w:rPr>
            </w:pPr>
            <w:r w:rsidRPr="00587B7F">
              <w:rPr>
                <w:sz w:val="16"/>
                <w:szCs w:val="16"/>
              </w:rPr>
              <w:t>-</w:t>
            </w:r>
          </w:p>
        </w:tc>
      </w:tr>
      <w:tr w:rsidR="00587B7F" w:rsidRPr="00587B7F" w:rsidTr="00587B7F">
        <w:trPr>
          <w:cnfStyle w:val="000000010000" w:firstRow="0" w:lastRow="0" w:firstColumn="0" w:lastColumn="0" w:oddVBand="0" w:evenVBand="0" w:oddHBand="0" w:evenHBand="1" w:firstRowFirstColumn="0" w:firstRowLastColumn="0" w:lastRowFirstColumn="0" w:lastRowLastColumn="0"/>
          <w:divId w:val="785541908"/>
          <w:trHeight w:val="300"/>
        </w:trPr>
        <w:tc>
          <w:tcPr>
            <w:tcW w:w="1247" w:type="dxa"/>
            <w:hideMark/>
          </w:tcPr>
          <w:p w:rsidR="00587B7F" w:rsidRPr="00587B7F" w:rsidRDefault="00587B7F" w:rsidP="00587B7F">
            <w:pPr>
              <w:jc w:val="both"/>
              <w:rPr>
                <w:sz w:val="16"/>
                <w:szCs w:val="16"/>
              </w:rPr>
            </w:pPr>
            <w:r w:rsidRPr="00587B7F">
              <w:rPr>
                <w:sz w:val="16"/>
                <w:szCs w:val="16"/>
              </w:rPr>
              <w:t>102-01</w:t>
            </w:r>
          </w:p>
        </w:tc>
        <w:tc>
          <w:tcPr>
            <w:tcW w:w="1300" w:type="dxa"/>
            <w:noWrap/>
            <w:hideMark/>
          </w:tcPr>
          <w:p w:rsidR="00587B7F" w:rsidRPr="00587B7F" w:rsidRDefault="00587B7F" w:rsidP="00587B7F">
            <w:pPr>
              <w:jc w:val="both"/>
              <w:rPr>
                <w:sz w:val="16"/>
                <w:szCs w:val="16"/>
              </w:rPr>
            </w:pPr>
            <w:r w:rsidRPr="00587B7F">
              <w:rPr>
                <w:sz w:val="16"/>
                <w:szCs w:val="16"/>
              </w:rPr>
              <w:t>179.552</w:t>
            </w:r>
          </w:p>
        </w:tc>
        <w:tc>
          <w:tcPr>
            <w:tcW w:w="1417" w:type="dxa"/>
            <w:gridSpan w:val="2"/>
            <w:noWrap/>
            <w:hideMark/>
          </w:tcPr>
          <w:p w:rsidR="00587B7F" w:rsidRPr="00587B7F" w:rsidRDefault="00587B7F" w:rsidP="00587B7F">
            <w:pPr>
              <w:jc w:val="both"/>
              <w:rPr>
                <w:sz w:val="16"/>
                <w:szCs w:val="16"/>
              </w:rPr>
            </w:pPr>
            <w:r w:rsidRPr="00587B7F">
              <w:rPr>
                <w:sz w:val="16"/>
                <w:szCs w:val="16"/>
              </w:rPr>
              <w:t>300.972</w:t>
            </w:r>
          </w:p>
        </w:tc>
        <w:tc>
          <w:tcPr>
            <w:tcW w:w="1701" w:type="dxa"/>
            <w:gridSpan w:val="2"/>
            <w:noWrap/>
            <w:hideMark/>
          </w:tcPr>
          <w:p w:rsidR="00587B7F" w:rsidRPr="00587B7F" w:rsidRDefault="00587B7F" w:rsidP="00587B7F">
            <w:pPr>
              <w:jc w:val="both"/>
              <w:rPr>
                <w:sz w:val="16"/>
                <w:szCs w:val="16"/>
              </w:rPr>
            </w:pPr>
            <w:r w:rsidRPr="00587B7F">
              <w:rPr>
                <w:sz w:val="16"/>
                <w:szCs w:val="16"/>
              </w:rPr>
              <w:t>-</w:t>
            </w:r>
          </w:p>
        </w:tc>
        <w:tc>
          <w:tcPr>
            <w:tcW w:w="2268" w:type="dxa"/>
            <w:gridSpan w:val="3"/>
            <w:noWrap/>
            <w:hideMark/>
          </w:tcPr>
          <w:p w:rsidR="00587B7F" w:rsidRPr="00587B7F" w:rsidRDefault="00587B7F" w:rsidP="00587B7F">
            <w:pPr>
              <w:jc w:val="both"/>
              <w:rPr>
                <w:sz w:val="16"/>
                <w:szCs w:val="16"/>
              </w:rPr>
            </w:pPr>
            <w:r w:rsidRPr="00587B7F">
              <w:rPr>
                <w:sz w:val="16"/>
                <w:szCs w:val="16"/>
              </w:rPr>
              <w:t>1496.018</w:t>
            </w:r>
          </w:p>
        </w:tc>
        <w:tc>
          <w:tcPr>
            <w:tcW w:w="2127" w:type="dxa"/>
            <w:noWrap/>
            <w:hideMark/>
          </w:tcPr>
          <w:p w:rsidR="00587B7F" w:rsidRPr="00587B7F" w:rsidRDefault="00587B7F" w:rsidP="00587B7F">
            <w:pPr>
              <w:jc w:val="both"/>
              <w:rPr>
                <w:sz w:val="16"/>
                <w:szCs w:val="16"/>
              </w:rPr>
            </w:pPr>
            <w:r w:rsidRPr="00587B7F">
              <w:rPr>
                <w:sz w:val="16"/>
                <w:szCs w:val="16"/>
              </w:rPr>
              <w:t>-</w:t>
            </w:r>
          </w:p>
        </w:tc>
      </w:tr>
      <w:tr w:rsidR="00587B7F" w:rsidRPr="00587B7F" w:rsidTr="00587B7F">
        <w:trPr>
          <w:divId w:val="785541908"/>
          <w:trHeight w:val="300"/>
        </w:trPr>
        <w:tc>
          <w:tcPr>
            <w:tcW w:w="1247" w:type="dxa"/>
            <w:hideMark/>
          </w:tcPr>
          <w:p w:rsidR="00587B7F" w:rsidRPr="00587B7F" w:rsidRDefault="00587B7F" w:rsidP="00587B7F">
            <w:pPr>
              <w:jc w:val="both"/>
              <w:rPr>
                <w:sz w:val="16"/>
                <w:szCs w:val="16"/>
              </w:rPr>
            </w:pPr>
            <w:r w:rsidRPr="00587B7F">
              <w:rPr>
                <w:sz w:val="16"/>
                <w:szCs w:val="16"/>
              </w:rPr>
              <w:t>102-02</w:t>
            </w:r>
          </w:p>
        </w:tc>
        <w:tc>
          <w:tcPr>
            <w:tcW w:w="1300" w:type="dxa"/>
            <w:noWrap/>
            <w:hideMark/>
          </w:tcPr>
          <w:p w:rsidR="00587B7F" w:rsidRPr="00587B7F" w:rsidRDefault="00587B7F" w:rsidP="00587B7F">
            <w:pPr>
              <w:jc w:val="both"/>
              <w:rPr>
                <w:sz w:val="16"/>
                <w:szCs w:val="16"/>
              </w:rPr>
            </w:pPr>
            <w:r w:rsidRPr="00587B7F">
              <w:rPr>
                <w:sz w:val="16"/>
                <w:szCs w:val="16"/>
              </w:rPr>
              <w:t>1619.813</w:t>
            </w:r>
          </w:p>
        </w:tc>
        <w:tc>
          <w:tcPr>
            <w:tcW w:w="1417" w:type="dxa"/>
            <w:gridSpan w:val="2"/>
            <w:noWrap/>
            <w:hideMark/>
          </w:tcPr>
          <w:p w:rsidR="00587B7F" w:rsidRPr="00587B7F" w:rsidRDefault="00587B7F" w:rsidP="00587B7F">
            <w:pPr>
              <w:jc w:val="both"/>
              <w:rPr>
                <w:sz w:val="16"/>
                <w:szCs w:val="16"/>
              </w:rPr>
            </w:pPr>
            <w:r w:rsidRPr="00587B7F">
              <w:rPr>
                <w:sz w:val="16"/>
                <w:szCs w:val="16"/>
              </w:rPr>
              <w:t>23.863</w:t>
            </w:r>
          </w:p>
        </w:tc>
        <w:tc>
          <w:tcPr>
            <w:tcW w:w="1701" w:type="dxa"/>
            <w:gridSpan w:val="2"/>
            <w:noWrap/>
            <w:hideMark/>
          </w:tcPr>
          <w:p w:rsidR="00587B7F" w:rsidRPr="00587B7F" w:rsidRDefault="00587B7F" w:rsidP="00587B7F">
            <w:pPr>
              <w:jc w:val="both"/>
              <w:rPr>
                <w:sz w:val="16"/>
                <w:szCs w:val="16"/>
              </w:rPr>
            </w:pPr>
            <w:r w:rsidRPr="00587B7F">
              <w:rPr>
                <w:sz w:val="16"/>
                <w:szCs w:val="16"/>
              </w:rPr>
              <w:t>78.96</w:t>
            </w:r>
          </w:p>
        </w:tc>
        <w:tc>
          <w:tcPr>
            <w:tcW w:w="2268" w:type="dxa"/>
            <w:gridSpan w:val="3"/>
            <w:noWrap/>
            <w:hideMark/>
          </w:tcPr>
          <w:p w:rsidR="00587B7F" w:rsidRPr="00587B7F" w:rsidRDefault="00587B7F" w:rsidP="00587B7F">
            <w:pPr>
              <w:jc w:val="both"/>
              <w:rPr>
                <w:sz w:val="16"/>
                <w:szCs w:val="16"/>
              </w:rPr>
            </w:pPr>
            <w:r w:rsidRPr="00587B7F">
              <w:rPr>
                <w:sz w:val="16"/>
                <w:szCs w:val="16"/>
              </w:rPr>
              <w:t>2976.274</w:t>
            </w:r>
          </w:p>
        </w:tc>
        <w:tc>
          <w:tcPr>
            <w:tcW w:w="2127" w:type="dxa"/>
            <w:noWrap/>
            <w:hideMark/>
          </w:tcPr>
          <w:p w:rsidR="00587B7F" w:rsidRPr="00587B7F" w:rsidRDefault="00587B7F" w:rsidP="00587B7F">
            <w:pPr>
              <w:jc w:val="both"/>
              <w:rPr>
                <w:sz w:val="16"/>
                <w:szCs w:val="16"/>
              </w:rPr>
            </w:pPr>
            <w:r w:rsidRPr="00587B7F">
              <w:rPr>
                <w:sz w:val="16"/>
                <w:szCs w:val="16"/>
              </w:rPr>
              <w:t>-</w:t>
            </w:r>
          </w:p>
        </w:tc>
      </w:tr>
      <w:tr w:rsidR="00587B7F" w:rsidRPr="00587B7F" w:rsidTr="00587B7F">
        <w:trPr>
          <w:cnfStyle w:val="000000010000" w:firstRow="0" w:lastRow="0" w:firstColumn="0" w:lastColumn="0" w:oddVBand="0" w:evenVBand="0" w:oddHBand="0" w:evenHBand="1" w:firstRowFirstColumn="0" w:firstRowLastColumn="0" w:lastRowFirstColumn="0" w:lastRowLastColumn="0"/>
          <w:divId w:val="785541908"/>
          <w:trHeight w:val="300"/>
        </w:trPr>
        <w:tc>
          <w:tcPr>
            <w:tcW w:w="1247" w:type="dxa"/>
            <w:hideMark/>
          </w:tcPr>
          <w:p w:rsidR="00587B7F" w:rsidRPr="00587B7F" w:rsidRDefault="00587B7F" w:rsidP="00587B7F">
            <w:pPr>
              <w:jc w:val="both"/>
              <w:rPr>
                <w:sz w:val="16"/>
                <w:szCs w:val="16"/>
              </w:rPr>
            </w:pPr>
            <w:r w:rsidRPr="00587B7F">
              <w:rPr>
                <w:sz w:val="16"/>
                <w:szCs w:val="16"/>
              </w:rPr>
              <w:t>201-00</w:t>
            </w:r>
          </w:p>
        </w:tc>
        <w:tc>
          <w:tcPr>
            <w:tcW w:w="1300" w:type="dxa"/>
            <w:noWrap/>
            <w:hideMark/>
          </w:tcPr>
          <w:p w:rsidR="00587B7F" w:rsidRPr="00587B7F" w:rsidRDefault="00587B7F" w:rsidP="00587B7F">
            <w:pPr>
              <w:jc w:val="both"/>
              <w:rPr>
                <w:sz w:val="16"/>
                <w:szCs w:val="16"/>
              </w:rPr>
            </w:pPr>
            <w:r w:rsidRPr="00587B7F">
              <w:rPr>
                <w:sz w:val="16"/>
                <w:szCs w:val="16"/>
              </w:rPr>
              <w:t>0.367</w:t>
            </w:r>
          </w:p>
        </w:tc>
        <w:tc>
          <w:tcPr>
            <w:tcW w:w="1417" w:type="dxa"/>
            <w:gridSpan w:val="2"/>
            <w:noWrap/>
            <w:hideMark/>
          </w:tcPr>
          <w:p w:rsidR="00587B7F" w:rsidRPr="00587B7F" w:rsidRDefault="00587B7F" w:rsidP="00587B7F">
            <w:pPr>
              <w:jc w:val="both"/>
              <w:rPr>
                <w:sz w:val="16"/>
                <w:szCs w:val="16"/>
              </w:rPr>
            </w:pPr>
            <w:r w:rsidRPr="00587B7F">
              <w:rPr>
                <w:sz w:val="16"/>
                <w:szCs w:val="16"/>
              </w:rPr>
              <w:t>-</w:t>
            </w:r>
          </w:p>
        </w:tc>
        <w:tc>
          <w:tcPr>
            <w:tcW w:w="1701" w:type="dxa"/>
            <w:gridSpan w:val="2"/>
            <w:noWrap/>
            <w:hideMark/>
          </w:tcPr>
          <w:p w:rsidR="00587B7F" w:rsidRPr="00587B7F" w:rsidRDefault="00587B7F" w:rsidP="00587B7F">
            <w:pPr>
              <w:jc w:val="both"/>
              <w:rPr>
                <w:sz w:val="16"/>
                <w:szCs w:val="16"/>
              </w:rPr>
            </w:pPr>
            <w:r w:rsidRPr="00587B7F">
              <w:rPr>
                <w:sz w:val="16"/>
                <w:szCs w:val="16"/>
              </w:rPr>
              <w:t>-</w:t>
            </w:r>
          </w:p>
        </w:tc>
        <w:tc>
          <w:tcPr>
            <w:tcW w:w="2268" w:type="dxa"/>
            <w:gridSpan w:val="3"/>
            <w:noWrap/>
            <w:hideMark/>
          </w:tcPr>
          <w:p w:rsidR="00587B7F" w:rsidRPr="00587B7F" w:rsidRDefault="00587B7F" w:rsidP="00587B7F">
            <w:pPr>
              <w:jc w:val="both"/>
              <w:rPr>
                <w:sz w:val="16"/>
                <w:szCs w:val="16"/>
              </w:rPr>
            </w:pPr>
            <w:r w:rsidRPr="00587B7F">
              <w:rPr>
                <w:sz w:val="16"/>
                <w:szCs w:val="16"/>
              </w:rPr>
              <w:t>61.628</w:t>
            </w:r>
          </w:p>
        </w:tc>
        <w:tc>
          <w:tcPr>
            <w:tcW w:w="2127" w:type="dxa"/>
            <w:noWrap/>
            <w:hideMark/>
          </w:tcPr>
          <w:p w:rsidR="00587B7F" w:rsidRPr="00587B7F" w:rsidRDefault="00587B7F" w:rsidP="00587B7F">
            <w:pPr>
              <w:jc w:val="both"/>
              <w:rPr>
                <w:sz w:val="16"/>
                <w:szCs w:val="16"/>
              </w:rPr>
            </w:pPr>
            <w:r w:rsidRPr="00587B7F">
              <w:rPr>
                <w:sz w:val="16"/>
                <w:szCs w:val="16"/>
              </w:rPr>
              <w:t>-</w:t>
            </w:r>
          </w:p>
        </w:tc>
      </w:tr>
      <w:tr w:rsidR="00587B7F" w:rsidRPr="00587B7F" w:rsidTr="00587B7F">
        <w:trPr>
          <w:divId w:val="785541908"/>
          <w:trHeight w:val="300"/>
        </w:trPr>
        <w:tc>
          <w:tcPr>
            <w:tcW w:w="1247" w:type="dxa"/>
            <w:hideMark/>
          </w:tcPr>
          <w:p w:rsidR="00587B7F" w:rsidRPr="00587B7F" w:rsidRDefault="00587B7F" w:rsidP="00587B7F">
            <w:pPr>
              <w:jc w:val="both"/>
              <w:rPr>
                <w:sz w:val="16"/>
                <w:szCs w:val="16"/>
              </w:rPr>
            </w:pPr>
            <w:r w:rsidRPr="00587B7F">
              <w:rPr>
                <w:sz w:val="16"/>
                <w:szCs w:val="16"/>
              </w:rPr>
              <w:t>202-00</w:t>
            </w:r>
          </w:p>
        </w:tc>
        <w:tc>
          <w:tcPr>
            <w:tcW w:w="1300" w:type="dxa"/>
            <w:noWrap/>
            <w:hideMark/>
          </w:tcPr>
          <w:p w:rsidR="00587B7F" w:rsidRPr="00587B7F" w:rsidRDefault="00587B7F" w:rsidP="00587B7F">
            <w:pPr>
              <w:jc w:val="both"/>
              <w:rPr>
                <w:sz w:val="16"/>
                <w:szCs w:val="16"/>
              </w:rPr>
            </w:pPr>
            <w:r w:rsidRPr="00587B7F">
              <w:rPr>
                <w:sz w:val="16"/>
                <w:szCs w:val="16"/>
              </w:rPr>
              <w:t>201.145</w:t>
            </w:r>
          </w:p>
        </w:tc>
        <w:tc>
          <w:tcPr>
            <w:tcW w:w="1417" w:type="dxa"/>
            <w:gridSpan w:val="2"/>
            <w:noWrap/>
            <w:hideMark/>
          </w:tcPr>
          <w:p w:rsidR="00587B7F" w:rsidRPr="00587B7F" w:rsidRDefault="00587B7F" w:rsidP="00587B7F">
            <w:pPr>
              <w:jc w:val="both"/>
              <w:rPr>
                <w:sz w:val="16"/>
                <w:szCs w:val="16"/>
              </w:rPr>
            </w:pPr>
            <w:r w:rsidRPr="00587B7F">
              <w:rPr>
                <w:sz w:val="16"/>
                <w:szCs w:val="16"/>
              </w:rPr>
              <w:t>221.885</w:t>
            </w:r>
          </w:p>
        </w:tc>
        <w:tc>
          <w:tcPr>
            <w:tcW w:w="1701" w:type="dxa"/>
            <w:gridSpan w:val="2"/>
            <w:noWrap/>
            <w:hideMark/>
          </w:tcPr>
          <w:p w:rsidR="00587B7F" w:rsidRPr="00587B7F" w:rsidRDefault="00587B7F" w:rsidP="00587B7F">
            <w:pPr>
              <w:jc w:val="both"/>
              <w:rPr>
                <w:sz w:val="16"/>
                <w:szCs w:val="16"/>
              </w:rPr>
            </w:pPr>
            <w:r w:rsidRPr="00587B7F">
              <w:rPr>
                <w:sz w:val="16"/>
                <w:szCs w:val="16"/>
              </w:rPr>
              <w:t>1.158</w:t>
            </w:r>
          </w:p>
        </w:tc>
        <w:tc>
          <w:tcPr>
            <w:tcW w:w="2268" w:type="dxa"/>
            <w:gridSpan w:val="3"/>
            <w:noWrap/>
            <w:hideMark/>
          </w:tcPr>
          <w:p w:rsidR="00587B7F" w:rsidRPr="00587B7F" w:rsidRDefault="00587B7F" w:rsidP="00587B7F">
            <w:pPr>
              <w:jc w:val="both"/>
              <w:rPr>
                <w:sz w:val="16"/>
                <w:szCs w:val="16"/>
              </w:rPr>
            </w:pPr>
            <w:r w:rsidRPr="00587B7F">
              <w:rPr>
                <w:sz w:val="16"/>
                <w:szCs w:val="16"/>
              </w:rPr>
              <w:t>1472.093</w:t>
            </w:r>
          </w:p>
        </w:tc>
        <w:tc>
          <w:tcPr>
            <w:tcW w:w="2127" w:type="dxa"/>
            <w:noWrap/>
            <w:hideMark/>
          </w:tcPr>
          <w:p w:rsidR="00587B7F" w:rsidRPr="00587B7F" w:rsidRDefault="00587B7F" w:rsidP="00587B7F">
            <w:pPr>
              <w:jc w:val="both"/>
              <w:rPr>
                <w:sz w:val="16"/>
                <w:szCs w:val="16"/>
              </w:rPr>
            </w:pPr>
            <w:r w:rsidRPr="00587B7F">
              <w:rPr>
                <w:sz w:val="16"/>
                <w:szCs w:val="16"/>
              </w:rPr>
              <w:t>13.651</w:t>
            </w:r>
          </w:p>
        </w:tc>
      </w:tr>
      <w:tr w:rsidR="00587B7F" w:rsidRPr="00587B7F" w:rsidTr="00587B7F">
        <w:trPr>
          <w:cnfStyle w:val="000000010000" w:firstRow="0" w:lastRow="0" w:firstColumn="0" w:lastColumn="0" w:oddVBand="0" w:evenVBand="0" w:oddHBand="0" w:evenHBand="1" w:firstRowFirstColumn="0" w:firstRowLastColumn="0" w:lastRowFirstColumn="0" w:lastRowLastColumn="0"/>
          <w:divId w:val="785541908"/>
          <w:trHeight w:val="300"/>
        </w:trPr>
        <w:tc>
          <w:tcPr>
            <w:tcW w:w="1247" w:type="dxa"/>
            <w:hideMark/>
          </w:tcPr>
          <w:p w:rsidR="00587B7F" w:rsidRPr="00587B7F" w:rsidRDefault="00587B7F" w:rsidP="00587B7F">
            <w:pPr>
              <w:jc w:val="both"/>
              <w:rPr>
                <w:sz w:val="16"/>
                <w:szCs w:val="16"/>
              </w:rPr>
            </w:pPr>
            <w:r w:rsidRPr="00587B7F">
              <w:rPr>
                <w:sz w:val="16"/>
                <w:szCs w:val="16"/>
              </w:rPr>
              <w:t>203-00</w:t>
            </w:r>
          </w:p>
        </w:tc>
        <w:tc>
          <w:tcPr>
            <w:tcW w:w="1300" w:type="dxa"/>
            <w:noWrap/>
            <w:hideMark/>
          </w:tcPr>
          <w:p w:rsidR="00587B7F" w:rsidRPr="00587B7F" w:rsidRDefault="00587B7F" w:rsidP="00587B7F">
            <w:pPr>
              <w:jc w:val="both"/>
              <w:rPr>
                <w:sz w:val="16"/>
                <w:szCs w:val="16"/>
              </w:rPr>
            </w:pPr>
            <w:r w:rsidRPr="00587B7F">
              <w:rPr>
                <w:sz w:val="16"/>
                <w:szCs w:val="16"/>
              </w:rPr>
              <w:t>73.333</w:t>
            </w:r>
          </w:p>
        </w:tc>
        <w:tc>
          <w:tcPr>
            <w:tcW w:w="1417" w:type="dxa"/>
            <w:gridSpan w:val="2"/>
            <w:noWrap/>
            <w:hideMark/>
          </w:tcPr>
          <w:p w:rsidR="00587B7F" w:rsidRPr="00587B7F" w:rsidRDefault="00587B7F" w:rsidP="00587B7F">
            <w:pPr>
              <w:jc w:val="both"/>
              <w:rPr>
                <w:sz w:val="16"/>
                <w:szCs w:val="16"/>
              </w:rPr>
            </w:pPr>
            <w:r w:rsidRPr="00587B7F">
              <w:rPr>
                <w:sz w:val="16"/>
                <w:szCs w:val="16"/>
              </w:rPr>
              <w:t>188.111</w:t>
            </w:r>
          </w:p>
        </w:tc>
        <w:tc>
          <w:tcPr>
            <w:tcW w:w="1701" w:type="dxa"/>
            <w:gridSpan w:val="2"/>
            <w:noWrap/>
            <w:hideMark/>
          </w:tcPr>
          <w:p w:rsidR="00587B7F" w:rsidRPr="00587B7F" w:rsidRDefault="00587B7F" w:rsidP="00587B7F">
            <w:pPr>
              <w:jc w:val="both"/>
              <w:rPr>
                <w:sz w:val="16"/>
                <w:szCs w:val="16"/>
              </w:rPr>
            </w:pPr>
            <w:r w:rsidRPr="00587B7F">
              <w:rPr>
                <w:sz w:val="16"/>
                <w:szCs w:val="16"/>
              </w:rPr>
              <w:t>5.74</w:t>
            </w:r>
          </w:p>
        </w:tc>
        <w:tc>
          <w:tcPr>
            <w:tcW w:w="2268" w:type="dxa"/>
            <w:gridSpan w:val="3"/>
            <w:noWrap/>
            <w:hideMark/>
          </w:tcPr>
          <w:p w:rsidR="00587B7F" w:rsidRPr="00587B7F" w:rsidRDefault="00587B7F" w:rsidP="00587B7F">
            <w:pPr>
              <w:jc w:val="both"/>
              <w:rPr>
                <w:sz w:val="16"/>
                <w:szCs w:val="16"/>
              </w:rPr>
            </w:pPr>
            <w:r w:rsidRPr="00587B7F">
              <w:rPr>
                <w:sz w:val="16"/>
                <w:szCs w:val="16"/>
              </w:rPr>
              <w:t>206.4</w:t>
            </w:r>
          </w:p>
        </w:tc>
        <w:tc>
          <w:tcPr>
            <w:tcW w:w="2127" w:type="dxa"/>
            <w:noWrap/>
            <w:hideMark/>
          </w:tcPr>
          <w:p w:rsidR="00587B7F" w:rsidRPr="00587B7F" w:rsidRDefault="00587B7F" w:rsidP="00587B7F">
            <w:pPr>
              <w:jc w:val="both"/>
              <w:rPr>
                <w:sz w:val="16"/>
                <w:szCs w:val="16"/>
              </w:rPr>
            </w:pPr>
            <w:r w:rsidRPr="00587B7F">
              <w:rPr>
                <w:sz w:val="16"/>
                <w:szCs w:val="16"/>
              </w:rPr>
              <w:t>12.264</w:t>
            </w:r>
          </w:p>
        </w:tc>
      </w:tr>
      <w:tr w:rsidR="00587B7F" w:rsidRPr="00587B7F" w:rsidTr="00587B7F">
        <w:trPr>
          <w:divId w:val="785541908"/>
          <w:trHeight w:val="300"/>
        </w:trPr>
        <w:tc>
          <w:tcPr>
            <w:tcW w:w="1247" w:type="dxa"/>
            <w:hideMark/>
          </w:tcPr>
          <w:p w:rsidR="00587B7F" w:rsidRPr="00587B7F" w:rsidRDefault="00587B7F" w:rsidP="00587B7F">
            <w:pPr>
              <w:jc w:val="both"/>
              <w:rPr>
                <w:sz w:val="16"/>
                <w:szCs w:val="16"/>
              </w:rPr>
            </w:pPr>
            <w:r w:rsidRPr="00587B7F">
              <w:rPr>
                <w:sz w:val="16"/>
                <w:szCs w:val="16"/>
              </w:rPr>
              <w:t>204-00</w:t>
            </w:r>
          </w:p>
        </w:tc>
        <w:tc>
          <w:tcPr>
            <w:tcW w:w="1300" w:type="dxa"/>
            <w:noWrap/>
            <w:hideMark/>
          </w:tcPr>
          <w:p w:rsidR="00587B7F" w:rsidRPr="00587B7F" w:rsidRDefault="00587B7F" w:rsidP="00587B7F">
            <w:pPr>
              <w:jc w:val="both"/>
              <w:rPr>
                <w:sz w:val="16"/>
                <w:szCs w:val="16"/>
              </w:rPr>
            </w:pPr>
            <w:r w:rsidRPr="00587B7F">
              <w:rPr>
                <w:sz w:val="16"/>
                <w:szCs w:val="16"/>
              </w:rPr>
              <w:t>50.339</w:t>
            </w:r>
          </w:p>
        </w:tc>
        <w:tc>
          <w:tcPr>
            <w:tcW w:w="1417" w:type="dxa"/>
            <w:gridSpan w:val="2"/>
            <w:noWrap/>
            <w:hideMark/>
          </w:tcPr>
          <w:p w:rsidR="00587B7F" w:rsidRPr="00587B7F" w:rsidRDefault="00587B7F" w:rsidP="00587B7F">
            <w:pPr>
              <w:jc w:val="both"/>
              <w:rPr>
                <w:sz w:val="16"/>
                <w:szCs w:val="16"/>
              </w:rPr>
            </w:pPr>
            <w:r w:rsidRPr="00587B7F">
              <w:rPr>
                <w:sz w:val="16"/>
                <w:szCs w:val="16"/>
              </w:rPr>
              <w:t>111.904</w:t>
            </w:r>
          </w:p>
        </w:tc>
        <w:tc>
          <w:tcPr>
            <w:tcW w:w="1701" w:type="dxa"/>
            <w:gridSpan w:val="2"/>
            <w:noWrap/>
            <w:hideMark/>
          </w:tcPr>
          <w:p w:rsidR="00587B7F" w:rsidRPr="00587B7F" w:rsidRDefault="00587B7F" w:rsidP="00587B7F">
            <w:pPr>
              <w:jc w:val="both"/>
              <w:rPr>
                <w:sz w:val="16"/>
                <w:szCs w:val="16"/>
              </w:rPr>
            </w:pPr>
            <w:r w:rsidRPr="00587B7F">
              <w:rPr>
                <w:sz w:val="16"/>
                <w:szCs w:val="16"/>
              </w:rPr>
              <w:t>3.742</w:t>
            </w:r>
          </w:p>
        </w:tc>
        <w:tc>
          <w:tcPr>
            <w:tcW w:w="2268" w:type="dxa"/>
            <w:gridSpan w:val="3"/>
            <w:noWrap/>
            <w:hideMark/>
          </w:tcPr>
          <w:p w:rsidR="00587B7F" w:rsidRPr="00587B7F" w:rsidRDefault="00587B7F" w:rsidP="00587B7F">
            <w:pPr>
              <w:jc w:val="both"/>
              <w:rPr>
                <w:sz w:val="16"/>
                <w:szCs w:val="16"/>
              </w:rPr>
            </w:pPr>
            <w:r w:rsidRPr="00587B7F">
              <w:rPr>
                <w:sz w:val="16"/>
                <w:szCs w:val="16"/>
              </w:rPr>
              <w:t>75</w:t>
            </w:r>
          </w:p>
        </w:tc>
        <w:tc>
          <w:tcPr>
            <w:tcW w:w="2127" w:type="dxa"/>
            <w:noWrap/>
            <w:hideMark/>
          </w:tcPr>
          <w:p w:rsidR="00587B7F" w:rsidRPr="00587B7F" w:rsidRDefault="00587B7F" w:rsidP="00587B7F">
            <w:pPr>
              <w:jc w:val="both"/>
              <w:rPr>
                <w:sz w:val="16"/>
                <w:szCs w:val="16"/>
              </w:rPr>
            </w:pPr>
            <w:r w:rsidRPr="00587B7F">
              <w:rPr>
                <w:sz w:val="16"/>
                <w:szCs w:val="16"/>
              </w:rPr>
              <w:t>4.563</w:t>
            </w:r>
          </w:p>
        </w:tc>
      </w:tr>
      <w:tr w:rsidR="00587B7F" w:rsidRPr="00587B7F" w:rsidTr="00587B7F">
        <w:trPr>
          <w:gridAfter w:val="2"/>
          <w:cnfStyle w:val="000000010000" w:firstRow="0" w:lastRow="0" w:firstColumn="0" w:lastColumn="0" w:oddVBand="0" w:evenVBand="0" w:oddHBand="0" w:evenHBand="1" w:firstRowFirstColumn="0" w:firstRowLastColumn="0" w:lastRowFirstColumn="0" w:lastRowLastColumn="0"/>
          <w:divId w:val="785541908"/>
          <w:wAfter w:w="2260" w:type="dxa"/>
          <w:trHeight w:val="300"/>
        </w:trPr>
        <w:tc>
          <w:tcPr>
            <w:tcW w:w="1300" w:type="dxa"/>
            <w:hideMark/>
          </w:tcPr>
          <w:p w:rsidR="00587B7F" w:rsidRPr="00587B7F" w:rsidRDefault="00587B7F" w:rsidP="00587B7F">
            <w:r w:rsidRPr="00587B7F">
              <w:t>205-00</w:t>
            </w:r>
          </w:p>
        </w:tc>
        <w:tc>
          <w:tcPr>
            <w:tcW w:w="1300" w:type="dxa"/>
            <w:noWrap/>
            <w:hideMark/>
          </w:tcPr>
          <w:p w:rsidR="00587B7F" w:rsidRPr="00587B7F" w:rsidRDefault="00587B7F" w:rsidP="00587B7F">
            <w:r w:rsidRPr="00587B7F">
              <w:t>0.277</w:t>
            </w:r>
          </w:p>
        </w:tc>
        <w:tc>
          <w:tcPr>
            <w:tcW w:w="1300" w:type="dxa"/>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88.161</w:t>
            </w:r>
          </w:p>
        </w:tc>
        <w:tc>
          <w:tcPr>
            <w:tcW w:w="1300" w:type="dxa"/>
            <w:noWrap/>
            <w:hideMark/>
          </w:tcPr>
          <w:p w:rsidR="00587B7F" w:rsidRPr="00587B7F" w:rsidRDefault="00587B7F" w:rsidP="00587B7F">
            <w:r w:rsidRPr="00587B7F">
              <w:t>-</w:t>
            </w:r>
          </w:p>
        </w:tc>
      </w:tr>
      <w:tr w:rsidR="00587B7F" w:rsidRPr="00587B7F" w:rsidTr="00587B7F">
        <w:trPr>
          <w:gridAfter w:val="2"/>
          <w:divId w:val="785541908"/>
          <w:wAfter w:w="2260" w:type="dxa"/>
          <w:trHeight w:val="300"/>
        </w:trPr>
        <w:tc>
          <w:tcPr>
            <w:tcW w:w="1300" w:type="dxa"/>
            <w:hideMark/>
          </w:tcPr>
          <w:p w:rsidR="00587B7F" w:rsidRPr="00587B7F" w:rsidRDefault="00587B7F" w:rsidP="00587B7F">
            <w:r w:rsidRPr="00587B7F">
              <w:t>206-00</w:t>
            </w:r>
          </w:p>
        </w:tc>
        <w:tc>
          <w:tcPr>
            <w:tcW w:w="1300" w:type="dxa"/>
            <w:noWrap/>
            <w:hideMark/>
          </w:tcPr>
          <w:p w:rsidR="00587B7F" w:rsidRPr="00587B7F" w:rsidRDefault="00587B7F" w:rsidP="00587B7F">
            <w:r w:rsidRPr="00587B7F">
              <w:t>0.194</w:t>
            </w:r>
          </w:p>
        </w:tc>
        <w:tc>
          <w:tcPr>
            <w:tcW w:w="1300" w:type="dxa"/>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70.808</w:t>
            </w:r>
          </w:p>
        </w:tc>
        <w:tc>
          <w:tcPr>
            <w:tcW w:w="1300" w:type="dxa"/>
            <w:noWrap/>
            <w:hideMark/>
          </w:tcPr>
          <w:p w:rsidR="00587B7F" w:rsidRPr="00587B7F" w:rsidRDefault="00587B7F" w:rsidP="00587B7F">
            <w:r w:rsidRPr="00587B7F">
              <w:t>-</w:t>
            </w:r>
          </w:p>
        </w:tc>
      </w:tr>
      <w:tr w:rsidR="00587B7F" w:rsidRPr="00587B7F" w:rsidTr="00587B7F">
        <w:trPr>
          <w:gridAfter w:val="2"/>
          <w:cnfStyle w:val="000000010000" w:firstRow="0" w:lastRow="0" w:firstColumn="0" w:lastColumn="0" w:oddVBand="0" w:evenVBand="0" w:oddHBand="0" w:evenHBand="1" w:firstRowFirstColumn="0" w:firstRowLastColumn="0" w:lastRowFirstColumn="0" w:lastRowLastColumn="0"/>
          <w:divId w:val="785541908"/>
          <w:wAfter w:w="2260" w:type="dxa"/>
          <w:trHeight w:val="300"/>
        </w:trPr>
        <w:tc>
          <w:tcPr>
            <w:tcW w:w="1300" w:type="dxa"/>
            <w:hideMark/>
          </w:tcPr>
          <w:p w:rsidR="00587B7F" w:rsidRPr="00587B7F" w:rsidRDefault="00587B7F" w:rsidP="00587B7F">
            <w:r w:rsidRPr="00587B7F">
              <w:t>207-00</w:t>
            </w:r>
          </w:p>
        </w:tc>
        <w:tc>
          <w:tcPr>
            <w:tcW w:w="1300" w:type="dxa"/>
            <w:noWrap/>
            <w:hideMark/>
          </w:tcPr>
          <w:p w:rsidR="00587B7F" w:rsidRPr="00587B7F" w:rsidRDefault="00587B7F" w:rsidP="00587B7F">
            <w:r w:rsidRPr="00587B7F">
              <w:t>7.028</w:t>
            </w:r>
          </w:p>
        </w:tc>
        <w:tc>
          <w:tcPr>
            <w:tcW w:w="1300" w:type="dxa"/>
            <w:noWrap/>
            <w:hideMark/>
          </w:tcPr>
          <w:p w:rsidR="00587B7F" w:rsidRPr="00587B7F" w:rsidRDefault="00587B7F" w:rsidP="00587B7F">
            <w:r w:rsidRPr="00587B7F">
              <w:t>18.536</w:t>
            </w:r>
          </w:p>
        </w:tc>
        <w:tc>
          <w:tcPr>
            <w:tcW w:w="1300" w:type="dxa"/>
            <w:gridSpan w:val="2"/>
            <w:noWrap/>
            <w:hideMark/>
          </w:tcPr>
          <w:p w:rsidR="00587B7F" w:rsidRPr="00587B7F" w:rsidRDefault="00587B7F" w:rsidP="00587B7F">
            <w:r w:rsidRPr="00587B7F">
              <w:t>1.296</w:t>
            </w:r>
          </w:p>
        </w:tc>
        <w:tc>
          <w:tcPr>
            <w:tcW w:w="1300" w:type="dxa"/>
            <w:gridSpan w:val="2"/>
            <w:noWrap/>
            <w:hideMark/>
          </w:tcPr>
          <w:p w:rsidR="00587B7F" w:rsidRPr="00587B7F" w:rsidRDefault="00587B7F" w:rsidP="00587B7F">
            <w:r w:rsidRPr="00587B7F">
              <w:t>86.262</w:t>
            </w:r>
          </w:p>
        </w:tc>
        <w:tc>
          <w:tcPr>
            <w:tcW w:w="1300" w:type="dxa"/>
            <w:noWrap/>
            <w:hideMark/>
          </w:tcPr>
          <w:p w:rsidR="00587B7F" w:rsidRPr="00587B7F" w:rsidRDefault="00587B7F" w:rsidP="00587B7F">
            <w:r w:rsidRPr="00587B7F">
              <w:t>-</w:t>
            </w:r>
          </w:p>
        </w:tc>
      </w:tr>
      <w:tr w:rsidR="00587B7F" w:rsidRPr="00587B7F" w:rsidTr="00587B7F">
        <w:trPr>
          <w:gridAfter w:val="2"/>
          <w:divId w:val="785541908"/>
          <w:wAfter w:w="2260" w:type="dxa"/>
          <w:trHeight w:val="300"/>
        </w:trPr>
        <w:tc>
          <w:tcPr>
            <w:tcW w:w="1300" w:type="dxa"/>
            <w:hideMark/>
          </w:tcPr>
          <w:p w:rsidR="00587B7F" w:rsidRPr="00587B7F" w:rsidRDefault="00587B7F" w:rsidP="00587B7F">
            <w:r w:rsidRPr="00587B7F">
              <w:t>208-00</w:t>
            </w:r>
          </w:p>
        </w:tc>
        <w:tc>
          <w:tcPr>
            <w:tcW w:w="1300" w:type="dxa"/>
            <w:noWrap/>
            <w:hideMark/>
          </w:tcPr>
          <w:p w:rsidR="00587B7F" w:rsidRPr="00587B7F" w:rsidRDefault="00587B7F" w:rsidP="00587B7F">
            <w:r w:rsidRPr="00587B7F">
              <w:t>0.455</w:t>
            </w:r>
          </w:p>
        </w:tc>
        <w:tc>
          <w:tcPr>
            <w:tcW w:w="1300" w:type="dxa"/>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0.607</w:t>
            </w:r>
          </w:p>
        </w:tc>
        <w:tc>
          <w:tcPr>
            <w:tcW w:w="1300" w:type="dxa"/>
            <w:gridSpan w:val="2"/>
            <w:noWrap/>
            <w:hideMark/>
          </w:tcPr>
          <w:p w:rsidR="00587B7F" w:rsidRPr="00587B7F" w:rsidRDefault="00587B7F" w:rsidP="00587B7F">
            <w:r w:rsidRPr="00587B7F">
              <w:t>103.431</w:t>
            </w:r>
          </w:p>
        </w:tc>
        <w:tc>
          <w:tcPr>
            <w:tcW w:w="1300" w:type="dxa"/>
            <w:noWrap/>
            <w:hideMark/>
          </w:tcPr>
          <w:p w:rsidR="00587B7F" w:rsidRPr="00587B7F" w:rsidRDefault="00587B7F" w:rsidP="00587B7F">
            <w:r w:rsidRPr="00587B7F">
              <w:t>-</w:t>
            </w:r>
          </w:p>
        </w:tc>
      </w:tr>
      <w:tr w:rsidR="00587B7F" w:rsidRPr="00587B7F" w:rsidTr="00587B7F">
        <w:trPr>
          <w:gridAfter w:val="2"/>
          <w:cnfStyle w:val="000000010000" w:firstRow="0" w:lastRow="0" w:firstColumn="0" w:lastColumn="0" w:oddVBand="0" w:evenVBand="0" w:oddHBand="0" w:evenHBand="1" w:firstRowFirstColumn="0" w:firstRowLastColumn="0" w:lastRowFirstColumn="0" w:lastRowLastColumn="0"/>
          <w:divId w:val="785541908"/>
          <w:wAfter w:w="2260" w:type="dxa"/>
          <w:trHeight w:val="300"/>
        </w:trPr>
        <w:tc>
          <w:tcPr>
            <w:tcW w:w="1300" w:type="dxa"/>
            <w:hideMark/>
          </w:tcPr>
          <w:p w:rsidR="00587B7F" w:rsidRPr="00587B7F" w:rsidRDefault="00587B7F" w:rsidP="00587B7F">
            <w:r w:rsidRPr="00587B7F">
              <w:t>209-00</w:t>
            </w:r>
          </w:p>
        </w:tc>
        <w:tc>
          <w:tcPr>
            <w:tcW w:w="1300" w:type="dxa"/>
            <w:noWrap/>
            <w:hideMark/>
          </w:tcPr>
          <w:p w:rsidR="00587B7F" w:rsidRPr="00587B7F" w:rsidRDefault="00587B7F" w:rsidP="00587B7F">
            <w:r w:rsidRPr="00587B7F">
              <w:t>133.12</w:t>
            </w:r>
          </w:p>
        </w:tc>
        <w:tc>
          <w:tcPr>
            <w:tcW w:w="1300" w:type="dxa"/>
            <w:noWrap/>
            <w:hideMark/>
          </w:tcPr>
          <w:p w:rsidR="00587B7F" w:rsidRPr="00587B7F" w:rsidRDefault="00587B7F" w:rsidP="00587B7F">
            <w:r w:rsidRPr="00587B7F">
              <w:t>21.948</w:t>
            </w:r>
          </w:p>
        </w:tc>
        <w:tc>
          <w:tcPr>
            <w:tcW w:w="1300" w:type="dxa"/>
            <w:gridSpan w:val="2"/>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248.55</w:t>
            </w:r>
          </w:p>
        </w:tc>
        <w:tc>
          <w:tcPr>
            <w:tcW w:w="1300" w:type="dxa"/>
            <w:noWrap/>
            <w:hideMark/>
          </w:tcPr>
          <w:p w:rsidR="00587B7F" w:rsidRPr="00587B7F" w:rsidRDefault="00587B7F" w:rsidP="00587B7F">
            <w:r w:rsidRPr="00587B7F">
              <w:t>-</w:t>
            </w:r>
          </w:p>
        </w:tc>
      </w:tr>
      <w:tr w:rsidR="00587B7F" w:rsidRPr="00587B7F" w:rsidTr="00587B7F">
        <w:trPr>
          <w:gridAfter w:val="2"/>
          <w:divId w:val="785541908"/>
          <w:wAfter w:w="2260" w:type="dxa"/>
          <w:trHeight w:val="300"/>
        </w:trPr>
        <w:tc>
          <w:tcPr>
            <w:tcW w:w="1300" w:type="dxa"/>
            <w:hideMark/>
          </w:tcPr>
          <w:p w:rsidR="00587B7F" w:rsidRPr="00587B7F" w:rsidRDefault="00587B7F" w:rsidP="00587B7F">
            <w:r w:rsidRPr="00587B7F">
              <w:t>210-00</w:t>
            </w:r>
          </w:p>
        </w:tc>
        <w:tc>
          <w:tcPr>
            <w:tcW w:w="1300" w:type="dxa"/>
            <w:noWrap/>
            <w:hideMark/>
          </w:tcPr>
          <w:p w:rsidR="00587B7F" w:rsidRPr="00587B7F" w:rsidRDefault="00587B7F" w:rsidP="00587B7F">
            <w:r w:rsidRPr="00587B7F">
              <w:t>1.025</w:t>
            </w:r>
          </w:p>
        </w:tc>
        <w:tc>
          <w:tcPr>
            <w:tcW w:w="1300" w:type="dxa"/>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21.094</w:t>
            </w:r>
          </w:p>
        </w:tc>
        <w:tc>
          <w:tcPr>
            <w:tcW w:w="1300" w:type="dxa"/>
            <w:noWrap/>
            <w:hideMark/>
          </w:tcPr>
          <w:p w:rsidR="00587B7F" w:rsidRPr="00587B7F" w:rsidRDefault="00587B7F" w:rsidP="00587B7F">
            <w:r w:rsidRPr="00587B7F">
              <w:t>-</w:t>
            </w:r>
          </w:p>
        </w:tc>
      </w:tr>
      <w:tr w:rsidR="00587B7F" w:rsidRPr="00587B7F" w:rsidTr="00587B7F">
        <w:trPr>
          <w:gridAfter w:val="2"/>
          <w:cnfStyle w:val="000000010000" w:firstRow="0" w:lastRow="0" w:firstColumn="0" w:lastColumn="0" w:oddVBand="0" w:evenVBand="0" w:oddHBand="0" w:evenHBand="1" w:firstRowFirstColumn="0" w:firstRowLastColumn="0" w:lastRowFirstColumn="0" w:lastRowLastColumn="0"/>
          <w:divId w:val="785541908"/>
          <w:wAfter w:w="2260" w:type="dxa"/>
          <w:trHeight w:val="300"/>
        </w:trPr>
        <w:tc>
          <w:tcPr>
            <w:tcW w:w="1300" w:type="dxa"/>
            <w:hideMark/>
          </w:tcPr>
          <w:p w:rsidR="00587B7F" w:rsidRPr="00587B7F" w:rsidRDefault="00587B7F" w:rsidP="00587B7F">
            <w:r w:rsidRPr="00587B7F">
              <w:t>211-00</w:t>
            </w:r>
          </w:p>
        </w:tc>
        <w:tc>
          <w:tcPr>
            <w:tcW w:w="1300" w:type="dxa"/>
            <w:noWrap/>
            <w:hideMark/>
          </w:tcPr>
          <w:p w:rsidR="00587B7F" w:rsidRPr="00587B7F" w:rsidRDefault="00587B7F" w:rsidP="00587B7F">
            <w:r w:rsidRPr="00587B7F">
              <w:t>0.458</w:t>
            </w:r>
          </w:p>
        </w:tc>
        <w:tc>
          <w:tcPr>
            <w:tcW w:w="1300" w:type="dxa"/>
            <w:noWrap/>
            <w:hideMark/>
          </w:tcPr>
          <w:p w:rsidR="00587B7F" w:rsidRPr="00587B7F" w:rsidRDefault="00587B7F" w:rsidP="00587B7F">
            <w:r w:rsidRPr="00587B7F">
              <w:t>20.667</w:t>
            </w:r>
          </w:p>
        </w:tc>
        <w:tc>
          <w:tcPr>
            <w:tcW w:w="1300" w:type="dxa"/>
            <w:gridSpan w:val="2"/>
            <w:noWrap/>
            <w:hideMark/>
          </w:tcPr>
          <w:p w:rsidR="00587B7F" w:rsidRPr="00587B7F" w:rsidRDefault="00587B7F" w:rsidP="00587B7F">
            <w:r w:rsidRPr="00587B7F">
              <w:t>0.491</w:t>
            </w:r>
          </w:p>
        </w:tc>
        <w:tc>
          <w:tcPr>
            <w:tcW w:w="1300" w:type="dxa"/>
            <w:gridSpan w:val="2"/>
            <w:noWrap/>
            <w:hideMark/>
          </w:tcPr>
          <w:p w:rsidR="00587B7F" w:rsidRPr="00587B7F" w:rsidRDefault="00587B7F" w:rsidP="00587B7F">
            <w:r w:rsidRPr="00587B7F">
              <w:t>108.713</w:t>
            </w:r>
          </w:p>
        </w:tc>
        <w:tc>
          <w:tcPr>
            <w:tcW w:w="1300" w:type="dxa"/>
            <w:noWrap/>
            <w:hideMark/>
          </w:tcPr>
          <w:p w:rsidR="00587B7F" w:rsidRPr="00587B7F" w:rsidRDefault="00587B7F" w:rsidP="00587B7F">
            <w:r w:rsidRPr="00587B7F">
              <w:t>-</w:t>
            </w:r>
          </w:p>
        </w:tc>
      </w:tr>
      <w:tr w:rsidR="00587B7F" w:rsidRPr="00587B7F" w:rsidTr="00587B7F">
        <w:trPr>
          <w:gridAfter w:val="2"/>
          <w:divId w:val="785541908"/>
          <w:wAfter w:w="2260" w:type="dxa"/>
          <w:trHeight w:val="300"/>
        </w:trPr>
        <w:tc>
          <w:tcPr>
            <w:tcW w:w="1300" w:type="dxa"/>
            <w:hideMark/>
          </w:tcPr>
          <w:p w:rsidR="00587B7F" w:rsidRPr="00587B7F" w:rsidRDefault="00587B7F" w:rsidP="00587B7F">
            <w:r w:rsidRPr="00587B7F">
              <w:t>212-00</w:t>
            </w:r>
          </w:p>
        </w:tc>
        <w:tc>
          <w:tcPr>
            <w:tcW w:w="1300" w:type="dxa"/>
            <w:noWrap/>
            <w:hideMark/>
          </w:tcPr>
          <w:p w:rsidR="00587B7F" w:rsidRPr="00587B7F" w:rsidRDefault="00587B7F" w:rsidP="00587B7F">
            <w:r w:rsidRPr="00587B7F">
              <w:t>0.769</w:t>
            </w:r>
          </w:p>
        </w:tc>
        <w:tc>
          <w:tcPr>
            <w:tcW w:w="1300" w:type="dxa"/>
            <w:noWrap/>
            <w:hideMark/>
          </w:tcPr>
          <w:p w:rsidR="00587B7F" w:rsidRPr="00587B7F" w:rsidRDefault="00587B7F" w:rsidP="00587B7F">
            <w:r w:rsidRPr="00587B7F">
              <w:t>22.86</w:t>
            </w:r>
          </w:p>
        </w:tc>
        <w:tc>
          <w:tcPr>
            <w:tcW w:w="1300" w:type="dxa"/>
            <w:gridSpan w:val="2"/>
            <w:noWrap/>
            <w:hideMark/>
          </w:tcPr>
          <w:p w:rsidR="00587B7F" w:rsidRPr="00587B7F" w:rsidRDefault="00587B7F" w:rsidP="00587B7F">
            <w:r w:rsidRPr="00587B7F">
              <w:t>0.718</w:t>
            </w:r>
          </w:p>
        </w:tc>
        <w:tc>
          <w:tcPr>
            <w:tcW w:w="1300" w:type="dxa"/>
            <w:gridSpan w:val="2"/>
            <w:noWrap/>
            <w:hideMark/>
          </w:tcPr>
          <w:p w:rsidR="00587B7F" w:rsidRPr="00587B7F" w:rsidRDefault="00587B7F" w:rsidP="00587B7F">
            <w:r w:rsidRPr="00587B7F">
              <w:t>122.67</w:t>
            </w:r>
          </w:p>
        </w:tc>
        <w:tc>
          <w:tcPr>
            <w:tcW w:w="1300" w:type="dxa"/>
            <w:noWrap/>
            <w:hideMark/>
          </w:tcPr>
          <w:p w:rsidR="00587B7F" w:rsidRPr="00587B7F" w:rsidRDefault="00587B7F" w:rsidP="00587B7F">
            <w:r w:rsidRPr="00587B7F">
              <w:t>-</w:t>
            </w:r>
          </w:p>
        </w:tc>
      </w:tr>
      <w:tr w:rsidR="00587B7F" w:rsidRPr="00587B7F" w:rsidTr="00587B7F">
        <w:trPr>
          <w:gridAfter w:val="2"/>
          <w:cnfStyle w:val="000000010000" w:firstRow="0" w:lastRow="0" w:firstColumn="0" w:lastColumn="0" w:oddVBand="0" w:evenVBand="0" w:oddHBand="0" w:evenHBand="1" w:firstRowFirstColumn="0" w:firstRowLastColumn="0" w:lastRowFirstColumn="0" w:lastRowLastColumn="0"/>
          <w:divId w:val="785541908"/>
          <w:wAfter w:w="2260" w:type="dxa"/>
          <w:trHeight w:val="300"/>
        </w:trPr>
        <w:tc>
          <w:tcPr>
            <w:tcW w:w="1300" w:type="dxa"/>
            <w:hideMark/>
          </w:tcPr>
          <w:p w:rsidR="00587B7F" w:rsidRPr="00587B7F" w:rsidRDefault="00587B7F" w:rsidP="00587B7F">
            <w:r w:rsidRPr="00587B7F">
              <w:t>213-00</w:t>
            </w:r>
          </w:p>
        </w:tc>
        <w:tc>
          <w:tcPr>
            <w:tcW w:w="1300" w:type="dxa"/>
            <w:noWrap/>
            <w:hideMark/>
          </w:tcPr>
          <w:p w:rsidR="00587B7F" w:rsidRPr="00587B7F" w:rsidRDefault="00587B7F" w:rsidP="00587B7F">
            <w:r w:rsidRPr="00587B7F">
              <w:t>-</w:t>
            </w:r>
          </w:p>
        </w:tc>
        <w:tc>
          <w:tcPr>
            <w:tcW w:w="1300" w:type="dxa"/>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40.14</w:t>
            </w:r>
          </w:p>
        </w:tc>
        <w:tc>
          <w:tcPr>
            <w:tcW w:w="1300" w:type="dxa"/>
            <w:noWrap/>
            <w:hideMark/>
          </w:tcPr>
          <w:p w:rsidR="00587B7F" w:rsidRPr="00587B7F" w:rsidRDefault="00587B7F" w:rsidP="00587B7F">
            <w:r w:rsidRPr="00587B7F">
              <w:t>-</w:t>
            </w:r>
          </w:p>
        </w:tc>
      </w:tr>
      <w:tr w:rsidR="00587B7F" w:rsidRPr="00587B7F" w:rsidTr="00587B7F">
        <w:trPr>
          <w:gridAfter w:val="2"/>
          <w:divId w:val="785541908"/>
          <w:wAfter w:w="2260" w:type="dxa"/>
          <w:trHeight w:val="300"/>
        </w:trPr>
        <w:tc>
          <w:tcPr>
            <w:tcW w:w="1300" w:type="dxa"/>
            <w:hideMark/>
          </w:tcPr>
          <w:p w:rsidR="00587B7F" w:rsidRPr="00587B7F" w:rsidRDefault="00587B7F" w:rsidP="00587B7F">
            <w:r w:rsidRPr="00587B7F">
              <w:t>214-00</w:t>
            </w:r>
          </w:p>
        </w:tc>
        <w:tc>
          <w:tcPr>
            <w:tcW w:w="1300" w:type="dxa"/>
            <w:noWrap/>
            <w:hideMark/>
          </w:tcPr>
          <w:p w:rsidR="00587B7F" w:rsidRPr="00587B7F" w:rsidRDefault="00587B7F" w:rsidP="00587B7F">
            <w:r w:rsidRPr="00587B7F">
              <w:t>65.341</w:t>
            </w:r>
          </w:p>
        </w:tc>
        <w:tc>
          <w:tcPr>
            <w:tcW w:w="1300" w:type="dxa"/>
            <w:noWrap/>
            <w:hideMark/>
          </w:tcPr>
          <w:p w:rsidR="00587B7F" w:rsidRPr="00587B7F" w:rsidRDefault="00587B7F" w:rsidP="00587B7F">
            <w:r w:rsidRPr="00587B7F">
              <w:t>5.715</w:t>
            </w:r>
          </w:p>
        </w:tc>
        <w:tc>
          <w:tcPr>
            <w:tcW w:w="1300" w:type="dxa"/>
            <w:gridSpan w:val="2"/>
            <w:noWrap/>
            <w:hideMark/>
          </w:tcPr>
          <w:p w:rsidR="00587B7F" w:rsidRPr="00587B7F" w:rsidRDefault="00587B7F" w:rsidP="00587B7F">
            <w:r w:rsidRPr="00587B7F">
              <w:t>0.267</w:t>
            </w:r>
          </w:p>
        </w:tc>
        <w:tc>
          <w:tcPr>
            <w:tcW w:w="1300" w:type="dxa"/>
            <w:gridSpan w:val="2"/>
            <w:noWrap/>
            <w:hideMark/>
          </w:tcPr>
          <w:p w:rsidR="00587B7F" w:rsidRPr="00587B7F" w:rsidRDefault="00587B7F" w:rsidP="00587B7F">
            <w:r w:rsidRPr="00587B7F">
              <w:t>149.32</w:t>
            </w:r>
          </w:p>
        </w:tc>
        <w:tc>
          <w:tcPr>
            <w:tcW w:w="1300" w:type="dxa"/>
            <w:noWrap/>
            <w:hideMark/>
          </w:tcPr>
          <w:p w:rsidR="00587B7F" w:rsidRPr="00587B7F" w:rsidRDefault="00587B7F" w:rsidP="00587B7F">
            <w:r w:rsidRPr="00587B7F">
              <w:t>3.211</w:t>
            </w:r>
          </w:p>
        </w:tc>
      </w:tr>
      <w:tr w:rsidR="00587B7F" w:rsidRPr="00587B7F" w:rsidTr="00587B7F">
        <w:trPr>
          <w:gridAfter w:val="2"/>
          <w:cnfStyle w:val="000000010000" w:firstRow="0" w:lastRow="0" w:firstColumn="0" w:lastColumn="0" w:oddVBand="0" w:evenVBand="0" w:oddHBand="0" w:evenHBand="1" w:firstRowFirstColumn="0" w:firstRowLastColumn="0" w:lastRowFirstColumn="0" w:lastRowLastColumn="0"/>
          <w:divId w:val="785541908"/>
          <w:wAfter w:w="2260" w:type="dxa"/>
          <w:trHeight w:val="315"/>
        </w:trPr>
        <w:tc>
          <w:tcPr>
            <w:tcW w:w="1300" w:type="dxa"/>
            <w:hideMark/>
          </w:tcPr>
          <w:p w:rsidR="00587B7F" w:rsidRPr="00587B7F" w:rsidRDefault="00587B7F" w:rsidP="00587B7F">
            <w:r w:rsidRPr="00587B7F">
              <w:t>301-00</w:t>
            </w:r>
          </w:p>
        </w:tc>
        <w:tc>
          <w:tcPr>
            <w:tcW w:w="1300" w:type="dxa"/>
            <w:noWrap/>
            <w:hideMark/>
          </w:tcPr>
          <w:p w:rsidR="00587B7F" w:rsidRPr="00587B7F" w:rsidRDefault="00587B7F" w:rsidP="00587B7F">
            <w:r w:rsidRPr="00587B7F">
              <w:t>55.208</w:t>
            </w:r>
          </w:p>
        </w:tc>
        <w:tc>
          <w:tcPr>
            <w:tcW w:w="1300" w:type="dxa"/>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w:t>
            </w:r>
          </w:p>
        </w:tc>
        <w:tc>
          <w:tcPr>
            <w:tcW w:w="1300" w:type="dxa"/>
            <w:gridSpan w:val="2"/>
            <w:noWrap/>
            <w:hideMark/>
          </w:tcPr>
          <w:p w:rsidR="00587B7F" w:rsidRPr="00587B7F" w:rsidRDefault="00587B7F" w:rsidP="00587B7F">
            <w:r w:rsidRPr="00587B7F">
              <w:t>2100.033</w:t>
            </w:r>
          </w:p>
        </w:tc>
        <w:tc>
          <w:tcPr>
            <w:tcW w:w="1300" w:type="dxa"/>
            <w:noWrap/>
            <w:hideMark/>
          </w:tcPr>
          <w:p w:rsidR="00587B7F" w:rsidRPr="00587B7F" w:rsidRDefault="00587B7F" w:rsidP="00587B7F">
            <w:r w:rsidRPr="00587B7F">
              <w:t>-</w:t>
            </w:r>
          </w:p>
        </w:tc>
      </w:tr>
    </w:tbl>
    <w:p w:rsidR="00412D09" w:rsidRPr="000C518B" w:rsidRDefault="00412D09" w:rsidP="00F20EE1">
      <w:pPr>
        <w:jc w:val="both"/>
      </w:pPr>
      <w:r>
        <w:fldChar w:fldCharType="end"/>
      </w:r>
    </w:p>
    <w:p w:rsidR="00AC6A00" w:rsidRPr="000C518B" w:rsidRDefault="00AC6A00" w:rsidP="00F20EE1">
      <w:pPr>
        <w:jc w:val="both"/>
      </w:pPr>
      <w:r w:rsidRPr="000C518B">
        <w:t xml:space="preserve">Systém nakladania s odpadmi je navrhnutý v súlade s legislatívnymi požiadavkami zákona SR č. 223/2001 Z. z. o odpadoch  a o zmene a doplnení niektorých zákonov a vyhlášky  MŽP SR č. 283/2001 Z. z. o vykonaní niektorých ustanovení zákona o odpadoch a súvisiacich predpisov . </w:t>
      </w:r>
    </w:p>
    <w:p w:rsidR="00AC6A00" w:rsidRPr="000C518B" w:rsidRDefault="00AC6A00" w:rsidP="00F20EE1">
      <w:pPr>
        <w:jc w:val="both"/>
      </w:pPr>
      <w:r w:rsidRPr="000C518B">
        <w:t xml:space="preserve">Zneškodňovanie odpadov bude zabezpečené organizáciami, ktoré majú oprávnenie pre zneškodňovanie požadovaných druhov odpadov. Vyseparované zložky odpadov a využiteľné zložky budú odvážané na ďalšie zhodnotenie. </w:t>
      </w:r>
    </w:p>
    <w:p w:rsidR="00AC6A00" w:rsidRPr="000C518B" w:rsidRDefault="00AC6A00" w:rsidP="00F20EE1">
      <w:pPr>
        <w:jc w:val="both"/>
      </w:pPr>
      <w:r w:rsidRPr="000C518B">
        <w:t>Na záver je možné konštatovať, že stavba z hľadiska riešenia odpadov je navrhnutá v súlade s platnými legislatívnymi predpismi pre nakladanie s odpadmi a nebude mať negatívny vplyv na životné prostredie.</w:t>
      </w:r>
    </w:p>
    <w:p w:rsidR="00AC6A00" w:rsidRPr="000C518B" w:rsidRDefault="00AC6A00" w:rsidP="00F20EE1">
      <w:pPr>
        <w:jc w:val="both"/>
      </w:pPr>
      <w:r w:rsidRPr="000C518B">
        <w:t xml:space="preserve">Zemné práce je nutné vykonávať v priaznivom suchom období, aby sa neznečisťovali pozemné komunikácie. Pri výstavbe sa musí zabezpečiť pravidelné čistenie komunikácii počas odvozu zeminy zo staveniska. </w:t>
      </w:r>
    </w:p>
    <w:p w:rsidR="00AC6A00" w:rsidRPr="000C518B" w:rsidRDefault="00AC6A00" w:rsidP="00F20EE1">
      <w:pPr>
        <w:jc w:val="both"/>
      </w:pPr>
      <w:r w:rsidRPr="000C518B">
        <w:t>Počas realizácie stavby je potrebné dodržiavať najmä nasledovné zásady:</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 xml:space="preserve">pri stavebných prácach sa treba riadiť pokynmi obstarávateľa a vyjadreniami orgánov štátnej správy,    </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 xml:space="preserve">stavebné odpady sa môžu uskladniť len na určených skládkach, ktoré určí kompetentný orgán štátnej správy,     </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lastRenderedPageBreak/>
        <w:t>pri stavebných prácach treba zamedziť úniku pohonných hmôt do terénu, povrchových a spodných vôd. Pri prácach treba dodržiavať pokyny štátneho orgánu vodnej správy na ochranu povrchových a spodných vôd a ustanovenia zákona 138/73 Zb. o vodách a súvisiacich predpisov.</w:t>
      </w:r>
    </w:p>
    <w:p w:rsidR="00AC6A00" w:rsidRPr="000C518B" w:rsidRDefault="00AC6A00" w:rsidP="00F20EE1">
      <w:pPr>
        <w:jc w:val="both"/>
      </w:pPr>
      <w:r w:rsidRPr="000C518B">
        <w:t>Starostlivosť o bezpečnosť práce</w:t>
      </w:r>
    </w:p>
    <w:p w:rsidR="00AC6A00" w:rsidRPr="000C518B" w:rsidRDefault="00AC6A00" w:rsidP="00F20EE1">
      <w:pPr>
        <w:jc w:val="both"/>
      </w:pPr>
      <w:r w:rsidRPr="000C518B">
        <w:t>Stavebné práce je nutné realizovať v zmysle platných STN a vyhlášok pre bezpečnosť práce pri investičnej výstavbe, najmä Vyhl. SÚBP č. 374/1990 Zb. a Slovenského banského úradu zo 14.8.1990 o dodržiavaní bezpečnosti práce a technických zariadení bezpečnosti práce pri stavebných prácach, ako aj zákon č. 330/1996.  Pri realizácii stavby je nevyhnutné rešpektovať platný projekt stavby, pripomienky vlastníkov inžinierskych sietí, orgánov štátnej správy a ostatné vyjadrenia organizácií pri schvaľovaní projektu. Všetky zmeny a doplnky schváleného projektu sa musia konzultovať s GP, investorom stavby a musia byť písomne zdokumentované v stavebnom denníku stavby.</w:t>
      </w:r>
    </w:p>
    <w:p w:rsidR="00AC6A00" w:rsidRPr="000C518B" w:rsidRDefault="00AC6A00" w:rsidP="00F20EE1">
      <w:pPr>
        <w:spacing w:before="0" w:after="0" w:line="200" w:lineRule="atLeast"/>
        <w:jc w:val="both"/>
        <w:rPr>
          <w:rFonts w:ascii="Times New Roman" w:hAnsi="Times New Roman"/>
        </w:rPr>
      </w:pPr>
    </w:p>
    <w:p w:rsidR="00AC6A00" w:rsidRPr="000C518B" w:rsidRDefault="007C4CC2" w:rsidP="00F20EE1">
      <w:pPr>
        <w:pStyle w:val="Nadpis3"/>
        <w:jc w:val="both"/>
        <w:rPr>
          <w:lang w:val="sk-SK"/>
        </w:rPr>
      </w:pPr>
      <w:bookmarkStart w:id="30" w:name="_Toc23856093"/>
      <w:r w:rsidRPr="000C518B">
        <w:rPr>
          <w:lang w:val="sk-SK"/>
        </w:rPr>
        <w:t>Návrh systémov a vybavenia na zabezpečenie bezpečnosti dopravy, vrátane dopravného značenia, návrhu potrebných obchádzok počas výstavby</w:t>
      </w:r>
      <w:bookmarkEnd w:id="30"/>
    </w:p>
    <w:p w:rsidR="00430008" w:rsidRPr="000C518B" w:rsidRDefault="00430008" w:rsidP="00F20EE1">
      <w:pPr>
        <w:jc w:val="both"/>
        <w:rPr>
          <w:b/>
        </w:rPr>
      </w:pPr>
      <w:r w:rsidRPr="000C518B">
        <w:rPr>
          <w:b/>
        </w:rPr>
        <w:t>Bezpečnostné zariadenia</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Súčasné záchytné bezpečnostné zariadenia – zvodidlá sú v nevyhovujúcom stave, sú značne poškodené, skorodované a nedostatočne zopnuté. Z toho dôvodu je navrhnutá celková výmena zvodidiel v celom projektovanom úseku.</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Súčasťou objektu budú </w:t>
      </w:r>
      <w:r w:rsidR="004321B4" w:rsidRPr="000C518B">
        <w:rPr>
          <w:rFonts w:asciiTheme="minorHAnsi" w:hAnsiTheme="minorHAnsi"/>
          <w:b w:val="0"/>
          <w:i w:val="0"/>
          <w:szCs w:val="22"/>
          <w:u w:val="none"/>
          <w:lang w:val="sk-SK"/>
        </w:rPr>
        <w:t>nasledovné</w:t>
      </w:r>
      <w:r w:rsidRPr="000C518B">
        <w:rPr>
          <w:rFonts w:asciiTheme="minorHAnsi" w:hAnsiTheme="minorHAnsi"/>
          <w:b w:val="0"/>
          <w:i w:val="0"/>
          <w:szCs w:val="22"/>
          <w:u w:val="none"/>
          <w:lang w:val="sk-SK"/>
        </w:rPr>
        <w:t xml:space="preserve"> bezpečnostné zariadenia:</w:t>
      </w:r>
    </w:p>
    <w:p w:rsidR="00E24403" w:rsidRPr="000C518B" w:rsidRDefault="00E24403" w:rsidP="00F20EE1">
      <w:pPr>
        <w:pStyle w:val="Zoznamsodrkami"/>
        <w:jc w:val="both"/>
      </w:pPr>
      <w:r w:rsidRPr="000C518B">
        <w:t>jednoduché oceľové zvodidlo v krajnej polohe nespevnenej krajnice s úrovňou zadržania N2, resp. v potrebných miestach podľa príslušnej TP 1/2005 s úrovňou zadržania H1.</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Zvodidlá a zábradlia na mostných objektoch sú riešené v rámci objektov mostov.  Zvodidlá musia tvoriť úseky dĺžky minimálne podľa TPV výrobcu pre minimálnu dĺžku zvodidla, začínať a končiť budú výškovým nábehom zapustením do zeme alebo napojením na iný typ zvodidla. Na vzájomné prepojenie odlišných typov zvodidiel medzi sebou sa použijú prechodové prvky podľa TPV výrobcu. Zváranie komponentov zvodidla na stavbe nie je dovolené.</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 miestach nedostatočne širokej nespevnenej krajnice budú stĺpiky zvodidla osadené v betónovom základe kruhového pôdorysu (DN=200mm).</w:t>
      </w:r>
    </w:p>
    <w:p w:rsidR="00E24403" w:rsidRPr="000C518B" w:rsidRDefault="00E24403"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Vodiace bezpečnostné zariadenia pozostávajú z osadenia cestných smerových stĺpikov a smerových stĺpikoch na zvodidlo vo vzdialenostiach podľa STN 73 6101, článok 11.1.3.2.3 a v zmysle TP 105. na ktorých budú nalepené </w:t>
      </w:r>
      <w:proofErr w:type="spellStart"/>
      <w:r w:rsidRPr="000C518B">
        <w:rPr>
          <w:rFonts w:asciiTheme="minorHAnsi" w:hAnsiTheme="minorHAnsi"/>
          <w:b w:val="0"/>
          <w:i w:val="0"/>
          <w:szCs w:val="22"/>
          <w:u w:val="none"/>
          <w:lang w:val="sk-SK"/>
        </w:rPr>
        <w:t>odrazné</w:t>
      </w:r>
      <w:proofErr w:type="spellEnd"/>
      <w:r w:rsidRPr="000C518B">
        <w:rPr>
          <w:rFonts w:asciiTheme="minorHAnsi" w:hAnsiTheme="minorHAnsi"/>
          <w:b w:val="0"/>
          <w:i w:val="0"/>
          <w:szCs w:val="22"/>
          <w:u w:val="none"/>
          <w:lang w:val="sk-SK"/>
        </w:rPr>
        <w:t xml:space="preserve"> prúžky. Smerové stĺpiky budú vo voľnej trati vo farbe bielej, na mostných objektoch budú osadené naviac cestné smerové stĺpiky vo farbe modrej, v miestach vjazdov na poľné/lesné cesty budú pred a za vjazdom osadené cestné smerové stĺpiky vo farbe červenej. Samostatné smerové stĺpiky z PVC  sa osadia vo výške 1050 mm nad hranou spevnenia. Použité smerové stĺpiky (odrazky) musia spĺňať požiadavky STN EN 12899-3.</w:t>
      </w:r>
    </w:p>
    <w:p w:rsidR="002F6908" w:rsidRPr="000C518B" w:rsidRDefault="002F6908" w:rsidP="00F20EE1">
      <w:pPr>
        <w:jc w:val="both"/>
        <w:rPr>
          <w:b/>
        </w:rPr>
      </w:pPr>
      <w:r w:rsidRPr="000C518B">
        <w:rPr>
          <w:b/>
        </w:rPr>
        <w:t>Trvalé dopravné značenie</w:t>
      </w:r>
    </w:p>
    <w:p w:rsidR="007C4CC2" w:rsidRPr="000C518B" w:rsidRDefault="007C4CC2" w:rsidP="00F20EE1">
      <w:pPr>
        <w:jc w:val="both"/>
      </w:pPr>
      <w:r w:rsidRPr="000C518B">
        <w:t>Súčasťou stavby je doplnenie existujúceho zvislého dopravného značenia a vodorovného</w:t>
      </w:r>
      <w:r w:rsidR="00F20EE1">
        <w:t xml:space="preserve"> dopravného značenia. Dopravné</w:t>
      </w:r>
      <w:r w:rsidRPr="000C518B">
        <w:t xml:space="preserve"> značenie je súčasťou každého stavebného objektu.</w:t>
      </w:r>
    </w:p>
    <w:p w:rsidR="002F6908" w:rsidRPr="000C518B" w:rsidRDefault="002F6908" w:rsidP="00F20EE1">
      <w:pPr>
        <w:jc w:val="both"/>
        <w:rPr>
          <w:rFonts w:eastAsia="Times New Roman" w:cs="Times New Roman"/>
          <w:lang w:eastAsia="ar-SA"/>
        </w:rPr>
      </w:pPr>
      <w:r w:rsidRPr="000C518B">
        <w:lastRenderedPageBreak/>
        <w:t xml:space="preserve">V obci Čierny Balog, Utekáč a Sihla projekt navrhuje osadiť po 2 ks meračov rýchlosti. V obci Čierny Balog informačný panel bude inštalovaný v blízkosti Obecného úradu z obidvoch strán cesty II/529, kde sa nachádza aj priechod pre peších pred nebezpečnou zákrutou, kde v súčasnosti je povolená maximálna rýchlosť 40 km/hod. V obci Utekáč bude panel inštalovaný na ceste III/52612 v blízkosti školy. Za technickou správou stavebných objektov sú doložené mapky v M 1:2000, kde je nakreslený predbežný návrh osadenia meračov rýchlosti v uvedených obciach. Osadenie meračov rýchlosti bude konzultované so zástupcom </w:t>
      </w:r>
      <w:r w:rsidRPr="000C518B">
        <w:rPr>
          <w:rFonts w:eastAsia="Times New Roman" w:cs="Times New Roman"/>
          <w:lang w:eastAsia="ar-SA"/>
        </w:rPr>
        <w:t>Okresného riaditeľstva Policajného zboru, Okresný dopravný inšpektorát Brezno a Lučenec.</w:t>
      </w:r>
    </w:p>
    <w:p w:rsidR="002F6908" w:rsidRPr="000C518B" w:rsidRDefault="002F6908" w:rsidP="00F20EE1">
      <w:pPr>
        <w:jc w:val="both"/>
      </w:pPr>
      <w:r w:rsidRPr="000C518B">
        <w:t xml:space="preserve">Rýchlosť sa bude merať </w:t>
      </w:r>
      <w:r w:rsidRPr="000C518B">
        <w:rPr>
          <w:rStyle w:val="Zvraznenie"/>
          <w:rFonts w:ascii="Times New Roman" w:hAnsi="Times New Roman"/>
        </w:rPr>
        <w:t>radarom</w:t>
      </w:r>
      <w:r w:rsidRPr="000C518B">
        <w:t>. Tabuľa sa umiestni vedľa cestnej komunikácie spravidla vo výške 2,5 až 3,0 m, na samostatné stĺpy, resp. na stĺpy verejného osvetlenia.  Bude použitý typ BS – S, pri prekročení rýchlosti sa rozsvieti aj nápis SPOMAĽ(TE), s predbežným napájaním zariadenia na solárne kolektory, alternatíva je zo stĺpov VO.</w:t>
      </w:r>
    </w:p>
    <w:p w:rsidR="00430008" w:rsidRPr="000C518B" w:rsidRDefault="00430008" w:rsidP="00F20EE1">
      <w:pPr>
        <w:jc w:val="both"/>
        <w:rPr>
          <w:b/>
        </w:rPr>
      </w:pPr>
      <w:r w:rsidRPr="000C518B">
        <w:rPr>
          <w:b/>
        </w:rPr>
        <w:t>Dopravné značenie dočasné</w:t>
      </w:r>
    </w:p>
    <w:p w:rsidR="00430008" w:rsidRPr="000C518B" w:rsidRDefault="00430008" w:rsidP="00F20EE1">
      <w:pPr>
        <w:jc w:val="both"/>
        <w:rPr>
          <w:rFonts w:eastAsia="Times New Roman" w:cs="Times New Roman"/>
        </w:rPr>
      </w:pPr>
      <w:r w:rsidRPr="000C518B">
        <w:rPr>
          <w:rFonts w:eastAsia="Times New Roman" w:cs="Times New Roman"/>
          <w:lang w:eastAsia="ar-SA"/>
        </w:rPr>
        <w:t>P</w:t>
      </w:r>
      <w:r w:rsidR="00AC6A00" w:rsidRPr="000C518B">
        <w:rPr>
          <w:rFonts w:eastAsia="Times New Roman" w:cs="Times New Roman"/>
          <w:lang w:eastAsia="ar-SA"/>
        </w:rPr>
        <w:t xml:space="preserve">očas výstavby stavebných objektov je riešené v prílohe </w:t>
      </w:r>
      <w:r w:rsidR="002F6908" w:rsidRPr="000C518B">
        <w:rPr>
          <w:rFonts w:eastAsia="Times New Roman" w:cs="Times New Roman"/>
          <w:lang w:eastAsia="ar-SA"/>
        </w:rPr>
        <w:t>K.</w:t>
      </w:r>
      <w:r w:rsidR="00AC6A00" w:rsidRPr="000C518B">
        <w:rPr>
          <w:rFonts w:eastAsia="Times New Roman" w:cs="Times New Roman"/>
          <w:lang w:eastAsia="ar-SA"/>
        </w:rPr>
        <w:t xml:space="preserve"> POV.</w:t>
      </w:r>
      <w:r w:rsidR="00AC6A00" w:rsidRPr="000C518B">
        <w:rPr>
          <w:rFonts w:eastAsia="Times New Roman" w:cs="Times New Roman"/>
        </w:rPr>
        <w:t xml:space="preserve"> Vedenie dopravy pre </w:t>
      </w:r>
      <w:r w:rsidR="002F6908" w:rsidRPr="000C518B">
        <w:rPr>
          <w:rFonts w:eastAsia="Times New Roman" w:cs="Times New Roman"/>
        </w:rPr>
        <w:t>SO 101-02,</w:t>
      </w:r>
      <w:r w:rsidR="00AC6A00" w:rsidRPr="000C518B">
        <w:rPr>
          <w:rFonts w:eastAsia="Times New Roman" w:cs="Times New Roman"/>
        </w:rPr>
        <w:t xml:space="preserve"> SO</w:t>
      </w:r>
      <w:r w:rsidR="002F6908" w:rsidRPr="000C518B">
        <w:rPr>
          <w:rFonts w:eastAsia="Times New Roman" w:cs="Times New Roman"/>
        </w:rPr>
        <w:t xml:space="preserve">101-04 </w:t>
      </w:r>
      <w:r w:rsidR="00AC6A00" w:rsidRPr="000C518B">
        <w:rPr>
          <w:rFonts w:eastAsia="Times New Roman" w:cs="Times New Roman"/>
        </w:rPr>
        <w:t xml:space="preserve">počas realizácie bude obojsmerne v jednom jazdnom pruhu striedavo. Premávka </w:t>
      </w:r>
      <w:r w:rsidR="002F6908" w:rsidRPr="000C518B">
        <w:rPr>
          <w:rFonts w:eastAsia="Times New Roman" w:cs="Times New Roman"/>
        </w:rPr>
        <w:t xml:space="preserve">pre SO 101-03 </w:t>
      </w:r>
      <w:r w:rsidR="00AC6A00" w:rsidRPr="000C518B">
        <w:rPr>
          <w:rFonts w:eastAsia="Times New Roman" w:cs="Times New Roman"/>
        </w:rPr>
        <w:t>v upravovanom úseku bude riadená prenosným dopravným značením so svetelnou signalizáciou s presunom doprav</w:t>
      </w:r>
      <w:r w:rsidR="002F6908" w:rsidRPr="000C518B">
        <w:rPr>
          <w:rFonts w:eastAsia="Times New Roman" w:cs="Times New Roman"/>
        </w:rPr>
        <w:t>ných značiek podľa jednotlivých. P</w:t>
      </w:r>
      <w:r w:rsidR="00AC6A00" w:rsidRPr="000C518B">
        <w:rPr>
          <w:rFonts w:eastAsia="Times New Roman" w:cs="Times New Roman"/>
        </w:rPr>
        <w:t xml:space="preserve">re frézovanie a </w:t>
      </w:r>
      <w:proofErr w:type="spellStart"/>
      <w:r w:rsidR="00AC6A00" w:rsidRPr="000C518B">
        <w:rPr>
          <w:rFonts w:eastAsia="Times New Roman" w:cs="Times New Roman"/>
        </w:rPr>
        <w:t>pokládku</w:t>
      </w:r>
      <w:proofErr w:type="spellEnd"/>
      <w:r w:rsidR="00AC6A00" w:rsidRPr="000C518B">
        <w:rPr>
          <w:rFonts w:eastAsia="Times New Roman" w:cs="Times New Roman"/>
        </w:rPr>
        <w:t xml:space="preserve"> živičných vrstiev</w:t>
      </w:r>
      <w:r w:rsidRPr="000C518B">
        <w:rPr>
          <w:rFonts w:eastAsia="Times New Roman" w:cs="Times New Roman"/>
        </w:rPr>
        <w:t xml:space="preserve"> ostatných objektov</w:t>
      </w:r>
      <w:r w:rsidR="00AC6A00" w:rsidRPr="000C518B">
        <w:rPr>
          <w:rFonts w:eastAsia="Times New Roman" w:cs="Times New Roman"/>
        </w:rPr>
        <w:t xml:space="preserve"> bude DZ vykonané podľa príslušnej schémy výkresovej prílohy POV </w:t>
      </w:r>
      <w:r w:rsidRPr="000C518B">
        <w:rPr>
          <w:rFonts w:eastAsia="Times New Roman" w:cs="Times New Roman"/>
        </w:rPr>
        <w:t>.</w:t>
      </w:r>
    </w:p>
    <w:p w:rsidR="00430008" w:rsidRPr="000C518B" w:rsidRDefault="00430008" w:rsidP="00F20EE1">
      <w:pPr>
        <w:jc w:val="both"/>
      </w:pPr>
      <w:r w:rsidRPr="000C518B">
        <w:t>Dodávateľ v rámci svojich výrobných možností resp. iných vonkajších okolností môže postup prác meniť alebo zlučovať navzájom viacej činností. Je výhodné načasovať výstavbu do obdobia s malým prietokom vodného toku Rimavice, pre konkrétne stavebné objekty.</w:t>
      </w:r>
    </w:p>
    <w:p w:rsidR="00430008" w:rsidRPr="000C518B" w:rsidRDefault="00430008" w:rsidP="00F20EE1">
      <w:pPr>
        <w:jc w:val="both"/>
        <w:rPr>
          <w:rFonts w:eastAsia="Times New Roman" w:cs="Times New Roman"/>
        </w:rPr>
      </w:pPr>
      <w:r w:rsidRPr="000C518B">
        <w:t>V ďalších stupňoch PD, zhotoviteľ musí vypracovať aktualizáciu  “Plán organizácie výstavby” (POV), ktorý bude prispôsobený jeho výrobným a  technickým možnostiam a tento prerokovať a odsúhlasiť s príslušnými štátnymi orgánmi. Pri výstavbe musí postupovať podľa schváleného plánu organizácie výstavby.</w:t>
      </w:r>
    </w:p>
    <w:p w:rsidR="00430008" w:rsidRPr="000C518B" w:rsidRDefault="00AC6A00" w:rsidP="00F20EE1">
      <w:pPr>
        <w:jc w:val="both"/>
        <w:rPr>
          <w:rFonts w:eastAsia="Times New Roman" w:cs="Times New Roman"/>
        </w:rPr>
      </w:pPr>
      <w:r w:rsidRPr="000C518B">
        <w:rPr>
          <w:rFonts w:eastAsia="Times New Roman" w:cs="Times New Roman"/>
        </w:rPr>
        <w:t xml:space="preserve">Dodávateľ stavby pre túto etapu výstavby použije dopravné značenie s usmernením dopravy podľa potreby, za asistencie zástupcu </w:t>
      </w:r>
      <w:r w:rsidR="00430008" w:rsidRPr="000C518B">
        <w:rPr>
          <w:rFonts w:eastAsia="Times New Roman" w:cs="Times New Roman"/>
        </w:rPr>
        <w:t>dopravného inšpektorátu Brezno.</w:t>
      </w:r>
    </w:p>
    <w:p w:rsidR="00430008" w:rsidRPr="000C518B" w:rsidRDefault="00430008" w:rsidP="00F20EE1">
      <w:pPr>
        <w:jc w:val="both"/>
        <w:rPr>
          <w:rFonts w:eastAsia="Times New Roman" w:cs="Times New Roman"/>
        </w:rPr>
      </w:pPr>
      <w:r w:rsidRPr="000C518B">
        <w:rPr>
          <w:rFonts w:eastAsia="Times New Roman" w:cs="Times New Roman"/>
        </w:rPr>
        <w:t>Z</w:t>
      </w:r>
      <w:r w:rsidRPr="000C518B">
        <w:rPr>
          <w:bCs/>
          <w:lang w:eastAsia="ar-SA"/>
        </w:rPr>
        <w:t>ariadenie staveniska nepredpokladá záber mimo cestného telesa cesty II/529.</w:t>
      </w:r>
      <w:r w:rsidRPr="000C518B">
        <w:t xml:space="preserve"> Pre postup stavebných prác sú rozhodujúce práce na mostoch – POV je plne rešpektovaný a práce na komunikácii sa tejto skutočnosti prispôsobujú.</w:t>
      </w:r>
    </w:p>
    <w:p w:rsidR="00AC6A00" w:rsidRPr="000C518B" w:rsidRDefault="00AC6A00" w:rsidP="00F20EE1">
      <w:pPr>
        <w:jc w:val="both"/>
        <w:rPr>
          <w:rFonts w:eastAsia="Times New Roman" w:cs="Times New Roman"/>
          <w:i/>
          <w:iCs/>
          <w:u w:val="single"/>
          <w:lang w:eastAsia="ar-SA"/>
        </w:rPr>
      </w:pPr>
      <w:r w:rsidRPr="000C518B">
        <w:rPr>
          <w:rFonts w:eastAsia="Times New Roman" w:cs="Times New Roman"/>
          <w:i/>
          <w:iCs/>
          <w:u w:val="single"/>
          <w:lang w:eastAsia="ar-SA"/>
        </w:rPr>
        <w:t>Účel projektu dopravného značenia:</w:t>
      </w:r>
    </w:p>
    <w:p w:rsidR="00AC6A00" w:rsidRPr="000C518B" w:rsidRDefault="00AC6A00" w:rsidP="00F20EE1">
      <w:pPr>
        <w:jc w:val="both"/>
        <w:rPr>
          <w:rFonts w:eastAsia="Times New Roman" w:cs="Times New Roman"/>
          <w:spacing w:val="3"/>
          <w:lang w:eastAsia="ar-SA"/>
        </w:rPr>
      </w:pPr>
      <w:r w:rsidRPr="000C518B">
        <w:rPr>
          <w:rFonts w:eastAsia="Times New Roman" w:cs="Times New Roman"/>
          <w:lang w:eastAsia="ar-SA"/>
        </w:rPr>
        <w:t xml:space="preserve">Účelom projektu dopravného značenia je vyriešiť dopravné situácie, ktoré vzniknú zásahom do komunikácie počas realizácie zemných prác jednotlivých inžinierskych sietí, napojením nových objektov na komunikačnú sieť, zmene dopravného značenia a pod. Čiastočné obmedzenie dopravy v dôsledku spomenutých činnosti podmieňuje dočasnú zmenu organizácie dopravy v dotknutých lokalitách a vykonanie úpravy  dopravného značenia, ktorého účelom je oboznámenie vodičov o zmenách a ich orientácia na novú dopravnú situáciu. Pri napojení nových objektov na komunikačnú sieť, odovzdávanie dopravných stavieb do užívania, musí byť trvalé dopravné značenie v súlade s </w:t>
      </w:r>
      <w:r w:rsidRPr="000C518B">
        <w:rPr>
          <w:rFonts w:eastAsia="Times New Roman" w:cs="Times New Roman"/>
          <w:spacing w:val="3"/>
          <w:lang w:eastAsia="ar-SA"/>
        </w:rPr>
        <w:t xml:space="preserve"> technickými podmienkami TP 4/2005.</w:t>
      </w:r>
    </w:p>
    <w:p w:rsidR="002F6908" w:rsidRPr="000C518B" w:rsidRDefault="002F6908" w:rsidP="00F20EE1">
      <w:pPr>
        <w:jc w:val="both"/>
        <w:rPr>
          <w:rFonts w:eastAsia="Times New Roman" w:cs="Times New Roman"/>
          <w:spacing w:val="3"/>
          <w:lang w:eastAsia="ar-SA"/>
        </w:rPr>
      </w:pPr>
    </w:p>
    <w:p w:rsidR="002F6908" w:rsidRPr="000C518B" w:rsidRDefault="002F6908" w:rsidP="00F20EE1">
      <w:pPr>
        <w:jc w:val="both"/>
      </w:pPr>
      <w:r w:rsidRPr="000C518B">
        <w:t xml:space="preserve">Pred začatím stavebných prác musia byť všetky značky skontrolované zástupcom OR PZ ODI Brezno, resp. OR PZ Lučenec. </w:t>
      </w:r>
    </w:p>
    <w:p w:rsidR="002F6908" w:rsidRPr="000C518B" w:rsidRDefault="002F6908" w:rsidP="00F20EE1">
      <w:pPr>
        <w:jc w:val="both"/>
      </w:pPr>
      <w:r w:rsidRPr="000C518B">
        <w:t xml:space="preserve">Rozhodnutie na čiastočnú uzávierku cesty počas výstavby  a  určenie prenosného dopravného značenia zabezpečí správca cesty BBRSC, a. s. Banská Bystrica v zastúpení vlastníka  a stavebníka  Banskobystrického samosprávneho kraja. </w:t>
      </w:r>
    </w:p>
    <w:p w:rsidR="00AC6A00" w:rsidRPr="000C518B" w:rsidRDefault="00AC6A00" w:rsidP="00F20EE1">
      <w:pPr>
        <w:jc w:val="both"/>
        <w:rPr>
          <w:b/>
        </w:rPr>
      </w:pPr>
      <w:r w:rsidRPr="000C518B">
        <w:rPr>
          <w:b/>
        </w:rPr>
        <w:t>Podmienky pre realizáciu:</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používanie zvislých a vodorovných dopravných značiek musí byť v súlade s technickými podmienkami 4/2005 – Technické podmienky pre používanie zvislých a vodorovných dopravných značiek na pozemných komunikáciách, ktoré vydalo ministerstvo dopravy, pôšt a telekomunikácií, sekcia dopravnej infraštruktúry.</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lastRenderedPageBreak/>
        <w:t>pre umiestňovanie a používanie trvalých zvislých dopravných značiek platia „Zásady pre používanie dopravného značenia na pozemných komunikáciách“, projektové normy STN 736110, STN 736101 a STN 736102</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vyobrazenie zvislých dopravných značiek, ich čísla a význam sú ustanovené v prílohe č. 1 k Vyhláške MV č. 9/2009, ktorou sa vykonáva zákon o cestnej premávke a o zmene a doplnení niektorých zákonov</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rozmery zvislých dopravných značiek určuje STN 018020 v kapitole 4,  normatívna príloha A </w:t>
      </w:r>
      <w:proofErr w:type="spellStart"/>
      <w:r w:rsidRPr="000C518B">
        <w:rPr>
          <w:rFonts w:asciiTheme="minorHAnsi" w:hAnsiTheme="minorHAnsi"/>
        </w:rPr>
        <w:t>a</w:t>
      </w:r>
      <w:proofErr w:type="spellEnd"/>
      <w:r w:rsidRPr="000C518B">
        <w:rPr>
          <w:rFonts w:asciiTheme="minorHAnsi" w:hAnsiTheme="minorHAnsi"/>
        </w:rPr>
        <w:t xml:space="preserve">  STN 018020/Z2. V tomto konkrétnom prípade budú použité dopravné značky základných rozmerov v zmysle tabuľky č. 3, článku 3.9 TP 04/2005</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 xml:space="preserve">projekt dopravného značenia je potrebné odsúhlasiť s príslušným ODI, podľa miesta realizácie a tiež je potrebné prizvať ODI na kontrolu umiestnenia dočasného dopravného značenia tesne pred </w:t>
      </w:r>
      <w:proofErr w:type="spellStart"/>
      <w:r w:rsidRPr="000C518B">
        <w:rPr>
          <w:rFonts w:asciiTheme="minorHAnsi" w:hAnsiTheme="minorHAnsi"/>
        </w:rPr>
        <w:t>započatím</w:t>
      </w:r>
      <w:proofErr w:type="spellEnd"/>
      <w:r w:rsidRPr="000C518B">
        <w:rPr>
          <w:rFonts w:asciiTheme="minorHAnsi" w:hAnsiTheme="minorHAnsi"/>
        </w:rPr>
        <w:t xml:space="preserve"> prác, rozhodnutie vydáva po dohode s ODI príslušný cestný správny orgán.</w:t>
      </w:r>
    </w:p>
    <w:p w:rsidR="00AC6A00" w:rsidRPr="000C518B" w:rsidRDefault="00AC6A00" w:rsidP="00F20EE1">
      <w:pPr>
        <w:pStyle w:val="Odsekzoznamu"/>
        <w:numPr>
          <w:ilvl w:val="0"/>
          <w:numId w:val="5"/>
        </w:numPr>
        <w:suppressAutoHyphens w:val="0"/>
        <w:spacing w:line="360" w:lineRule="auto"/>
        <w:contextualSpacing/>
        <w:jc w:val="both"/>
        <w:rPr>
          <w:rFonts w:asciiTheme="minorHAnsi" w:hAnsiTheme="minorHAnsi"/>
        </w:rPr>
      </w:pPr>
      <w:r w:rsidRPr="000C518B">
        <w:rPr>
          <w:rFonts w:asciiTheme="minorHAnsi" w:hAnsiTheme="minorHAnsi"/>
        </w:rPr>
        <w:t>osadenie dopravných značiek na komunikácii vykoná odborne znala osoba alebo organizácia. Osoby, pohybujúce sa po vozovke počas týchto prác musia mať na sebe fluoreskujúci ochranný odev oranžovej farby,</w:t>
      </w:r>
    </w:p>
    <w:p w:rsidR="0069313E" w:rsidRPr="000C518B" w:rsidRDefault="0069313E" w:rsidP="00F20EE1">
      <w:pPr>
        <w:pStyle w:val="Nadpis3"/>
        <w:jc w:val="both"/>
        <w:rPr>
          <w:lang w:val="sk-SK"/>
        </w:rPr>
      </w:pPr>
      <w:bookmarkStart w:id="31" w:name="_Toc530557810"/>
      <w:bookmarkStart w:id="32" w:name="_Toc23856094"/>
      <w:r w:rsidRPr="000C518B">
        <w:rPr>
          <w:lang w:val="sk-SK"/>
        </w:rPr>
        <w:t>Návrh spôsobu riešenia koncepcie protikoróznej ochrany nadzemných a podzemných kovových konštrukcií, zariadení a káblových vedení</w:t>
      </w:r>
      <w:bookmarkEnd w:id="31"/>
      <w:bookmarkEnd w:id="32"/>
    </w:p>
    <w:p w:rsidR="0069313E" w:rsidRPr="000C518B" w:rsidRDefault="0069313E" w:rsidP="00F20EE1">
      <w:pPr>
        <w:jc w:val="both"/>
      </w:pPr>
      <w:r w:rsidRPr="000C518B">
        <w:t>Rekonštrukcie kovových inžinierskych vedení uložených v zemi previesť so zosilnenou izoláciou.</w:t>
      </w:r>
    </w:p>
    <w:p w:rsidR="0069313E" w:rsidRPr="000C518B" w:rsidRDefault="0069313E" w:rsidP="00F20EE1">
      <w:pPr>
        <w:jc w:val="both"/>
      </w:pPr>
      <w:r w:rsidRPr="000C518B">
        <w:t xml:space="preserve">Na železobetónových konštrukciách mostných objektov previesť základné ochranné opatrenie pre obmedzenie vplyvu bludných prúdov „stupeň 4“, </w:t>
      </w:r>
      <w:proofErr w:type="spellStart"/>
      <w:r w:rsidRPr="000C518B">
        <w:t>t.j</w:t>
      </w:r>
      <w:proofErr w:type="spellEnd"/>
      <w:r w:rsidRPr="000C518B">
        <w:t>. primárna a sekundárna ochrana vrátane  prepojenia výstuže a jej vyvedenia na povrch konštrukcie.</w:t>
      </w:r>
    </w:p>
    <w:p w:rsidR="0069313E" w:rsidRPr="000C518B" w:rsidRDefault="0069313E" w:rsidP="00F20EE1">
      <w:pPr>
        <w:jc w:val="both"/>
      </w:pPr>
      <w:r w:rsidRPr="000C518B">
        <w:t>Na železobetónových konštrukciách  oporných múrov  treba vzhľadom na stanovený III. a IV. stupeň agresivity prostredia previesť pasívnu ochranu proti korózii a to primárnu a sekundárnu.</w:t>
      </w:r>
    </w:p>
    <w:p w:rsidR="0069313E" w:rsidRPr="000C518B" w:rsidRDefault="0069313E" w:rsidP="00F20EE1">
      <w:pPr>
        <w:jc w:val="both"/>
      </w:pPr>
      <w:r w:rsidRPr="000C518B">
        <w:t xml:space="preserve">Primárna ochrana spočíva vo zvýšenej odolnosti betónu úpravou jeho vlastností, výrobou a pri ukladaní tak, aby  boli splnené  požiadavky  na jeho trvanlivosť po dobu funkcie stavby  vo vzťahu k agresivite prostredia. </w:t>
      </w:r>
    </w:p>
    <w:p w:rsidR="0069313E" w:rsidRDefault="0069313E" w:rsidP="00F20EE1">
      <w:pPr>
        <w:jc w:val="both"/>
      </w:pPr>
      <w:r w:rsidRPr="000C518B">
        <w:t xml:space="preserve">Sekundárna ochrana spočíva v obmedzení alebo vylúčení pôsobenia agresívneho prostredia po zhotovení.  </w:t>
      </w:r>
    </w:p>
    <w:p w:rsidR="00A7151E" w:rsidRDefault="00A7151E" w:rsidP="00A7151E">
      <w:pPr>
        <w:tabs>
          <w:tab w:val="left" w:pos="567"/>
        </w:tabs>
        <w:spacing w:after="0"/>
        <w:jc w:val="both"/>
        <w:rPr>
          <w:rFonts w:cstheme="minorHAnsi"/>
        </w:rPr>
      </w:pPr>
    </w:p>
    <w:p w:rsidR="00A7151E" w:rsidRPr="006B205A" w:rsidRDefault="00A7151E" w:rsidP="00A7151E">
      <w:pPr>
        <w:tabs>
          <w:tab w:val="left" w:pos="567"/>
        </w:tabs>
        <w:spacing w:after="0"/>
        <w:jc w:val="both"/>
        <w:rPr>
          <w:rFonts w:cstheme="minorHAnsi"/>
        </w:rPr>
      </w:pPr>
      <w:r w:rsidRPr="006B205A">
        <w:rPr>
          <w:rFonts w:cstheme="minorHAnsi"/>
        </w:rPr>
        <w:t xml:space="preserve">V území dotknutom stavbou a s ňou súvisiacich ďalších stavebných objektov je nutné rešpektovať tieto </w:t>
      </w:r>
      <w:r w:rsidRPr="006B205A">
        <w:rPr>
          <w:rFonts w:cstheme="minorHAnsi"/>
          <w:bCs/>
        </w:rPr>
        <w:t>ochranné a bezpečnostné pásma</w:t>
      </w:r>
      <w:r w:rsidRPr="006B205A">
        <w:rPr>
          <w:rFonts w:cstheme="minorHAnsi"/>
        </w:rPr>
        <w:t xml:space="preserve"> :</w:t>
      </w:r>
    </w:p>
    <w:p w:rsidR="00A7151E" w:rsidRPr="006B205A" w:rsidRDefault="00A7151E" w:rsidP="00A7151E">
      <w:pPr>
        <w:tabs>
          <w:tab w:val="left" w:pos="567"/>
          <w:tab w:val="left" w:pos="851"/>
          <w:tab w:val="left" w:pos="3686"/>
          <w:tab w:val="right" w:pos="8505"/>
          <w:tab w:val="right" w:pos="8931"/>
        </w:tabs>
        <w:spacing w:after="0"/>
        <w:jc w:val="both"/>
        <w:rPr>
          <w:rFonts w:cstheme="minorHAnsi"/>
          <w:b/>
        </w:rPr>
      </w:pPr>
      <w:r w:rsidRPr="006B205A">
        <w:rPr>
          <w:rFonts w:cstheme="minorHAnsi"/>
          <w:b/>
        </w:rPr>
        <w:t xml:space="preserve">Cesty (zákon č. 135/1961 – cestný zákon, § 11) </w:t>
      </w:r>
    </w:p>
    <w:p w:rsidR="00A7151E" w:rsidRPr="006B205A" w:rsidRDefault="00A7151E" w:rsidP="00A7151E">
      <w:pPr>
        <w:pStyle w:val="Zoznamsodrkami"/>
      </w:pPr>
      <w:r w:rsidRPr="006B205A">
        <w:t>diaľnica</w:t>
      </w:r>
      <w:r w:rsidRPr="006B205A">
        <w:tab/>
        <w:t>od osi priľahlého jazdného pásu</w:t>
      </w:r>
      <w:r w:rsidRPr="006B205A">
        <w:tab/>
      </w:r>
      <w:r w:rsidRPr="006B205A">
        <w:tab/>
      </w:r>
      <w:r w:rsidRPr="006B205A">
        <w:tab/>
      </w:r>
      <w:r w:rsidRPr="006B205A">
        <w:tab/>
      </w:r>
      <w:r w:rsidRPr="006B205A">
        <w:tab/>
        <w:t>100 m</w:t>
      </w:r>
    </w:p>
    <w:p w:rsidR="00A7151E" w:rsidRPr="006B205A" w:rsidRDefault="00A7151E" w:rsidP="00A7151E">
      <w:pPr>
        <w:pStyle w:val="Zoznamsodrkami"/>
      </w:pPr>
      <w:r w:rsidRPr="006B205A">
        <w:t>I. triedy</w:t>
      </w:r>
      <w:r w:rsidRPr="006B205A">
        <w:tab/>
        <w:t>od osi priľahlého jazdného pásu</w:t>
      </w:r>
      <w:r w:rsidRPr="006B205A">
        <w:tab/>
      </w:r>
      <w:r w:rsidRPr="006B205A">
        <w:tab/>
      </w:r>
      <w:r w:rsidRPr="006B205A">
        <w:tab/>
      </w:r>
      <w:r w:rsidRPr="006B205A">
        <w:tab/>
      </w:r>
      <w:r w:rsidRPr="006B205A">
        <w:tab/>
        <w:t>50 m</w:t>
      </w:r>
    </w:p>
    <w:p w:rsidR="00A7151E" w:rsidRPr="006B205A" w:rsidRDefault="00A7151E" w:rsidP="00A7151E">
      <w:pPr>
        <w:pStyle w:val="Zoznamsodrkami"/>
      </w:pPr>
      <w:r w:rsidRPr="006B205A">
        <w:t>II. triedy</w:t>
      </w:r>
      <w:r w:rsidRPr="006B205A">
        <w:tab/>
        <w:t>od osi vozovky</w:t>
      </w:r>
      <w:r w:rsidRPr="006B205A">
        <w:tab/>
      </w:r>
      <w:r w:rsidRPr="006B205A">
        <w:tab/>
      </w:r>
      <w:r w:rsidRPr="006B205A">
        <w:tab/>
      </w:r>
      <w:r w:rsidRPr="006B205A">
        <w:tab/>
      </w:r>
      <w:r w:rsidRPr="006B205A">
        <w:tab/>
      </w:r>
      <w:r w:rsidRPr="006B205A">
        <w:tab/>
      </w:r>
      <w:r w:rsidRPr="006B205A">
        <w:tab/>
      </w:r>
      <w:r w:rsidRPr="006B205A">
        <w:tab/>
        <w:t>25 m</w:t>
      </w:r>
    </w:p>
    <w:p w:rsidR="00A7151E" w:rsidRPr="006B205A" w:rsidRDefault="00A7151E" w:rsidP="00A7151E">
      <w:pPr>
        <w:pStyle w:val="Zoznamsodrkami"/>
      </w:pPr>
      <w:r w:rsidRPr="006B205A">
        <w:t>III. triedy</w:t>
      </w:r>
      <w:r w:rsidRPr="006B205A">
        <w:tab/>
        <w:t>od osi vozovky</w:t>
      </w:r>
      <w:r w:rsidRPr="006B205A">
        <w:tab/>
      </w:r>
      <w:r w:rsidRPr="006B205A">
        <w:tab/>
      </w:r>
      <w:r w:rsidRPr="006B205A">
        <w:tab/>
      </w:r>
      <w:r w:rsidRPr="006B205A">
        <w:tab/>
      </w:r>
      <w:r w:rsidRPr="006B205A">
        <w:tab/>
      </w:r>
      <w:r w:rsidRPr="006B205A">
        <w:tab/>
      </w:r>
      <w:r w:rsidRPr="006B205A">
        <w:tab/>
      </w:r>
      <w:r w:rsidRPr="006B205A">
        <w:tab/>
        <w:t>18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Železničná trať (zákon NR SR č. 164/1996 Z.z., § 7)</w:t>
      </w:r>
    </w:p>
    <w:p w:rsidR="00A7151E" w:rsidRPr="006B205A" w:rsidRDefault="00A7151E" w:rsidP="00A7151E">
      <w:pPr>
        <w:pStyle w:val="Zoznamsodrkami"/>
      </w:pPr>
      <w:r w:rsidRPr="006B205A">
        <w:t>celoštátna dráha a regionálna dráha:</w:t>
      </w:r>
    </w:p>
    <w:p w:rsidR="00A7151E" w:rsidRPr="00A7151E" w:rsidRDefault="00A7151E" w:rsidP="00A7151E">
      <w:pPr>
        <w:pStyle w:val="Zoznamsodrkami"/>
      </w:pPr>
      <w:r w:rsidRPr="00A7151E">
        <w:tab/>
        <w:t>od osi krajnej koľaje (obojstranne)</w:t>
      </w:r>
      <w:r w:rsidRPr="00A7151E">
        <w:tab/>
      </w:r>
      <w:r w:rsidRPr="00A7151E">
        <w:tab/>
      </w:r>
      <w:r w:rsidRPr="00A7151E">
        <w:tab/>
      </w:r>
      <w:r w:rsidRPr="00A7151E">
        <w:tab/>
      </w:r>
      <w:r w:rsidRPr="00A7151E">
        <w:tab/>
      </w:r>
      <w:r w:rsidRPr="00A7151E">
        <w:tab/>
        <w:t>60 m</w:t>
      </w:r>
    </w:p>
    <w:p w:rsidR="00A7151E" w:rsidRPr="00A7151E" w:rsidRDefault="00A7151E" w:rsidP="00A7151E">
      <w:pPr>
        <w:pStyle w:val="Zoznamsodrkami"/>
      </w:pPr>
      <w:r w:rsidRPr="00A7151E">
        <w:tab/>
        <w:t>najmenej však od hranice obvodu dráhy</w:t>
      </w:r>
      <w:r w:rsidRPr="00A7151E">
        <w:tab/>
      </w:r>
      <w:r w:rsidRPr="00A7151E">
        <w:tab/>
      </w:r>
      <w:r w:rsidRPr="00A7151E">
        <w:tab/>
      </w:r>
      <w:r w:rsidRPr="00A7151E">
        <w:tab/>
      </w:r>
      <w:r w:rsidRPr="00A7151E">
        <w:tab/>
        <w:t>30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lastRenderedPageBreak/>
        <w:t>Elektrické vedenia vzdušné</w:t>
      </w:r>
      <w:r w:rsidRPr="006B205A">
        <w:rPr>
          <w:rFonts w:cstheme="minorHAnsi"/>
        </w:rPr>
        <w:t xml:space="preserve"> </w:t>
      </w:r>
      <w:r w:rsidRPr="006B205A">
        <w:rPr>
          <w:rFonts w:cstheme="minorHAnsi"/>
          <w:b/>
        </w:rPr>
        <w:t>(zákon č. 656/2004 Z.z, § 36- ods. 2)</w:t>
      </w:r>
    </w:p>
    <w:p w:rsidR="00A7151E" w:rsidRPr="006B205A" w:rsidRDefault="00A7151E" w:rsidP="00A7151E">
      <w:r w:rsidRPr="006B205A">
        <w:t>Ochranné pásmo je vymedzené zvislými rovinami po oboch stranách vedenia</w:t>
      </w:r>
    </w:p>
    <w:p w:rsidR="00A7151E" w:rsidRPr="006B205A" w:rsidRDefault="00A7151E" w:rsidP="00A7151E">
      <w:r w:rsidRPr="006B205A">
        <w:t>v určených vzdialenostiach od krajného vodiča:</w:t>
      </w:r>
    </w:p>
    <w:p w:rsidR="00A7151E" w:rsidRPr="006B205A" w:rsidRDefault="00A7151E" w:rsidP="00A7151E">
      <w:pPr>
        <w:pStyle w:val="Zoznamsodrkami"/>
      </w:pPr>
      <w:r w:rsidRPr="006B205A">
        <w:t>napätie od 1 kV do 35 kV vrátane</w:t>
      </w:r>
      <w:r w:rsidRPr="006B205A">
        <w:tab/>
      </w:r>
      <w:r w:rsidRPr="006B205A">
        <w:tab/>
        <w:t>pre vodiče bez izolácie</w:t>
      </w:r>
      <w:r w:rsidRPr="006B205A">
        <w:tab/>
      </w:r>
      <w:r w:rsidRPr="006B205A">
        <w:tab/>
      </w:r>
      <w:r w:rsidRPr="006B205A">
        <w:tab/>
        <w:t>10 m</w:t>
      </w:r>
    </w:p>
    <w:p w:rsidR="00A7151E" w:rsidRPr="006B205A" w:rsidRDefault="00A7151E" w:rsidP="00A7151E">
      <w:pPr>
        <w:pStyle w:val="Zoznamsodrkami"/>
        <w:numPr>
          <w:ilvl w:val="0"/>
          <w:numId w:val="0"/>
        </w:numPr>
        <w:ind w:left="3900" w:firstLine="348"/>
      </w:pPr>
      <w:r w:rsidRPr="006B205A">
        <w:t>v súvislých lesných priesekoch</w:t>
      </w:r>
      <w:r w:rsidRPr="006B205A">
        <w:tab/>
      </w:r>
      <w:r w:rsidRPr="006B205A">
        <w:tab/>
        <w:t>7 m</w:t>
      </w:r>
    </w:p>
    <w:p w:rsidR="00A7151E" w:rsidRPr="006B205A" w:rsidRDefault="00A7151E" w:rsidP="00A7151E">
      <w:pPr>
        <w:pStyle w:val="Zoznamsodrkami"/>
      </w:pPr>
      <w:r w:rsidRPr="006B205A">
        <w:t>napätie od 1 kV do 35 kV vrátane</w:t>
      </w:r>
      <w:r w:rsidRPr="006B205A">
        <w:tab/>
      </w:r>
      <w:r w:rsidRPr="006B205A">
        <w:tab/>
        <w:t>pre vodiče so základnou izoláciou</w:t>
      </w:r>
      <w:r w:rsidRPr="006B205A">
        <w:tab/>
        <w:t>4 m</w:t>
      </w:r>
    </w:p>
    <w:p w:rsidR="00A7151E" w:rsidRPr="006B205A" w:rsidRDefault="00A7151E" w:rsidP="00A7151E">
      <w:pPr>
        <w:pStyle w:val="Zoznamsodrkami"/>
        <w:numPr>
          <w:ilvl w:val="0"/>
          <w:numId w:val="0"/>
        </w:numPr>
        <w:ind w:left="3900" w:firstLine="348"/>
      </w:pPr>
      <w:r w:rsidRPr="006B205A">
        <w:t>v súvislých lesných priesekoch</w:t>
      </w:r>
      <w:r w:rsidRPr="006B205A">
        <w:tab/>
      </w:r>
      <w:r w:rsidRPr="006B205A">
        <w:tab/>
        <w:t>2 m</w:t>
      </w:r>
    </w:p>
    <w:p w:rsidR="00A7151E" w:rsidRPr="006B205A" w:rsidRDefault="00A7151E" w:rsidP="00A7151E">
      <w:pPr>
        <w:pStyle w:val="Zoznamsodrkami"/>
      </w:pPr>
      <w:r w:rsidRPr="006B205A">
        <w:t>napätie od 35 kV do 110 kV vrátane</w:t>
      </w:r>
      <w:r w:rsidRPr="006B205A">
        <w:tab/>
      </w:r>
      <w:r w:rsidRPr="006B205A">
        <w:tab/>
      </w:r>
      <w:r w:rsidRPr="006B205A">
        <w:tab/>
      </w:r>
      <w:r w:rsidRPr="006B205A">
        <w:tab/>
      </w:r>
      <w:r w:rsidRPr="006B205A">
        <w:tab/>
      </w:r>
      <w:r w:rsidRPr="006B205A">
        <w:tab/>
      </w:r>
      <w:r w:rsidRPr="006B205A">
        <w:tab/>
        <w:t>15 m</w:t>
      </w:r>
    </w:p>
    <w:p w:rsidR="00A7151E" w:rsidRPr="006B205A" w:rsidRDefault="00A7151E" w:rsidP="00A7151E">
      <w:pPr>
        <w:pStyle w:val="Zoznamsodrkami"/>
      </w:pPr>
      <w:r w:rsidRPr="006B205A">
        <w:t>napätie od 110 kV do 220 kV vrátane</w:t>
      </w:r>
      <w:r w:rsidRPr="006B205A">
        <w:tab/>
      </w:r>
      <w:r w:rsidRPr="006B205A">
        <w:tab/>
      </w:r>
      <w:r w:rsidRPr="006B205A">
        <w:tab/>
      </w:r>
      <w:r w:rsidRPr="006B205A">
        <w:tab/>
      </w:r>
      <w:r w:rsidRPr="006B205A">
        <w:tab/>
      </w:r>
      <w:r w:rsidRPr="006B205A">
        <w:tab/>
        <w:t>20 m</w:t>
      </w:r>
    </w:p>
    <w:p w:rsidR="00A7151E" w:rsidRPr="006B205A" w:rsidRDefault="00A7151E" w:rsidP="00A7151E">
      <w:pPr>
        <w:pStyle w:val="Zoznamsodrkami"/>
      </w:pPr>
      <w:r w:rsidRPr="006B205A">
        <w:t>napätie od 220 kV do 400 kV vrátane</w:t>
      </w:r>
      <w:r w:rsidRPr="006B205A">
        <w:tab/>
      </w:r>
      <w:r w:rsidRPr="006B205A">
        <w:tab/>
      </w:r>
      <w:r w:rsidRPr="006B205A">
        <w:tab/>
      </w:r>
      <w:r w:rsidRPr="006B205A">
        <w:tab/>
      </w:r>
      <w:r w:rsidRPr="006B205A">
        <w:tab/>
      </w:r>
      <w:r w:rsidRPr="006B205A">
        <w:tab/>
        <w:t>25 m</w:t>
      </w:r>
    </w:p>
    <w:p w:rsidR="00A7151E" w:rsidRPr="006B205A" w:rsidRDefault="00A7151E" w:rsidP="00A7151E">
      <w:pPr>
        <w:pStyle w:val="Zoznamsodrkami"/>
        <w:rPr>
          <w:rFonts w:cstheme="minorHAnsi"/>
        </w:rPr>
      </w:pPr>
      <w:r w:rsidRPr="006B205A">
        <w:t>napätie nad 400 kV</w:t>
      </w:r>
      <w:r w:rsidRPr="006B205A">
        <w:tab/>
      </w:r>
      <w:r w:rsidRPr="006B205A">
        <w:rPr>
          <w:rFonts w:cstheme="minorHAnsi"/>
        </w:rPr>
        <w:tab/>
      </w:r>
      <w:r w:rsidRPr="006B205A">
        <w:rPr>
          <w:rFonts w:cstheme="minorHAnsi"/>
        </w:rPr>
        <w:tab/>
      </w:r>
      <w:r w:rsidRPr="006B205A">
        <w:rPr>
          <w:rFonts w:cstheme="minorHAnsi"/>
        </w:rPr>
        <w:tab/>
      </w:r>
      <w:r w:rsidRPr="006B205A">
        <w:rPr>
          <w:rFonts w:cstheme="minorHAnsi"/>
        </w:rPr>
        <w:tab/>
      </w:r>
      <w:r w:rsidRPr="006B205A">
        <w:rPr>
          <w:rFonts w:cstheme="minorHAnsi"/>
        </w:rPr>
        <w:tab/>
      </w:r>
      <w:r w:rsidRPr="006B205A">
        <w:rPr>
          <w:rFonts w:cstheme="minorHAnsi"/>
        </w:rPr>
        <w:tab/>
      </w:r>
      <w:r w:rsidRPr="006B205A">
        <w:rPr>
          <w:rFonts w:cstheme="minorHAnsi"/>
        </w:rPr>
        <w:tab/>
      </w:r>
      <w:r w:rsidRPr="006B205A">
        <w:rPr>
          <w:rFonts w:cstheme="minorHAnsi"/>
        </w:rPr>
        <w:tab/>
        <w:t>35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Elektrické vedenie zavesené káblové (zákon č. 656/2004 Z.z., § 36 – ods. 3)</w:t>
      </w:r>
    </w:p>
    <w:p w:rsidR="00A7151E" w:rsidRPr="006B205A" w:rsidRDefault="00A7151E" w:rsidP="00A7151E">
      <w:r w:rsidRPr="006B205A">
        <w:t>Ochranné pásmo je vymedzené zvislými rovinami po oboch stranách vedenia</w:t>
      </w:r>
    </w:p>
    <w:p w:rsidR="00A7151E" w:rsidRPr="006B205A" w:rsidRDefault="00A7151E" w:rsidP="00A7151E">
      <w:r w:rsidRPr="006B205A">
        <w:t>v určenej vzdialenosti od krajného vodiča:</w:t>
      </w:r>
    </w:p>
    <w:p w:rsidR="00A7151E" w:rsidRPr="006B205A" w:rsidRDefault="00A7151E" w:rsidP="00A7151E">
      <w:pPr>
        <w:pStyle w:val="Zoznamsodrkami"/>
      </w:pPr>
      <w:r w:rsidRPr="006B205A">
        <w:t xml:space="preserve"> napätie od 35 kV do 110 kV vrátane</w:t>
      </w:r>
      <w:r w:rsidRPr="006B205A">
        <w:tab/>
      </w:r>
      <w:r w:rsidRPr="006B205A">
        <w:tab/>
      </w:r>
      <w:r w:rsidRPr="006B205A">
        <w:tab/>
      </w:r>
      <w:r w:rsidRPr="006B205A">
        <w:tab/>
      </w:r>
      <w:r w:rsidRPr="006B205A">
        <w:tab/>
      </w:r>
      <w:r w:rsidRPr="006B205A">
        <w:tab/>
        <w:t>2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Elektrické vedenia podzemné</w:t>
      </w:r>
      <w:r w:rsidRPr="006B205A">
        <w:rPr>
          <w:rFonts w:cstheme="minorHAnsi"/>
        </w:rPr>
        <w:t xml:space="preserve"> </w:t>
      </w:r>
      <w:r w:rsidRPr="006B205A">
        <w:rPr>
          <w:rFonts w:cstheme="minorHAnsi"/>
          <w:b/>
        </w:rPr>
        <w:t>(zákon č. 656/2004 Z.z, § 36 – ods. 7)</w:t>
      </w:r>
    </w:p>
    <w:p w:rsidR="00A7151E" w:rsidRPr="006B205A" w:rsidRDefault="00A7151E" w:rsidP="00A7151E">
      <w:r w:rsidRPr="006B205A">
        <w:t>Ochranné pásmo je vymedzené zvislými rovinami po oboch stranách vedenia</w:t>
      </w:r>
    </w:p>
    <w:p w:rsidR="00A7151E" w:rsidRPr="006B205A" w:rsidRDefault="00A7151E" w:rsidP="00A7151E">
      <w:r w:rsidRPr="006B205A">
        <w:t>v určených vzdialenostiach od krajných káblov:</w:t>
      </w:r>
    </w:p>
    <w:p w:rsidR="00A7151E" w:rsidRPr="006B205A" w:rsidRDefault="00A7151E" w:rsidP="00A7151E">
      <w:pPr>
        <w:pStyle w:val="Zoznamsodrkami"/>
      </w:pPr>
      <w:r w:rsidRPr="006B205A">
        <w:t>napätie do 110 kV vrátane vedenia riadiacej regúl. a zabezpečovacej techniky</w:t>
      </w:r>
      <w:r w:rsidRPr="006B205A">
        <w:tab/>
        <w:t>1 m</w:t>
      </w:r>
    </w:p>
    <w:p w:rsidR="00A7151E" w:rsidRPr="006B205A" w:rsidRDefault="00A7151E" w:rsidP="00A7151E">
      <w:pPr>
        <w:pStyle w:val="Zoznamsodrkami"/>
      </w:pPr>
      <w:r w:rsidRPr="006B205A">
        <w:t>napätie nad 110 kV</w:t>
      </w:r>
      <w:r w:rsidRPr="006B205A">
        <w:tab/>
      </w:r>
      <w:r w:rsidRPr="006B205A">
        <w:tab/>
      </w:r>
      <w:r w:rsidRPr="006B205A">
        <w:tab/>
      </w:r>
      <w:r w:rsidRPr="006B205A">
        <w:tab/>
      </w:r>
      <w:r w:rsidRPr="006B205A">
        <w:tab/>
      </w:r>
      <w:r w:rsidRPr="006B205A">
        <w:tab/>
      </w:r>
      <w:r w:rsidRPr="006B205A">
        <w:tab/>
      </w:r>
      <w:r w:rsidRPr="006B205A">
        <w:tab/>
      </w:r>
      <w:r w:rsidRPr="006B205A">
        <w:tab/>
        <w:t>3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Elektrická stanica vonkajšieho vyhotovenia</w:t>
      </w:r>
      <w:r w:rsidRPr="006B205A">
        <w:rPr>
          <w:rFonts w:cstheme="minorHAnsi"/>
        </w:rPr>
        <w:t xml:space="preserve"> </w:t>
      </w:r>
      <w:r w:rsidRPr="006B205A">
        <w:rPr>
          <w:rFonts w:cstheme="minorHAnsi"/>
          <w:b/>
        </w:rPr>
        <w:t>(zákon č. 656/2004 Z.z, § 36 – ods. 9)</w:t>
      </w:r>
    </w:p>
    <w:p w:rsidR="00A7151E" w:rsidRPr="006B205A" w:rsidRDefault="00A7151E" w:rsidP="00A7151E">
      <w:r w:rsidRPr="006B205A">
        <w:t>Ochranné pásmo je vymedzené zvislými rovinami vo vodorovnej vzdialenosti</w:t>
      </w:r>
    </w:p>
    <w:p w:rsidR="00A7151E" w:rsidRPr="006B205A" w:rsidRDefault="00A7151E" w:rsidP="00A7151E">
      <w:r w:rsidRPr="006B205A">
        <w:t>meranej kolmo na oplotenie alebo hranicu objektu elektrickej stanice:</w:t>
      </w:r>
    </w:p>
    <w:p w:rsidR="00A7151E" w:rsidRPr="006B205A" w:rsidRDefault="00A7151E" w:rsidP="00A7151E">
      <w:pPr>
        <w:pStyle w:val="Zoznamsodrkami"/>
      </w:pPr>
      <w:r w:rsidRPr="006B205A">
        <w:t>s napätím 110 kV a viac</w:t>
      </w:r>
      <w:r w:rsidRPr="006B205A">
        <w:tab/>
      </w:r>
      <w:r w:rsidRPr="006B205A">
        <w:tab/>
      </w:r>
      <w:r w:rsidRPr="006B205A">
        <w:tab/>
      </w:r>
      <w:r w:rsidRPr="006B205A">
        <w:tab/>
      </w:r>
      <w:r w:rsidRPr="006B205A">
        <w:tab/>
      </w:r>
      <w:r w:rsidRPr="006B205A">
        <w:tab/>
      </w:r>
      <w:r w:rsidRPr="006B205A">
        <w:tab/>
      </w:r>
      <w:r w:rsidRPr="006B205A">
        <w:tab/>
        <w:t>30 m</w:t>
      </w:r>
    </w:p>
    <w:p w:rsidR="00A7151E" w:rsidRPr="006B205A" w:rsidRDefault="00A7151E" w:rsidP="00A7151E">
      <w:pPr>
        <w:pStyle w:val="Zoznamsodrkami"/>
      </w:pPr>
      <w:r w:rsidRPr="006B205A">
        <w:t>s napätím do 110 kV</w:t>
      </w:r>
      <w:r w:rsidRPr="006B205A">
        <w:tab/>
      </w:r>
      <w:r w:rsidRPr="006B205A">
        <w:tab/>
      </w:r>
      <w:r w:rsidRPr="006B205A">
        <w:tab/>
      </w:r>
      <w:r w:rsidRPr="006B205A">
        <w:tab/>
      </w:r>
      <w:r w:rsidRPr="006B205A">
        <w:tab/>
      </w:r>
      <w:r w:rsidRPr="006B205A">
        <w:tab/>
      </w:r>
      <w:r w:rsidRPr="006B205A">
        <w:tab/>
      </w:r>
      <w:r w:rsidRPr="006B205A">
        <w:tab/>
        <w:t>10 m</w:t>
      </w:r>
    </w:p>
    <w:p w:rsidR="00A7151E" w:rsidRPr="006B205A" w:rsidRDefault="00A7151E" w:rsidP="00A7151E">
      <w:pPr>
        <w:pStyle w:val="Zoznamsodrkami"/>
      </w:pPr>
      <w:r w:rsidRPr="006B205A">
        <w:t>s vnútorným vyhotovením</w:t>
      </w:r>
      <w:r w:rsidRPr="006B205A">
        <w:tab/>
      </w:r>
      <w:r w:rsidRPr="006B205A">
        <w:tab/>
      </w:r>
      <w:r w:rsidRPr="006B205A">
        <w:tab/>
      </w:r>
      <w:r w:rsidRPr="006B205A">
        <w:tab/>
      </w:r>
      <w:r w:rsidRPr="006B205A">
        <w:tab/>
      </w:r>
      <w:r w:rsidRPr="006B205A">
        <w:tab/>
      </w:r>
      <w:r w:rsidRPr="006B205A">
        <w:tab/>
      </w:r>
      <w:r w:rsidRPr="006B205A">
        <w:tab/>
        <w:t>0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Vodovodné a kanalizačné potrubia (zákon č. 230/2005 Z.z., § 19 – ods. 2)</w:t>
      </w:r>
    </w:p>
    <w:p w:rsidR="00A7151E" w:rsidRPr="006B205A" w:rsidRDefault="00A7151E" w:rsidP="00A7151E">
      <w:r w:rsidRPr="006B205A">
        <w:t>Ochranné pásmo je vymedzené najmenšou vodorovnou vzdialenosťou obojstranne</w:t>
      </w:r>
    </w:p>
    <w:p w:rsidR="00A7151E" w:rsidRPr="006B205A" w:rsidRDefault="00A7151E" w:rsidP="00A7151E">
      <w:r w:rsidRPr="006B205A">
        <w:t>od vonkajšieho pôdorysného okraja vodovodného alebo kanalizačného potrubia:</w:t>
      </w:r>
    </w:p>
    <w:p w:rsidR="00A7151E" w:rsidRPr="006B205A" w:rsidRDefault="00A7151E" w:rsidP="00A7151E">
      <w:pPr>
        <w:pStyle w:val="Zoznamsodrkami"/>
      </w:pPr>
      <w:r w:rsidRPr="006B205A">
        <w:t>do priemeru 500 mm vrátane</w:t>
      </w:r>
      <w:r w:rsidRPr="006B205A">
        <w:tab/>
      </w:r>
      <w:r w:rsidRPr="006B205A">
        <w:tab/>
      </w:r>
      <w:r w:rsidRPr="006B205A">
        <w:tab/>
      </w:r>
      <w:r w:rsidRPr="006B205A">
        <w:tab/>
      </w:r>
      <w:r w:rsidRPr="006B205A">
        <w:tab/>
      </w:r>
      <w:r w:rsidRPr="006B205A">
        <w:tab/>
      </w:r>
      <w:r w:rsidRPr="006B205A">
        <w:tab/>
        <w:t>1,5 m</w:t>
      </w:r>
    </w:p>
    <w:p w:rsidR="00A7151E" w:rsidRPr="006B205A" w:rsidRDefault="00A7151E" w:rsidP="00A7151E">
      <w:pPr>
        <w:pStyle w:val="Zoznamsodrkami"/>
      </w:pPr>
      <w:r w:rsidRPr="006B205A">
        <w:t>nad priemer 500 mm</w:t>
      </w:r>
      <w:r w:rsidRPr="006B205A">
        <w:tab/>
      </w:r>
      <w:r w:rsidRPr="006B205A">
        <w:tab/>
      </w:r>
      <w:r w:rsidRPr="006B205A">
        <w:tab/>
      </w:r>
      <w:r w:rsidRPr="006B205A">
        <w:tab/>
      </w:r>
      <w:r w:rsidRPr="006B205A">
        <w:tab/>
      </w:r>
      <w:r w:rsidRPr="006B205A">
        <w:tab/>
      </w:r>
      <w:r w:rsidRPr="006B205A">
        <w:tab/>
      </w:r>
      <w:r w:rsidRPr="006B205A">
        <w:tab/>
        <w:t>2,5 m</w:t>
      </w:r>
    </w:p>
    <w:p w:rsidR="00A7151E" w:rsidRPr="006B205A" w:rsidRDefault="00A7151E" w:rsidP="00A7151E">
      <w:pPr>
        <w:tabs>
          <w:tab w:val="left" w:pos="567"/>
          <w:tab w:val="right" w:pos="8931"/>
        </w:tabs>
        <w:spacing w:after="0"/>
        <w:jc w:val="both"/>
        <w:rPr>
          <w:rFonts w:cstheme="minorHAnsi"/>
          <w:b/>
        </w:rPr>
      </w:pPr>
      <w:r w:rsidRPr="006B205A">
        <w:rPr>
          <w:rFonts w:cstheme="minorHAnsi"/>
          <w:b/>
        </w:rPr>
        <w:t>Plynovody a plynárenské zariadenia</w:t>
      </w:r>
      <w:r w:rsidRPr="006B205A">
        <w:rPr>
          <w:rFonts w:cstheme="minorHAnsi"/>
        </w:rPr>
        <w:t xml:space="preserve"> </w:t>
      </w:r>
      <w:r w:rsidRPr="006B205A">
        <w:rPr>
          <w:rFonts w:cstheme="minorHAnsi"/>
          <w:b/>
        </w:rPr>
        <w:t>(zákon č. 656/2004 Z.z, § 56 – ods. 2)</w:t>
      </w:r>
    </w:p>
    <w:p w:rsidR="00A7151E" w:rsidRPr="00A7151E" w:rsidRDefault="00A7151E" w:rsidP="00A7151E">
      <w:r w:rsidRPr="00A7151E">
        <w:t>Ochranné pásmo je vymedzené vodorovnou vzdialenosťou obojstranne</w:t>
      </w:r>
    </w:p>
    <w:p w:rsidR="00A7151E" w:rsidRPr="00A7151E" w:rsidRDefault="00A7151E" w:rsidP="00A7151E">
      <w:r w:rsidRPr="00A7151E">
        <w:t>od osi plynovodu alebo pôdorysu technologickej časti plynárenského zariadenia:</w:t>
      </w:r>
    </w:p>
    <w:p w:rsidR="00A7151E" w:rsidRPr="006B205A" w:rsidRDefault="00A7151E" w:rsidP="00A7151E">
      <w:pPr>
        <w:pStyle w:val="Zoznamsodrkami"/>
      </w:pPr>
      <w:r w:rsidRPr="006B205A">
        <w:t>menovitá svetlosť do 200 mm</w:t>
      </w:r>
      <w:r w:rsidRPr="006B205A">
        <w:tab/>
      </w:r>
      <w:r w:rsidRPr="006B205A">
        <w:tab/>
      </w:r>
      <w:r w:rsidRPr="006B205A">
        <w:tab/>
      </w:r>
      <w:r w:rsidRPr="006B205A">
        <w:tab/>
      </w:r>
      <w:r w:rsidRPr="006B205A">
        <w:tab/>
      </w:r>
      <w:r w:rsidRPr="006B205A">
        <w:tab/>
      </w:r>
      <w:r w:rsidRPr="006B205A">
        <w:tab/>
        <w:t>4 m</w:t>
      </w:r>
    </w:p>
    <w:p w:rsidR="00A7151E" w:rsidRPr="006B205A" w:rsidRDefault="00A7151E" w:rsidP="00A7151E">
      <w:pPr>
        <w:pStyle w:val="Zoznamsodrkami"/>
      </w:pPr>
      <w:r w:rsidRPr="006B205A">
        <w:t>menovitá svetlosť od 201 mm do 500 mm</w:t>
      </w:r>
      <w:r w:rsidRPr="006B205A">
        <w:tab/>
      </w:r>
      <w:r w:rsidRPr="006B205A">
        <w:tab/>
      </w:r>
      <w:r w:rsidRPr="006B205A">
        <w:tab/>
      </w:r>
      <w:r w:rsidRPr="006B205A">
        <w:tab/>
      </w:r>
      <w:r w:rsidRPr="006B205A">
        <w:tab/>
      </w:r>
      <w:r w:rsidRPr="006B205A">
        <w:tab/>
        <w:t>8 m</w:t>
      </w:r>
    </w:p>
    <w:p w:rsidR="00A7151E" w:rsidRPr="006B205A" w:rsidRDefault="00A7151E" w:rsidP="00A7151E">
      <w:pPr>
        <w:pStyle w:val="Zoznamsodrkami"/>
      </w:pPr>
      <w:r w:rsidRPr="006B205A">
        <w:t>menovitá svetlosť od 501 mm do 700 mm</w:t>
      </w:r>
      <w:r w:rsidRPr="006B205A">
        <w:tab/>
      </w:r>
      <w:r w:rsidRPr="006B205A">
        <w:tab/>
      </w:r>
      <w:r w:rsidRPr="006B205A">
        <w:tab/>
      </w:r>
      <w:r w:rsidRPr="006B205A">
        <w:tab/>
      </w:r>
      <w:r w:rsidRPr="006B205A">
        <w:tab/>
      </w:r>
      <w:r w:rsidRPr="006B205A">
        <w:tab/>
        <w:t>12 m</w:t>
      </w:r>
    </w:p>
    <w:p w:rsidR="00A7151E" w:rsidRPr="006B205A" w:rsidRDefault="00A7151E" w:rsidP="00A7151E">
      <w:pPr>
        <w:pStyle w:val="Zoznamsodrkami"/>
      </w:pPr>
      <w:r w:rsidRPr="006B205A">
        <w:t>menovitá svetlosť nad 700 mm</w:t>
      </w:r>
      <w:r w:rsidRPr="006B205A">
        <w:tab/>
      </w:r>
      <w:r w:rsidRPr="006B205A">
        <w:tab/>
      </w:r>
      <w:r w:rsidRPr="006B205A">
        <w:tab/>
      </w:r>
      <w:r w:rsidRPr="006B205A">
        <w:tab/>
      </w:r>
      <w:r w:rsidRPr="006B205A">
        <w:tab/>
      </w:r>
      <w:r w:rsidRPr="006B205A">
        <w:tab/>
      </w:r>
      <w:r w:rsidRPr="006B205A">
        <w:tab/>
        <w:t>50 m</w:t>
      </w:r>
    </w:p>
    <w:p w:rsidR="00A7151E" w:rsidRPr="006B205A" w:rsidRDefault="00A7151E" w:rsidP="00A7151E">
      <w:pPr>
        <w:pStyle w:val="Zoznamsodrkami"/>
      </w:pPr>
      <w:r w:rsidRPr="006B205A">
        <w:t>plyn na zastavanom území obce s prevádzkovým tlakom nižším ako 0,4 MPa</w:t>
      </w:r>
      <w:r w:rsidRPr="006B205A">
        <w:tab/>
        <w:t>1 m</w:t>
      </w:r>
    </w:p>
    <w:p w:rsidR="00A7151E" w:rsidRPr="006B205A" w:rsidRDefault="00A7151E" w:rsidP="00A7151E">
      <w:pPr>
        <w:pStyle w:val="Zoznamsodrkami"/>
      </w:pPr>
      <w:r w:rsidRPr="006B205A">
        <w:t>technologické objekty</w:t>
      </w:r>
      <w:r w:rsidRPr="006B205A">
        <w:tab/>
      </w:r>
      <w:r w:rsidRPr="006B205A">
        <w:tab/>
      </w:r>
      <w:r w:rsidRPr="006B205A">
        <w:tab/>
      </w:r>
      <w:r w:rsidRPr="006B205A">
        <w:tab/>
      </w:r>
      <w:r w:rsidRPr="006B205A">
        <w:tab/>
      </w:r>
      <w:r w:rsidRPr="006B205A">
        <w:tab/>
      </w:r>
      <w:r w:rsidRPr="006B205A">
        <w:tab/>
      </w:r>
      <w:r w:rsidRPr="006B205A">
        <w:tab/>
        <w:t>8 m</w:t>
      </w:r>
    </w:p>
    <w:p w:rsidR="00A7151E" w:rsidRPr="006B205A" w:rsidRDefault="00A7151E" w:rsidP="00A7151E">
      <w:pPr>
        <w:pStyle w:val="Zkladntext"/>
        <w:rPr>
          <w:rFonts w:cstheme="minorHAnsi"/>
        </w:rPr>
      </w:pPr>
    </w:p>
    <w:p w:rsidR="00A7151E" w:rsidRPr="00A7151E" w:rsidRDefault="00A7151E" w:rsidP="00A7151E">
      <w:r w:rsidRPr="00A7151E">
        <w:t>Bezpečnostné pásmo je vymedzené vodorovnou vzdialenosťou obojstranne</w:t>
      </w:r>
    </w:p>
    <w:p w:rsidR="00A7151E" w:rsidRPr="00A7151E" w:rsidRDefault="00A7151E" w:rsidP="00A7151E">
      <w:r w:rsidRPr="00A7151E">
        <w:t>od osi plynovodu alebo pôdorysu technologickej časti plynárenského zariadenia:</w:t>
      </w:r>
    </w:p>
    <w:p w:rsidR="00A7151E" w:rsidRPr="006B205A" w:rsidRDefault="00A7151E" w:rsidP="00A7151E">
      <w:pPr>
        <w:pStyle w:val="Zoznamsodrkami"/>
      </w:pPr>
      <w:r w:rsidRPr="006B205A">
        <w:t xml:space="preserve">s tlakom nižším ako 0,4 MPa </w:t>
      </w:r>
    </w:p>
    <w:p w:rsidR="00A7151E" w:rsidRPr="006B205A" w:rsidRDefault="00A7151E" w:rsidP="00A7151E">
      <w:pPr>
        <w:pStyle w:val="Zoznamsodrkami"/>
      </w:pPr>
      <w:r w:rsidRPr="006B205A">
        <w:t xml:space="preserve">prevádzkovaných na voľnom priestranstve a na nezastavanom území </w:t>
      </w:r>
      <w:r w:rsidRPr="006B205A">
        <w:tab/>
      </w:r>
      <w:r w:rsidRPr="006B205A">
        <w:tab/>
        <w:t>10 m</w:t>
      </w:r>
    </w:p>
    <w:p w:rsidR="00A7151E" w:rsidRPr="006B205A" w:rsidRDefault="00A7151E" w:rsidP="00A7151E">
      <w:pPr>
        <w:pStyle w:val="Zoznamsodrkami"/>
      </w:pPr>
      <w:r w:rsidRPr="006B205A">
        <w:lastRenderedPageBreak/>
        <w:t>s tlakom od 0,4 MPa do 4 MPa a menovitou svetlosťou do 350 mm</w:t>
      </w:r>
      <w:r w:rsidRPr="006B205A">
        <w:tab/>
      </w:r>
      <w:r w:rsidRPr="006B205A">
        <w:tab/>
      </w:r>
      <w:r w:rsidRPr="006B205A">
        <w:tab/>
        <w:t>20 m</w:t>
      </w:r>
    </w:p>
    <w:p w:rsidR="00A7151E" w:rsidRPr="006B205A" w:rsidRDefault="00A7151E" w:rsidP="00A7151E">
      <w:pPr>
        <w:pStyle w:val="Zoznamsodrkami"/>
      </w:pPr>
      <w:r w:rsidRPr="006B205A">
        <w:t>s tlakom od 0,4 MPa do 4 MPa a menovitou svetlosťou nad 350 mm</w:t>
      </w:r>
      <w:r w:rsidRPr="006B205A">
        <w:tab/>
      </w:r>
      <w:r w:rsidRPr="006B205A">
        <w:tab/>
        <w:t>50 m</w:t>
      </w:r>
    </w:p>
    <w:p w:rsidR="00A7151E" w:rsidRPr="006B205A" w:rsidRDefault="00A7151E" w:rsidP="00A7151E">
      <w:pPr>
        <w:pStyle w:val="Zoznamsodrkami"/>
      </w:pPr>
      <w:r w:rsidRPr="006B205A">
        <w:t>s tlakom nad 4 MPa s menovitou svetlosťou do 150 mm</w:t>
      </w:r>
      <w:r w:rsidRPr="006B205A">
        <w:tab/>
      </w:r>
      <w:r w:rsidRPr="006B205A">
        <w:tab/>
      </w:r>
      <w:r w:rsidRPr="006B205A">
        <w:tab/>
      </w:r>
      <w:r w:rsidRPr="006B205A">
        <w:tab/>
        <w:t>50 m</w:t>
      </w:r>
    </w:p>
    <w:p w:rsidR="00A7151E" w:rsidRPr="006B205A" w:rsidRDefault="00A7151E" w:rsidP="00A7151E">
      <w:pPr>
        <w:pStyle w:val="Zoznamsodrkami"/>
      </w:pPr>
      <w:r w:rsidRPr="006B205A">
        <w:t>s tlakom nad 4 MPa s menovitou svetlosťou do 300 mm</w:t>
      </w:r>
      <w:r w:rsidRPr="006B205A">
        <w:tab/>
      </w:r>
      <w:r w:rsidRPr="006B205A">
        <w:tab/>
      </w:r>
      <w:r w:rsidRPr="006B205A">
        <w:tab/>
      </w:r>
      <w:r w:rsidRPr="006B205A">
        <w:tab/>
        <w:t>100 m</w:t>
      </w:r>
    </w:p>
    <w:p w:rsidR="00A7151E" w:rsidRPr="006B205A" w:rsidRDefault="00A7151E" w:rsidP="00A7151E">
      <w:pPr>
        <w:pStyle w:val="Zoznamsodrkami"/>
      </w:pPr>
      <w:r w:rsidRPr="006B205A">
        <w:t>s tlakom nad 4 MPa s menovitou svetlosťou do 500 mm</w:t>
      </w:r>
      <w:r w:rsidRPr="006B205A">
        <w:tab/>
      </w:r>
      <w:r w:rsidRPr="006B205A">
        <w:tab/>
      </w:r>
      <w:r w:rsidRPr="006B205A">
        <w:tab/>
      </w:r>
      <w:r w:rsidRPr="006B205A">
        <w:tab/>
        <w:t>150 m</w:t>
      </w:r>
    </w:p>
    <w:p w:rsidR="00A7151E" w:rsidRPr="006B205A" w:rsidRDefault="00A7151E" w:rsidP="00A7151E">
      <w:pPr>
        <w:pStyle w:val="Zoznamsodrkami"/>
      </w:pPr>
      <w:r w:rsidRPr="006B205A">
        <w:t>s tlakom nad 4 MPa s menovitou svetlosťou nad 500 mm</w:t>
      </w:r>
      <w:r w:rsidRPr="006B205A">
        <w:tab/>
      </w:r>
      <w:r w:rsidRPr="006B205A">
        <w:tab/>
      </w:r>
      <w:r w:rsidRPr="006B205A">
        <w:tab/>
      </w:r>
      <w:r w:rsidRPr="006B205A">
        <w:tab/>
        <w:t>300 m</w:t>
      </w:r>
    </w:p>
    <w:p w:rsidR="00A7151E" w:rsidRPr="006B205A" w:rsidRDefault="00A7151E" w:rsidP="00A7151E">
      <w:pPr>
        <w:pStyle w:val="Zoznamsodrkami"/>
      </w:pPr>
      <w:r w:rsidRPr="006B205A">
        <w:t>pri regulačných staniciach, filtračných staniciach, armatúrnych uzloch</w:t>
      </w:r>
      <w:r w:rsidRPr="006B205A">
        <w:tab/>
      </w:r>
      <w:r w:rsidRPr="006B205A">
        <w:tab/>
        <w:t xml:space="preserve">50 m </w:t>
      </w:r>
    </w:p>
    <w:p w:rsidR="00A7151E" w:rsidRPr="000C518B" w:rsidRDefault="00A7151E" w:rsidP="00F20EE1">
      <w:pPr>
        <w:jc w:val="both"/>
      </w:pPr>
    </w:p>
    <w:p w:rsidR="0069313E" w:rsidRPr="000C518B" w:rsidRDefault="0069313E" w:rsidP="00F20EE1">
      <w:pPr>
        <w:spacing w:line="360" w:lineRule="auto"/>
        <w:ind w:left="360"/>
        <w:contextualSpacing/>
        <w:jc w:val="both"/>
        <w:rPr>
          <w:rFonts w:asciiTheme="minorHAnsi" w:hAnsiTheme="minorHAnsi"/>
        </w:rPr>
      </w:pPr>
    </w:p>
    <w:p w:rsidR="00212965" w:rsidRPr="000C518B" w:rsidRDefault="007C4CC2" w:rsidP="00F20EE1">
      <w:pPr>
        <w:pStyle w:val="Nadpis3"/>
        <w:jc w:val="both"/>
        <w:rPr>
          <w:lang w:val="sk-SK"/>
        </w:rPr>
      </w:pPr>
      <w:bookmarkStart w:id="33" w:name="_Toc23856095"/>
      <w:r w:rsidRPr="000C518B">
        <w:rPr>
          <w:lang w:val="sk-SK"/>
        </w:rPr>
        <w:t>Zariadenie civilnej ochrany</w:t>
      </w:r>
      <w:r w:rsidR="00761B3A" w:rsidRPr="000C518B">
        <w:rPr>
          <w:lang w:val="sk-SK"/>
        </w:rPr>
        <w:t xml:space="preserve"> </w:t>
      </w:r>
      <w:r w:rsidRPr="000C518B">
        <w:rPr>
          <w:lang w:val="sk-SK"/>
        </w:rPr>
        <w:t>a protipožiarnych zabezpečení stavby</w:t>
      </w:r>
      <w:bookmarkEnd w:id="33"/>
    </w:p>
    <w:p w:rsidR="007C4CC2" w:rsidRPr="000C518B" w:rsidRDefault="007C4CC2" w:rsidP="00F20EE1">
      <w:pPr>
        <w:jc w:val="both"/>
      </w:pPr>
      <w:r w:rsidRPr="000C518B">
        <w:t>Z hľadiska civilnej ochrany nie je predpoklad potreby klásť na realizáciu stavby osobitné požiadavky.</w:t>
      </w:r>
    </w:p>
    <w:p w:rsidR="007C4CC2" w:rsidRPr="000C518B" w:rsidRDefault="007C4CC2" w:rsidP="00F20EE1">
      <w:pPr>
        <w:jc w:val="both"/>
      </w:pPr>
      <w:r w:rsidRPr="000C518B">
        <w:t>Vzhľadom na charakter stavby nie je potrebné riešiť zvláštne opatrenia a zariadenia na zabezpečenie požiarnej ochrany stavby.</w:t>
      </w:r>
    </w:p>
    <w:p w:rsidR="00212965" w:rsidRPr="000C518B" w:rsidRDefault="007C4CC2" w:rsidP="00F20EE1">
      <w:pPr>
        <w:jc w:val="both"/>
      </w:pPr>
      <w:r w:rsidRPr="000C518B">
        <w:t>P</w:t>
      </w:r>
      <w:r w:rsidR="00212965" w:rsidRPr="000C518B">
        <w:t xml:space="preserve">očas rekonštrukcie mostných objektov na ceste II/529 a  III/2724, sanácie zosuvu na  ceste III/2724 a rekonštrukčných  prác na týchto komunikáciách  dodávateľ stavby zvolí taký postup výstavby, aby bol zabezpečený prejazd komunikáciami a mostnými objektami v jednom jazdnom pruhu, čím bude zabezpečený  bezproblémový prejazd pre všetky pohotovostné motorové vozidlá. </w:t>
      </w:r>
    </w:p>
    <w:p w:rsidR="00324352" w:rsidRPr="000C518B" w:rsidRDefault="00324352" w:rsidP="00F20EE1">
      <w:pPr>
        <w:pStyle w:val="Nadpis2"/>
        <w:jc w:val="both"/>
        <w:rPr>
          <w:lang w:val="sk-SK"/>
        </w:rPr>
      </w:pPr>
      <w:bookmarkStart w:id="34" w:name="_Toc23856096"/>
      <w:r w:rsidRPr="000C518B">
        <w:rPr>
          <w:lang w:val="sk-SK"/>
        </w:rPr>
        <w:t>Hlavné stavebné práce</w:t>
      </w:r>
      <w:bookmarkEnd w:id="34"/>
    </w:p>
    <w:p w:rsidR="00324352" w:rsidRPr="000C518B" w:rsidRDefault="00324352" w:rsidP="00F20EE1">
      <w:pPr>
        <w:pStyle w:val="Nadpis3"/>
        <w:jc w:val="both"/>
        <w:rPr>
          <w:lang w:val="sk-SK"/>
        </w:rPr>
      </w:pPr>
      <w:bookmarkStart w:id="35" w:name="_Toc23856097"/>
      <w:r w:rsidRPr="000C518B">
        <w:rPr>
          <w:lang w:val="sk-SK"/>
        </w:rPr>
        <w:t>Zemné práce</w:t>
      </w:r>
      <w:bookmarkEnd w:id="35"/>
    </w:p>
    <w:p w:rsidR="00CF5F5E" w:rsidRPr="000C518B" w:rsidRDefault="00CF5F5E" w:rsidP="00F20EE1">
      <w:pPr>
        <w:jc w:val="both"/>
      </w:pPr>
      <w:r w:rsidRPr="000C518B">
        <w:t>Zemné práce sa vykonajú v nutnom rozsahu, s maximálnym využitím existujúcich vozoviek komunikácií, ktoré budú upravované opravou krytu.</w:t>
      </w:r>
      <w:r w:rsidRPr="000C518B">
        <w:tab/>
        <w:t xml:space="preserve">Pre vytvorenie násypového svahu a doplnenie zeminy za oporným múrom bude použitá vhodná zemina do násypov, ktorá zabezpečí požadované zhutnenie STN.    </w:t>
      </w:r>
    </w:p>
    <w:p w:rsidR="00CF5F5E" w:rsidRPr="000C518B" w:rsidRDefault="00CF5F5E" w:rsidP="00F20EE1">
      <w:pPr>
        <w:jc w:val="both"/>
      </w:pPr>
      <w:r w:rsidRPr="000C518B">
        <w:t xml:space="preserve">Na základe geologického prieskumu sú </w:t>
      </w:r>
      <w:proofErr w:type="spellStart"/>
      <w:r w:rsidRPr="000C518B">
        <w:t>odkopávky</w:t>
      </w:r>
      <w:proofErr w:type="spellEnd"/>
      <w:r w:rsidRPr="000C518B">
        <w:t xml:space="preserve"> pre výmenu vozovky nad oporným múrom zaradené a v pripojení cesty na mostné objekty do 4. triedy </w:t>
      </w:r>
      <w:proofErr w:type="spellStart"/>
      <w:r w:rsidRPr="000C518B">
        <w:t>ťažiteľnosti</w:t>
      </w:r>
      <w:proofErr w:type="spellEnd"/>
      <w:r w:rsidRPr="000C518B">
        <w:t xml:space="preserve">. </w:t>
      </w:r>
    </w:p>
    <w:p w:rsidR="00CF5F5E" w:rsidRPr="000C518B" w:rsidRDefault="00CF5F5E" w:rsidP="00F20EE1">
      <w:pPr>
        <w:jc w:val="both"/>
      </w:pPr>
      <w:r w:rsidRPr="000C518B">
        <w:t xml:space="preserve">Zemné práce sa vykonajú v nasledovnom rozsahu: - </w:t>
      </w:r>
      <w:proofErr w:type="spellStart"/>
      <w:r w:rsidRPr="000C518B">
        <w:t>odkopávky</w:t>
      </w:r>
      <w:proofErr w:type="spellEnd"/>
      <w:r w:rsidRPr="000C518B">
        <w:t xml:space="preserve"> pre konštrukciu vozovky a zlepšenie únosnosti konštrukčnej pláne zriadením </w:t>
      </w:r>
      <w:proofErr w:type="spellStart"/>
      <w:r w:rsidRPr="000C518B">
        <w:t>geodosky</w:t>
      </w:r>
      <w:proofErr w:type="spellEnd"/>
      <w:r w:rsidRPr="000C518B">
        <w:t xml:space="preserve"> na báze </w:t>
      </w:r>
      <w:proofErr w:type="spellStart"/>
      <w:r w:rsidRPr="000C518B">
        <w:t>štrkodrvy</w:t>
      </w:r>
      <w:proofErr w:type="spellEnd"/>
      <w:r w:rsidRPr="000C518B">
        <w:t xml:space="preserve"> a </w:t>
      </w:r>
      <w:proofErr w:type="spellStart"/>
      <w:r w:rsidRPr="000C518B">
        <w:t>geotextílií</w:t>
      </w:r>
      <w:proofErr w:type="spellEnd"/>
      <w:r w:rsidRPr="000C518B">
        <w:t xml:space="preserve"> - trieda 4.  </w:t>
      </w:r>
    </w:p>
    <w:p w:rsidR="00CF5F5E" w:rsidRPr="000C518B" w:rsidRDefault="00CF5F5E" w:rsidP="00F20EE1">
      <w:pPr>
        <w:jc w:val="both"/>
      </w:pPr>
      <w:r w:rsidRPr="000C518B">
        <w:t xml:space="preserve">Stiahnutie ornice z násypového svahu cesty, z plochy pod základom oporného múra a z plochy pod dočasnou staveniskovou komunikáciou v hrúbke 0,30 m. Ornica bude uložená na </w:t>
      </w:r>
      <w:proofErr w:type="spellStart"/>
      <w:r w:rsidRPr="000C518B">
        <w:t>medziskládke</w:t>
      </w:r>
      <w:proofErr w:type="spellEnd"/>
      <w:r w:rsidRPr="000C518B">
        <w:t xml:space="preserve"> pri prístupovej komunikácii na </w:t>
      </w:r>
      <w:proofErr w:type="spellStart"/>
      <w:r w:rsidRPr="000C518B">
        <w:t>parc</w:t>
      </w:r>
      <w:proofErr w:type="spellEnd"/>
      <w:r w:rsidRPr="000C518B">
        <w:t>. č.10588/1.</w:t>
      </w:r>
    </w:p>
    <w:p w:rsidR="00CF5F5E" w:rsidRPr="000C518B" w:rsidRDefault="00CF5F5E" w:rsidP="00F20EE1">
      <w:pPr>
        <w:jc w:val="both"/>
      </w:pPr>
      <w:r w:rsidRPr="000C518B">
        <w:t xml:space="preserve">Pre spätné </w:t>
      </w:r>
      <w:proofErr w:type="spellStart"/>
      <w:r w:rsidRPr="000C518B">
        <w:t>zahumusovanie</w:t>
      </w:r>
      <w:proofErr w:type="spellEnd"/>
      <w:r w:rsidRPr="000C518B">
        <w:t xml:space="preserve"> plôch – nový svah cestného telesa (v hrúbke 100 mm) a  úprava plochy po prístupovej komunikácie (v hrúbke 0,30 m) určených na zatrávnenie a ozelenenie bude ornica použitá z dočasnej skládky. Dovoz štrkov do zhutnených násypov bude realizovaný z Ráztoky – vzdialenosť do 30 km. </w:t>
      </w:r>
    </w:p>
    <w:p w:rsidR="00E24403" w:rsidRPr="000C518B" w:rsidRDefault="00E24403" w:rsidP="00F20EE1">
      <w:pPr>
        <w:jc w:val="both"/>
      </w:pPr>
      <w:r w:rsidRPr="000C518B">
        <w:t xml:space="preserve">Konštrukčnú pláň komunikácií je potrebné zhutniť na modul </w:t>
      </w:r>
      <w:proofErr w:type="spellStart"/>
      <w:r w:rsidRPr="000C518B">
        <w:t>pretvárnosti</w:t>
      </w:r>
      <w:proofErr w:type="spellEnd"/>
      <w:r w:rsidRPr="000C518B">
        <w:t xml:space="preserve"> (TDZ IV-VI) E def,2 ≥ 45MPa – STN 76 6133, tab. 11. </w:t>
      </w:r>
    </w:p>
    <w:p w:rsidR="00E24403" w:rsidRPr="000C518B" w:rsidRDefault="00E24403" w:rsidP="00F20EE1">
      <w:pPr>
        <w:jc w:val="both"/>
      </w:pPr>
      <w:r w:rsidRPr="000C518B">
        <w:t xml:space="preserve">Požadované minimálne hodnoty miery zhutnenia, modulu deformácie a ich pomerov pre teleso pozemných komunikácií pre nesúdržné zeminy (štrkovité) na konštrukčnej pláni, resp. súdržné zeminy – podložie, podľa STN 73 6133 Stavba ciest, Teleso pozemných komunikácií, je nutné preukázať skúškou </w:t>
      </w:r>
      <w:proofErr w:type="spellStart"/>
      <w:r w:rsidRPr="000C518B">
        <w:t>zhutniteľnosti</w:t>
      </w:r>
      <w:proofErr w:type="spellEnd"/>
      <w:r w:rsidRPr="000C518B">
        <w:t xml:space="preserve"> (E def.2, ID , resp. DPS(%) - </w:t>
      </w:r>
      <w:proofErr w:type="spellStart"/>
      <w:r w:rsidRPr="000C518B">
        <w:t>Proctor-standard</w:t>
      </w:r>
      <w:proofErr w:type="spellEnd"/>
      <w:r w:rsidRPr="000C518B">
        <w:t>).</w:t>
      </w:r>
    </w:p>
    <w:p w:rsidR="000343E8" w:rsidRPr="000C518B" w:rsidRDefault="000343E8" w:rsidP="00F20EE1">
      <w:pPr>
        <w:jc w:val="both"/>
      </w:pPr>
      <w:r w:rsidRPr="000C518B">
        <w:t xml:space="preserve">Podmienky miery zhutnenia podložia násypov stanovuje STN 73 6133. Požadovaná miera zhutnenia v podloží násypu je pre súdržné zeminy D≥95% PS, pre nesúdržné zeminy ID≥0,75 pri dosiahnutí hodnoty modulu </w:t>
      </w:r>
      <w:proofErr w:type="spellStart"/>
      <w:r w:rsidRPr="000C518B">
        <w:t>pretvárnosti</w:t>
      </w:r>
      <w:proofErr w:type="spellEnd"/>
      <w:r w:rsidRPr="000C518B">
        <w:t xml:space="preserve"> Edef,2= min. 30 MPa a pomeru modulov </w:t>
      </w:r>
      <w:proofErr w:type="spellStart"/>
      <w:r w:rsidRPr="000C518B">
        <w:t>pretvárnosti</w:t>
      </w:r>
      <w:proofErr w:type="spellEnd"/>
      <w:r w:rsidRPr="000C518B">
        <w:t xml:space="preserve"> Edef,2/Edef,1 ≤2,5. Ak nie je možné dosiahnuť hodnotu modulu </w:t>
      </w:r>
      <w:proofErr w:type="spellStart"/>
      <w:r w:rsidRPr="000C518B">
        <w:t>pretvárnosti</w:t>
      </w:r>
      <w:proofErr w:type="spellEnd"/>
      <w:r w:rsidRPr="000C518B">
        <w:t xml:space="preserve"> Edef,2= min. 30 MPa, </w:t>
      </w:r>
      <w:proofErr w:type="spellStart"/>
      <w:r w:rsidRPr="000C518B">
        <w:t>t.j</w:t>
      </w:r>
      <w:proofErr w:type="spellEnd"/>
      <w:r w:rsidRPr="000C518B">
        <w:t xml:space="preserve">. podložie nemá dostatočnú únosnosť, je potrebné podložie upraviť, </w:t>
      </w:r>
      <w:r w:rsidRPr="000C518B">
        <w:lastRenderedPageBreak/>
        <w:t xml:space="preserve">vykonať sanačné opatrenia (napr. pridať vrstvu ŠD v potrebnej hrúbke). Požadovaná únosnosť upraveného podložia vyjadrená hodnotou modulu </w:t>
      </w:r>
      <w:proofErr w:type="spellStart"/>
      <w:r w:rsidRPr="000C518B">
        <w:t>pretvárnosti</w:t>
      </w:r>
      <w:proofErr w:type="spellEnd"/>
      <w:r w:rsidRPr="000C518B">
        <w:t xml:space="preserve"> je Edef,2= min. 30 MPa a pomer modulov </w:t>
      </w:r>
      <w:proofErr w:type="spellStart"/>
      <w:r w:rsidRPr="000C518B">
        <w:t>pretvárnosti</w:t>
      </w:r>
      <w:proofErr w:type="spellEnd"/>
      <w:r w:rsidRPr="000C518B">
        <w:t xml:space="preserve"> Edef,2/Edef,1 ≤ 2,5.</w:t>
      </w:r>
    </w:p>
    <w:p w:rsidR="000343E8" w:rsidRPr="000C518B" w:rsidRDefault="000343E8" w:rsidP="00F20EE1">
      <w:pPr>
        <w:jc w:val="both"/>
      </w:pPr>
      <w:r w:rsidRPr="000C518B">
        <w:t>Pri budovaní zemného telesa je nutné postupovať v zmysle požiadaviek STN 73 6133 „Teleso pozemných komunikácií“.</w:t>
      </w:r>
    </w:p>
    <w:p w:rsidR="000343E8" w:rsidRPr="000C518B" w:rsidRDefault="000343E8" w:rsidP="00F20EE1">
      <w:pPr>
        <w:jc w:val="both"/>
      </w:pPr>
      <w:r w:rsidRPr="000C518B">
        <w:t xml:space="preserve">V miestach pripojenia novej vozovky na existujúcu, bude živičná vrstva krytu vozovky naprieč </w:t>
      </w:r>
      <w:proofErr w:type="spellStart"/>
      <w:r w:rsidRPr="000C518B">
        <w:t>zapíĺená</w:t>
      </w:r>
      <w:proofErr w:type="spellEnd"/>
      <w:r w:rsidRPr="000C518B">
        <w:t xml:space="preserve">. To isté platí aj pre prekopávky cesty pre realizáciu rúrových priepustov.  </w:t>
      </w:r>
    </w:p>
    <w:p w:rsidR="000343E8" w:rsidRPr="000C518B" w:rsidRDefault="000343E8" w:rsidP="00F20EE1">
      <w:pPr>
        <w:jc w:val="both"/>
        <w:rPr>
          <w:rFonts w:eastAsia="Times New Roman" w:cs="Times New Roman"/>
        </w:rPr>
      </w:pPr>
    </w:p>
    <w:p w:rsidR="00270EBD" w:rsidRPr="000C518B" w:rsidRDefault="000343E8" w:rsidP="00F20EE1">
      <w:pPr>
        <w:pStyle w:val="Nadpis3"/>
        <w:jc w:val="both"/>
        <w:rPr>
          <w:lang w:val="sk-SK"/>
        </w:rPr>
      </w:pPr>
      <w:bookmarkStart w:id="36" w:name="_Toc23856098"/>
      <w:r w:rsidRPr="000C518B">
        <w:rPr>
          <w:lang w:val="sk-SK"/>
        </w:rPr>
        <w:t>V</w:t>
      </w:r>
      <w:r w:rsidR="00324352" w:rsidRPr="000C518B">
        <w:rPr>
          <w:lang w:val="sk-SK"/>
        </w:rPr>
        <w:t>ozovky</w:t>
      </w:r>
      <w:bookmarkEnd w:id="36"/>
    </w:p>
    <w:p w:rsidR="000343E8" w:rsidRPr="000C518B" w:rsidRDefault="000343E8" w:rsidP="00F20EE1">
      <w:pPr>
        <w:jc w:val="both"/>
      </w:pPr>
      <w:r w:rsidRPr="000C518B">
        <w:t xml:space="preserve">Počas realizácie </w:t>
      </w:r>
      <w:proofErr w:type="spellStart"/>
      <w:r w:rsidRPr="000C518B">
        <w:t>vozovkových</w:t>
      </w:r>
      <w:proofErr w:type="spellEnd"/>
      <w:r w:rsidRPr="000C518B">
        <w:t xml:space="preserve"> vrstiev, </w:t>
      </w:r>
      <w:proofErr w:type="spellStart"/>
      <w:r w:rsidRPr="000C518B">
        <w:t>pokládky</w:t>
      </w:r>
      <w:proofErr w:type="spellEnd"/>
      <w:r w:rsidRPr="000C518B">
        <w:t xml:space="preserve"> a prípravy zmesi sa musia dodržiavať podmienky podľa noriem STN 73 6121 - Stavba vozoviek. Hutnené asfaltové vrstvy,</w:t>
      </w:r>
      <w:r w:rsidRPr="000C518B">
        <w:rPr>
          <w:rFonts w:ascii="Verdana" w:hAnsi="Verdana"/>
          <w:color w:val="000000"/>
          <w:sz w:val="17"/>
          <w:szCs w:val="17"/>
          <w:shd w:val="clear" w:color="auto" w:fill="FFFFFF"/>
        </w:rPr>
        <w:t xml:space="preserve"> </w:t>
      </w:r>
      <w:r w:rsidRPr="000C518B">
        <w:t>STN EN 13108-1/AC - Asfaltové zmesi. Požiadavky na materiály. Časť 1: Asfaltový betón, STN 73 6124-1 - Stavba vozoviek. Časť 1: Hydraulicky stmelené vrstvy, STN 73 6126 - Stavba vozoviek. Nestmelené vrstvy a STN 73 6129 - Stavba vozoviek, postreky, nátery a membrány a príslušných TP, TKP, KLA a KLAZ.</w:t>
      </w:r>
    </w:p>
    <w:p w:rsidR="000343E8" w:rsidRPr="000C518B" w:rsidRDefault="000343E8" w:rsidP="00F20EE1">
      <w:pPr>
        <w:jc w:val="both"/>
      </w:pPr>
      <w:r w:rsidRPr="000C518B">
        <w:t xml:space="preserve">Najväčšia hrúbka zhotovovanej nestmelenej podkladovej vrstvy je obmedzená výkonnosťou a účinnosťou zhutňovacieho prostriedku tak, aby predpísané zhutnenie bolo dosiahnuté v celej hrúbke vrstvy. </w:t>
      </w:r>
    </w:p>
    <w:p w:rsidR="000343E8" w:rsidRPr="000C518B" w:rsidRDefault="000343E8" w:rsidP="00F20EE1">
      <w:pPr>
        <w:jc w:val="both"/>
      </w:pPr>
      <w:r w:rsidRPr="000C518B">
        <w:t>Pri zhutňovaní sa musia použiť vhodné technologické postupy, ktoré sa overia pri zhutňovacom pokuse podľa STN 73 6133. Zmes sa vyrovná podľa predpísaných výšok, pričom je potrebné vziať do úvahy, že hutnením dôjde k stlačeniu vrstvy v rozsahu od 5 % do 25 % hrúbky. Ďalšia vrstva sa nemôže položiť bez prevzatia predchádzajúcej vrstvy objednávateľom.</w:t>
      </w:r>
    </w:p>
    <w:p w:rsidR="000343E8" w:rsidRPr="000C518B" w:rsidRDefault="000343E8" w:rsidP="00F20EE1">
      <w:pPr>
        <w:jc w:val="both"/>
      </w:pPr>
      <w:r w:rsidRPr="000C518B">
        <w:t>Asfaltové zmesi sa kladú na povrch jestvujúcej vozovky. Na povrchu starej vozovky nesmú byť nerovnosti väčšie ako 20 mm. Väčšie nerovnosti sa musia vyrovnať frézovaním alebo zhotovením vyrovnávacej vrstvy. Podklad musí byť suchý, nezamrznutý, čistý s opravenými výtlkmi, trhlinami alebo škárami. Zvláštnu pozornosť treba venovať kontrole podkladu po frézovaní (možnosť vzniku tenkých škrupín). Prípadné nerovnosti v pozdĺžnom i priečnom smere musia na novej vozovke zodpovedať požiadavkám normy, podľa ktorej sa vrstva zhotovila. Na zabezpečenie spolupôsobenia asfaltových vrstiev navzájom a na spolupôsobenie asfaltových vrstiev s hydraulicky stmelenými podkladovými vrstvami sa vždy aplikuje spojovací asfaltový postrek podľa STN 73 6129 s asfaltovou emulziou v množstve podľa PD. Keď je povrch podkladu pórovitý, množstvo postreku sa primerane zväčší. Postrek asfaltovou emulziou sa vykoná v dostatočnom časovom predstihu pred kladením asfaltovej zmesi tak, aby došlo k vyštiepeniu emulzie a odpareniu vody. Pred kladením asfaltovej zmesi sa vykoná vizuálna prehliadka spojovacieho postreku a skontroluje sa, či sú uvedené podmienky splnené. Výsledky kontroly sa zapíšu do stavebného denníka. Ak by postrek stekal po povrchu podkladu, musí sa okamžite znížiť jeho množstvo. Povrch a zvislé plochy (styčné plochy obrubníkov, rigolov, vpustov, šachiet, armatúr atď.) sa pred kladením postriekajú (natrú) spojovacím asfaltovým postrekom podľa STN 73 6129.</w:t>
      </w:r>
    </w:p>
    <w:p w:rsidR="000343E8" w:rsidRPr="000C518B" w:rsidRDefault="000343E8" w:rsidP="00F20EE1">
      <w:pPr>
        <w:jc w:val="both"/>
      </w:pPr>
      <w:r w:rsidRPr="000C518B">
        <w:t xml:space="preserve">Šikmé plochy voľného okraja vozovky je potrebné utesniť asfaltovým spojivom (horúcim asfaltom , asfaltovou </w:t>
      </w:r>
      <w:proofErr w:type="spellStart"/>
      <w:r w:rsidRPr="000C518B">
        <w:t>zálievkovou</w:t>
      </w:r>
      <w:proofErr w:type="spellEnd"/>
      <w:r w:rsidRPr="000C518B">
        <w:t xml:space="preserve"> hmotou) na celú hrúbku obrusnej a ložnej vrstvy v množstve cca 4 kg/m</w:t>
      </w:r>
      <w:r w:rsidRPr="000C518B">
        <w:rPr>
          <w:vertAlign w:val="superscript"/>
        </w:rPr>
        <w:t>2</w:t>
      </w:r>
      <w:r w:rsidRPr="000C518B">
        <w:t>. Uzavretie hrán je potrebné spravidla aplikovať bezprostredne po položení vrstvy, aby sa zabránilo znečisteniu hrany.</w:t>
      </w:r>
    </w:p>
    <w:p w:rsidR="000343E8" w:rsidRPr="000C518B" w:rsidRDefault="000343E8" w:rsidP="00F20EE1">
      <w:pPr>
        <w:jc w:val="both"/>
      </w:pPr>
      <w:r w:rsidRPr="000C518B">
        <w:t xml:space="preserve">V miestach prepadnutej krajnice sa vyfrézuje existujúca </w:t>
      </w:r>
      <w:proofErr w:type="spellStart"/>
      <w:r w:rsidRPr="000C518B">
        <w:t>obrusná</w:t>
      </w:r>
      <w:proofErr w:type="spellEnd"/>
      <w:r w:rsidRPr="000C518B">
        <w:t xml:space="preserve"> vrstva v hr. 50mm na požadovanej dĺžke v šírke 2,0 m. Všetky styky a hrany sa začistia a opatria asfaltovým postrekom, použije sa výstužný materiál – </w:t>
      </w:r>
      <w:proofErr w:type="spellStart"/>
      <w:r w:rsidRPr="000C518B">
        <w:t>geomreža</w:t>
      </w:r>
      <w:proofErr w:type="spellEnd"/>
      <w:r w:rsidRPr="000C518B">
        <w:t xml:space="preserve"> </w:t>
      </w:r>
      <w:proofErr w:type="spellStart"/>
      <w:r w:rsidRPr="000C518B">
        <w:t>GlasGrid</w:t>
      </w:r>
      <w:proofErr w:type="spellEnd"/>
      <w:r w:rsidRPr="000C518B">
        <w:t xml:space="preserve"> </w:t>
      </w:r>
      <w:proofErr w:type="spellStart"/>
      <w:r w:rsidRPr="000C518B">
        <w:t>style</w:t>
      </w:r>
      <w:proofErr w:type="spellEnd"/>
      <w:r w:rsidRPr="000C518B">
        <w:t xml:space="preserve"> 8501 výrobca Saint-</w:t>
      </w:r>
      <w:proofErr w:type="spellStart"/>
      <w:r w:rsidRPr="000C518B">
        <w:t>Gobain</w:t>
      </w:r>
      <w:proofErr w:type="spellEnd"/>
      <w:r w:rsidRPr="000C518B">
        <w:t xml:space="preserve"> alebo podobnej. Rezaná škára na obrusnej vrstve sa ošetrí penetračným náterom a zaleje modifikovanou asfaltovou zálievkou. </w:t>
      </w:r>
    </w:p>
    <w:p w:rsidR="000343E8" w:rsidRPr="000C518B" w:rsidRDefault="000343E8" w:rsidP="00F20EE1">
      <w:pPr>
        <w:spacing w:after="0"/>
        <w:jc w:val="both"/>
      </w:pPr>
      <w:r w:rsidRPr="000C518B">
        <w:t xml:space="preserve">Charakteristické vlastnosti </w:t>
      </w:r>
      <w:proofErr w:type="spellStart"/>
      <w:r w:rsidRPr="000C518B">
        <w:t>geomreže</w:t>
      </w:r>
      <w:proofErr w:type="spellEnd"/>
      <w:r w:rsidRPr="000C518B">
        <w:t xml:space="preserve"> </w:t>
      </w:r>
      <w:proofErr w:type="spellStart"/>
      <w:r w:rsidRPr="000C518B">
        <w:t>GlasGrid</w:t>
      </w:r>
      <w:proofErr w:type="spellEnd"/>
      <w:r w:rsidRPr="000C518B">
        <w:t xml:space="preserve"> </w:t>
      </w:r>
      <w:proofErr w:type="spellStart"/>
      <w:r w:rsidRPr="000C518B">
        <w:t>style</w:t>
      </w:r>
      <w:proofErr w:type="spellEnd"/>
      <w:r w:rsidRPr="000C518B">
        <w:t xml:space="preserve"> 8501, výrobca Saint-</w:t>
      </w:r>
      <w:proofErr w:type="spellStart"/>
      <w:r w:rsidRPr="000C518B">
        <w:t>Gobain</w:t>
      </w:r>
      <w:proofErr w:type="spellEnd"/>
      <w:r w:rsidRPr="000C518B">
        <w:t xml:space="preserve"> alebo jej podobnej  musia zodpovedať </w:t>
      </w:r>
    </w:p>
    <w:p w:rsidR="000343E8" w:rsidRPr="000C518B" w:rsidRDefault="000343E8" w:rsidP="00F20EE1">
      <w:pPr>
        <w:spacing w:after="0"/>
        <w:jc w:val="both"/>
      </w:pPr>
      <w:r w:rsidRPr="000C518B">
        <w:t xml:space="preserve">TP 01/2013 Použitie </w:t>
      </w:r>
      <w:proofErr w:type="spellStart"/>
      <w:r w:rsidRPr="000C518B">
        <w:t>geosyntetických</w:t>
      </w:r>
      <w:proofErr w:type="spellEnd"/>
      <w:r w:rsidRPr="000C518B">
        <w:t xml:space="preserve"> a im podobných materiálov vo vrstvách asfaltových vozoviek:</w:t>
      </w:r>
    </w:p>
    <w:p w:rsidR="000343E8" w:rsidRPr="000C518B" w:rsidRDefault="000343E8" w:rsidP="00F20EE1">
      <w:pPr>
        <w:pStyle w:val="Odsekzoznamu"/>
        <w:spacing w:after="0"/>
        <w:ind w:left="36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9"/>
        <w:gridCol w:w="3397"/>
      </w:tblGrid>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b/>
                <w:bCs/>
                <w:color w:val="000000"/>
                <w:szCs w:val="20"/>
              </w:rPr>
              <w:t>Vlastnosť</w:t>
            </w:r>
          </w:p>
        </w:tc>
        <w:tc>
          <w:tcPr>
            <w:tcW w:w="16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b/>
                <w:bCs/>
                <w:color w:val="000000"/>
                <w:szCs w:val="20"/>
              </w:rPr>
              <w:t>Skúšané podľa</w:t>
            </w:r>
          </w:p>
        </w:tc>
        <w:tc>
          <w:tcPr>
            <w:tcW w:w="1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b/>
                <w:bCs/>
                <w:color w:val="000000"/>
                <w:szCs w:val="20"/>
              </w:rPr>
              <w:t>Požadované hodnoty</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lastRenderedPageBreak/>
              <w:t>Pevnosť v ťahu</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10319</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sz w:val="17"/>
                <w:szCs w:val="17"/>
              </w:rPr>
            </w:pPr>
            <w:r w:rsidRPr="000C518B">
              <w:rPr>
                <w:rFonts w:cs="Arial"/>
                <w:color w:val="000000"/>
                <w:szCs w:val="20"/>
              </w:rPr>
              <w:t>115x115</w:t>
            </w:r>
            <w:r w:rsidRPr="000C518B">
              <w:rPr>
                <w:rFonts w:cs="Arial"/>
                <w:szCs w:val="20"/>
              </w:rPr>
              <w:t>±15</w:t>
            </w:r>
            <w:r w:rsidRPr="000C518B">
              <w:rPr>
                <w:rFonts w:cs="Arial"/>
                <w:color w:val="000000"/>
                <w:szCs w:val="20"/>
              </w:rPr>
              <w:t xml:space="preserve">  kN/m</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Predĺženie pri max. zaťažení</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10319</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2,5</w:t>
            </w:r>
            <w:r w:rsidRPr="000C518B">
              <w:rPr>
                <w:rFonts w:cs="Arial"/>
                <w:szCs w:val="20"/>
              </w:rPr>
              <w:t>±0,5%</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Pevnosť v ťahu pri predĺžení 2%</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10319</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95x95</w:t>
            </w:r>
            <w:r w:rsidRPr="000C518B">
              <w:rPr>
                <w:rFonts w:cs="Arial"/>
                <w:szCs w:val="20"/>
              </w:rPr>
              <w:t>±20</w:t>
            </w:r>
            <w:r w:rsidRPr="000C518B">
              <w:rPr>
                <w:rFonts w:cs="Arial"/>
                <w:color w:val="000000"/>
                <w:szCs w:val="20"/>
              </w:rPr>
              <w:t xml:space="preserve">  kN/m</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Tuhosť</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10319</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4600x4600</w:t>
            </w:r>
            <w:r w:rsidRPr="000C518B">
              <w:rPr>
                <w:rFonts w:cs="Arial"/>
                <w:szCs w:val="20"/>
              </w:rPr>
              <w:t>±</w:t>
            </w:r>
            <w:r w:rsidRPr="000C518B">
              <w:rPr>
                <w:rFonts w:cs="Arial"/>
                <w:color w:val="000000"/>
                <w:szCs w:val="20"/>
              </w:rPr>
              <w:t>600 N/mm</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Hmotnosť</w:t>
            </w:r>
          </w:p>
        </w:tc>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STN EN ISO 9864</w:t>
            </w: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405  g/m2</w:t>
            </w:r>
          </w:p>
        </w:tc>
      </w:tr>
      <w:tr w:rsidR="000343E8" w:rsidRPr="000C518B" w:rsidTr="001E6591">
        <w:trPr>
          <w:trHeight w:val="256"/>
        </w:trPr>
        <w:tc>
          <w:tcPr>
            <w:tcW w:w="1667"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Veľkosť otvorov</w:t>
            </w:r>
          </w:p>
        </w:tc>
        <w:tc>
          <w:tcPr>
            <w:tcW w:w="1667" w:type="pct"/>
            <w:tcBorders>
              <w:top w:val="single" w:sz="4" w:space="0" w:color="auto"/>
              <w:left w:val="single" w:sz="4" w:space="0" w:color="auto"/>
              <w:bottom w:val="single" w:sz="4" w:space="0" w:color="auto"/>
              <w:right w:val="single" w:sz="4" w:space="0" w:color="auto"/>
            </w:tcBorders>
            <w:vAlign w:val="center"/>
          </w:tcPr>
          <w:p w:rsidR="000343E8" w:rsidRPr="000C518B" w:rsidRDefault="000343E8" w:rsidP="00F20EE1">
            <w:pPr>
              <w:autoSpaceDE w:val="0"/>
              <w:autoSpaceDN w:val="0"/>
              <w:adjustRightInd w:val="0"/>
              <w:spacing w:after="0"/>
              <w:jc w:val="both"/>
              <w:rPr>
                <w:rFonts w:cs="Arial"/>
                <w:color w:val="000000"/>
                <w:szCs w:val="20"/>
              </w:rPr>
            </w:pPr>
          </w:p>
        </w:tc>
        <w:tc>
          <w:tcPr>
            <w:tcW w:w="1666" w:type="pct"/>
            <w:tcBorders>
              <w:top w:val="single" w:sz="4" w:space="0" w:color="auto"/>
              <w:left w:val="single" w:sz="4" w:space="0" w:color="auto"/>
              <w:bottom w:val="single" w:sz="4" w:space="0" w:color="auto"/>
              <w:right w:val="single" w:sz="4" w:space="0" w:color="auto"/>
            </w:tcBorders>
            <w:vAlign w:val="center"/>
            <w:hideMark/>
          </w:tcPr>
          <w:p w:rsidR="000343E8" w:rsidRPr="000C518B" w:rsidRDefault="000343E8" w:rsidP="00F20EE1">
            <w:pPr>
              <w:autoSpaceDE w:val="0"/>
              <w:autoSpaceDN w:val="0"/>
              <w:adjustRightInd w:val="0"/>
              <w:spacing w:after="0"/>
              <w:jc w:val="both"/>
              <w:rPr>
                <w:rFonts w:cs="Arial"/>
                <w:color w:val="000000"/>
                <w:szCs w:val="20"/>
              </w:rPr>
            </w:pPr>
            <w:r w:rsidRPr="000C518B">
              <w:rPr>
                <w:rFonts w:cs="Arial"/>
                <w:color w:val="000000"/>
                <w:szCs w:val="20"/>
              </w:rPr>
              <w:t>12,5 mm x 12,5 mm</w:t>
            </w:r>
          </w:p>
        </w:tc>
      </w:tr>
    </w:tbl>
    <w:p w:rsidR="000343E8" w:rsidRPr="000C518B" w:rsidRDefault="000343E8" w:rsidP="00F20EE1">
      <w:pPr>
        <w:spacing w:after="0"/>
        <w:jc w:val="both"/>
      </w:pPr>
      <w:r w:rsidRPr="000C518B">
        <w:t xml:space="preserve">Na začiatku úseku v styku s existujúcou vozovkou sa výškový rozdiel medzi novou a existujúcou vozovkou prekoná plynule na dĺžke 15 m. Na existujúcej vozovke sa vyfrézuje </w:t>
      </w:r>
      <w:proofErr w:type="spellStart"/>
      <w:r w:rsidRPr="000C518B">
        <w:t>obrusná</w:t>
      </w:r>
      <w:proofErr w:type="spellEnd"/>
      <w:r w:rsidRPr="000C518B">
        <w:t xml:space="preserve"> vrstva v hrúbke 40 mm v dĺžke 10 m (min. 2,75 m na existujúcej vozovke) a ložná vrstva v dĺžke 7,50 m (min. 0,50m na existujúcej vozovke</w:t>
      </w:r>
      <w:r w:rsidR="00546B15" w:rsidRPr="000C518B">
        <w:t>). (Pozri vzorový priečna rez)</w:t>
      </w:r>
    </w:p>
    <w:p w:rsidR="00324352" w:rsidRPr="000C518B" w:rsidRDefault="00324352" w:rsidP="00F20EE1">
      <w:pPr>
        <w:pStyle w:val="Nadpis2"/>
        <w:jc w:val="both"/>
        <w:rPr>
          <w:lang w:val="sk-SK"/>
        </w:rPr>
      </w:pPr>
      <w:bookmarkStart w:id="37" w:name="_Toc23856099"/>
      <w:r w:rsidRPr="000C518B">
        <w:rPr>
          <w:lang w:val="sk-SK"/>
        </w:rPr>
        <w:t>Odvodnenie</w:t>
      </w:r>
      <w:bookmarkEnd w:id="37"/>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Odvodnenie vozovky bude zabezpečené jej pozdĺžnym a priečnym sklonom do odvodňovacieho systému. Povrchové a zrážkové vody stečú po svahoch cestného telesa jestvujúcim sklonom odvodňovacích zariadení do terénu. Pre zabezpečenie správnej funkcie odvodnenia cesty II/529 a III/2724 v rekonštruovanom úseku je riešené prečistenie, prehĺbenie zemných priekop a osadenie nových tvárnic v miestach spevnených priekop ktoré sú v súčasnosti v nevyhovujúcom stave. Spôsob odvodnenia je zachovaný tak, ako je aj v súčasnosti. Zrážková voda je z povrchu vozovky zvedená priečnym sklonom do priekop a cez priepusty vyvedená voľne do terénu.</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Reprofilácia priekop bude uskutočnená tak aby dno </w:t>
      </w:r>
      <w:proofErr w:type="spellStart"/>
      <w:r w:rsidRPr="000C518B">
        <w:rPr>
          <w:rFonts w:asciiTheme="minorHAnsi" w:hAnsiTheme="minorHAnsi"/>
          <w:b w:val="0"/>
          <w:i w:val="0"/>
          <w:szCs w:val="22"/>
          <w:u w:val="none"/>
          <w:lang w:val="sk-SK"/>
        </w:rPr>
        <w:t>reprofilovanej</w:t>
      </w:r>
      <w:proofErr w:type="spellEnd"/>
      <w:r w:rsidRPr="000C518B">
        <w:rPr>
          <w:rFonts w:asciiTheme="minorHAnsi" w:hAnsiTheme="minorHAnsi"/>
          <w:b w:val="0"/>
          <w:i w:val="0"/>
          <w:szCs w:val="22"/>
          <w:u w:val="none"/>
          <w:lang w:val="sk-SK"/>
        </w:rPr>
        <w:t xml:space="preserve"> priekopy bolo minimálne 40 cm pod vyústením </w:t>
      </w:r>
      <w:proofErr w:type="spellStart"/>
      <w:r w:rsidRPr="000C518B">
        <w:rPr>
          <w:rFonts w:asciiTheme="minorHAnsi" w:hAnsiTheme="minorHAnsi"/>
          <w:b w:val="0"/>
          <w:i w:val="0"/>
          <w:szCs w:val="22"/>
          <w:u w:val="none"/>
          <w:lang w:val="sk-SK"/>
        </w:rPr>
        <w:t>podkladnej</w:t>
      </w:r>
      <w:proofErr w:type="spellEnd"/>
      <w:r w:rsidRPr="000C518B">
        <w:rPr>
          <w:rFonts w:asciiTheme="minorHAnsi" w:hAnsiTheme="minorHAnsi"/>
          <w:b w:val="0"/>
          <w:i w:val="0"/>
          <w:szCs w:val="22"/>
          <w:u w:val="none"/>
          <w:lang w:val="sk-SK"/>
        </w:rPr>
        <w:t xml:space="preserve"> vrstvy vozovky.  </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Všetky priepusty v úseku sa prečistia od nečistôt a </w:t>
      </w:r>
      <w:proofErr w:type="spellStart"/>
      <w:r w:rsidRPr="000C518B">
        <w:rPr>
          <w:rFonts w:asciiTheme="minorHAnsi" w:hAnsiTheme="minorHAnsi"/>
          <w:b w:val="0"/>
          <w:i w:val="0"/>
          <w:szCs w:val="22"/>
          <w:u w:val="none"/>
          <w:lang w:val="sk-SK"/>
        </w:rPr>
        <w:t>vyspravia</w:t>
      </w:r>
      <w:proofErr w:type="spellEnd"/>
      <w:r w:rsidRPr="000C518B">
        <w:rPr>
          <w:rFonts w:asciiTheme="minorHAnsi" w:hAnsiTheme="minorHAnsi"/>
          <w:b w:val="0"/>
          <w:i w:val="0"/>
          <w:szCs w:val="22"/>
          <w:u w:val="none"/>
          <w:lang w:val="sk-SK"/>
        </w:rPr>
        <w:t xml:space="preserve"> sa všetky čelá a kalové jamy.</w:t>
      </w:r>
    </w:p>
    <w:p w:rsidR="0069313E" w:rsidRPr="000C518B" w:rsidRDefault="00F20EE1"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Rúrové</w:t>
      </w:r>
      <w:r w:rsidR="0069313E" w:rsidRPr="000C518B">
        <w:rPr>
          <w:rFonts w:asciiTheme="minorHAnsi" w:hAnsiTheme="minorHAnsi"/>
          <w:b w:val="0"/>
          <w:i w:val="0"/>
          <w:szCs w:val="22"/>
          <w:u w:val="none"/>
          <w:lang w:val="sk-SK"/>
        </w:rPr>
        <w:t xml:space="preserve"> priepusty určené na rekonštrukciu sa vybúrajú a nahradia  novými, v rozsahu podľa výkazu v situácii a technickej správe pre príslušný objekt. </w:t>
      </w:r>
    </w:p>
    <w:p w:rsidR="0069313E" w:rsidRPr="000C518B" w:rsidRDefault="0069313E" w:rsidP="00F20EE1">
      <w:pPr>
        <w:jc w:val="both"/>
        <w:rPr>
          <w:rStyle w:val="Siln"/>
        </w:rPr>
      </w:pPr>
      <w:r w:rsidRPr="000C518B">
        <w:rPr>
          <w:rStyle w:val="Siln"/>
        </w:rPr>
        <w:t>Požiadavky na výrobu, parametre rúr</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Materiál rúr musí byť vodotesný a musia byť prevedené skúšky vodotesnosti kanalizácie. Navrhovaný materiál sa vyznačuje zdravotnou </w:t>
      </w:r>
      <w:proofErr w:type="spellStart"/>
      <w:r w:rsidRPr="000C518B">
        <w:rPr>
          <w:rFonts w:asciiTheme="minorHAnsi" w:hAnsiTheme="minorHAnsi"/>
          <w:b w:val="0"/>
          <w:i w:val="0"/>
          <w:szCs w:val="22"/>
          <w:u w:val="none"/>
          <w:lang w:val="sk-SK"/>
        </w:rPr>
        <w:t>nezávadnosťou</w:t>
      </w:r>
      <w:proofErr w:type="spellEnd"/>
      <w:r w:rsidRPr="000C518B">
        <w:rPr>
          <w:rFonts w:asciiTheme="minorHAnsi" w:hAnsiTheme="minorHAnsi"/>
          <w:b w:val="0"/>
          <w:i w:val="0"/>
          <w:szCs w:val="22"/>
          <w:u w:val="none"/>
          <w:lang w:val="sk-SK"/>
        </w:rPr>
        <w:t xml:space="preserve">, vodotesnosťou spojov, chemickou odolnosťou, vysokou životnosťou, </w:t>
      </w:r>
      <w:proofErr w:type="spellStart"/>
      <w:r w:rsidRPr="000C518B">
        <w:rPr>
          <w:rFonts w:asciiTheme="minorHAnsi" w:hAnsiTheme="minorHAnsi"/>
          <w:b w:val="0"/>
          <w:i w:val="0"/>
          <w:szCs w:val="22"/>
          <w:u w:val="none"/>
          <w:lang w:val="sk-SK"/>
        </w:rPr>
        <w:t>nezávadnosťou</w:t>
      </w:r>
      <w:proofErr w:type="spellEnd"/>
      <w:r w:rsidRPr="000C518B">
        <w:rPr>
          <w:rFonts w:asciiTheme="minorHAnsi" w:hAnsiTheme="minorHAnsi"/>
          <w:b w:val="0"/>
          <w:i w:val="0"/>
          <w:szCs w:val="22"/>
          <w:u w:val="none"/>
          <w:lang w:val="sk-SK"/>
        </w:rPr>
        <w:t xml:space="preserve"> pre životné prostredie a má dobré hydraulické vlastnosti. </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Rekonštruované priepusty  sú navrhované z </w:t>
      </w:r>
      <w:proofErr w:type="spellStart"/>
      <w:r w:rsidRPr="000C518B">
        <w:rPr>
          <w:rFonts w:asciiTheme="minorHAnsi" w:hAnsiTheme="minorHAnsi"/>
          <w:b w:val="0"/>
          <w:i w:val="0"/>
          <w:szCs w:val="22"/>
          <w:u w:val="none"/>
          <w:lang w:val="sk-SK"/>
        </w:rPr>
        <w:t>korugovaných</w:t>
      </w:r>
      <w:proofErr w:type="spellEnd"/>
      <w:r w:rsidRPr="000C518B">
        <w:rPr>
          <w:rFonts w:asciiTheme="minorHAnsi" w:hAnsiTheme="minorHAnsi"/>
          <w:b w:val="0"/>
          <w:i w:val="0"/>
          <w:szCs w:val="22"/>
          <w:u w:val="none"/>
          <w:lang w:val="sk-SK"/>
        </w:rPr>
        <w:t xml:space="preserve"> polypropylénových rúr priemeru DN 600/DN 800 s kruhovou tuhosťou min. SN12. Na vtoku je rúra zaústená do prefabrikovanej kalovej jamy </w:t>
      </w:r>
    </w:p>
    <w:p w:rsidR="0069313E" w:rsidRPr="000C518B" w:rsidRDefault="0069313E" w:rsidP="00F20EE1">
      <w:pPr>
        <w:pStyle w:val="Zkladntext"/>
        <w:spacing w:before="100" w:beforeAutospacing="1" w:after="100" w:afterAutospacing="1"/>
        <w:rPr>
          <w:rFonts w:asciiTheme="minorHAnsi" w:hAnsiTheme="minorHAnsi"/>
          <w:i w:val="0"/>
          <w:szCs w:val="22"/>
          <w:u w:val="none"/>
          <w:lang w:val="sk-SK"/>
        </w:rPr>
      </w:pPr>
      <w:r w:rsidRPr="000C518B">
        <w:rPr>
          <w:rFonts w:asciiTheme="minorHAnsi" w:hAnsiTheme="minorHAnsi"/>
          <w:i w:val="0"/>
          <w:szCs w:val="22"/>
          <w:u w:val="none"/>
          <w:lang w:val="sk-SK"/>
        </w:rPr>
        <w:t>Spájanie potrubí</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PP potrubia sa spájajú hrdlovým spojom. Hrdlá sú opatrené </w:t>
      </w:r>
      <w:proofErr w:type="spellStart"/>
      <w:r w:rsidRPr="000C518B">
        <w:rPr>
          <w:rFonts w:asciiTheme="minorHAnsi" w:hAnsiTheme="minorHAnsi"/>
          <w:b w:val="0"/>
          <w:i w:val="0"/>
          <w:szCs w:val="22"/>
          <w:u w:val="none"/>
          <w:lang w:val="sk-SK"/>
        </w:rPr>
        <w:t>elastomerovým</w:t>
      </w:r>
      <w:proofErr w:type="spellEnd"/>
      <w:r w:rsidRPr="000C518B">
        <w:rPr>
          <w:rFonts w:asciiTheme="minorHAnsi" w:hAnsiTheme="minorHAnsi"/>
          <w:b w:val="0"/>
          <w:i w:val="0"/>
          <w:szCs w:val="22"/>
          <w:u w:val="none"/>
          <w:lang w:val="sk-SK"/>
        </w:rPr>
        <w:t xml:space="preserve"> tesniacim krúžkom. Použité tvarovky musia byť kompatibilné s použitým potrubím. </w:t>
      </w:r>
    </w:p>
    <w:p w:rsidR="0069313E" w:rsidRPr="000C518B" w:rsidRDefault="0069313E" w:rsidP="00F20EE1">
      <w:pPr>
        <w:pStyle w:val="Zkladntext"/>
        <w:spacing w:before="100" w:beforeAutospacing="1" w:after="100" w:afterAutospacing="1"/>
        <w:rPr>
          <w:rFonts w:asciiTheme="minorHAnsi" w:hAnsiTheme="minorHAnsi"/>
          <w:i w:val="0"/>
          <w:szCs w:val="22"/>
          <w:u w:val="none"/>
          <w:lang w:val="sk-SK"/>
        </w:rPr>
      </w:pPr>
      <w:r w:rsidRPr="000C518B">
        <w:rPr>
          <w:rFonts w:asciiTheme="minorHAnsi" w:hAnsiTheme="minorHAnsi"/>
          <w:i w:val="0"/>
          <w:szCs w:val="22"/>
          <w:u w:val="none"/>
          <w:lang w:val="sk-SK"/>
        </w:rPr>
        <w:t>Uloženie potrubia</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Uloženie rúr a ich zasypanie sa musia riadiť požiadavkami výrobcu a konkrétnymi podmienkami na stavbe po odsúhlasení stavebným dozorom. Rúry môžu byť položené až po predložení certifikátov výrobcu, protokolov o skúške rúr a po odsúhlasení technologického postupu ukladania rúr a tvaroviek. Projekt stavby je riešený v súlade s platnými STN a rešpektuje polohu jestvujúcich inžinierskych sietí.</w:t>
      </w:r>
    </w:p>
    <w:p w:rsidR="0069313E" w:rsidRPr="000C518B" w:rsidRDefault="0069313E" w:rsidP="00F20EE1">
      <w:pPr>
        <w:jc w:val="both"/>
        <w:rPr>
          <w:rFonts w:cs="Arial"/>
          <w:szCs w:val="20"/>
        </w:rPr>
      </w:pPr>
      <w:r w:rsidRPr="000C518B">
        <w:rPr>
          <w:rFonts w:cs="Arial"/>
          <w:szCs w:val="20"/>
        </w:rPr>
        <w:lastRenderedPageBreak/>
        <w:t xml:space="preserve">Pre podložie priepustu musí byť dosiahnutý modul </w:t>
      </w:r>
      <w:proofErr w:type="spellStart"/>
      <w:r w:rsidRPr="000C518B">
        <w:rPr>
          <w:rFonts w:cs="Arial"/>
          <w:szCs w:val="20"/>
        </w:rPr>
        <w:t>pretvárnosti</w:t>
      </w:r>
      <w:proofErr w:type="spellEnd"/>
      <w:r w:rsidRPr="000C518B">
        <w:rPr>
          <w:rFonts w:cs="Arial"/>
          <w:szCs w:val="20"/>
        </w:rPr>
        <w:t xml:space="preserve"> E</w:t>
      </w:r>
      <w:r w:rsidRPr="000C518B">
        <w:rPr>
          <w:rFonts w:cs="Arial"/>
          <w:szCs w:val="20"/>
          <w:vertAlign w:val="subscript"/>
        </w:rPr>
        <w:t>def2</w:t>
      </w:r>
      <w:r w:rsidRPr="000C518B">
        <w:rPr>
          <w:rFonts w:cs="Arial"/>
          <w:szCs w:val="20"/>
        </w:rPr>
        <w:t xml:space="preserve"> = 45 MPa, pokiaľ táto hodnota nebude dosiahnutá, je potrebné podložie upraviť, vykonať sanačné opatrenia. Základová škára bude následné posúdená a odobrená geológom stavby.</w:t>
      </w:r>
    </w:p>
    <w:p w:rsidR="0069313E" w:rsidRPr="000C518B" w:rsidRDefault="0069313E" w:rsidP="00F20EE1">
      <w:pPr>
        <w:jc w:val="both"/>
        <w:rPr>
          <w:rFonts w:cs="Arial"/>
          <w:szCs w:val="20"/>
        </w:rPr>
      </w:pPr>
      <w:r w:rsidRPr="000C518B">
        <w:rPr>
          <w:rFonts w:cs="Arial"/>
          <w:szCs w:val="20"/>
        </w:rPr>
        <w:t xml:space="preserve">Ako lôžko sa použije </w:t>
      </w:r>
      <w:proofErr w:type="spellStart"/>
      <w:r w:rsidRPr="000C518B">
        <w:rPr>
          <w:rFonts w:cs="Arial"/>
          <w:szCs w:val="20"/>
        </w:rPr>
        <w:t>štrkodrvina</w:t>
      </w:r>
      <w:proofErr w:type="spellEnd"/>
      <w:r w:rsidRPr="000C518B">
        <w:rPr>
          <w:rFonts w:cs="Arial"/>
          <w:szCs w:val="20"/>
        </w:rPr>
        <w:t xml:space="preserve"> </w:t>
      </w:r>
      <w:proofErr w:type="spellStart"/>
      <w:r w:rsidRPr="000C518B">
        <w:rPr>
          <w:rFonts w:cs="Arial"/>
          <w:szCs w:val="20"/>
        </w:rPr>
        <w:t>fr</w:t>
      </w:r>
      <w:proofErr w:type="spellEnd"/>
      <w:r w:rsidRPr="000C518B">
        <w:rPr>
          <w:rFonts w:cs="Arial"/>
          <w:szCs w:val="20"/>
        </w:rPr>
        <w:t xml:space="preserve">. 0-32, hr. 0,10 m. Rúry sa následne uložia na betónové lôžko C30/37-XF4(Sk)-Cl1,0, hr. 0,15 m. </w:t>
      </w:r>
    </w:p>
    <w:p w:rsidR="0069313E" w:rsidRPr="000C518B" w:rsidRDefault="0069313E" w:rsidP="00F20EE1">
      <w:pPr>
        <w:jc w:val="both"/>
        <w:rPr>
          <w:rFonts w:cs="Arial"/>
          <w:b/>
          <w:szCs w:val="20"/>
        </w:rPr>
      </w:pPr>
      <w:r w:rsidRPr="000C518B">
        <w:rPr>
          <w:rFonts w:cs="Arial"/>
          <w:b/>
          <w:szCs w:val="20"/>
        </w:rPr>
        <w:t>Zemné práce</w:t>
      </w:r>
    </w:p>
    <w:p w:rsidR="0069313E" w:rsidRPr="000C518B" w:rsidRDefault="0069313E" w:rsidP="00F20EE1">
      <w:pPr>
        <w:jc w:val="both"/>
        <w:rPr>
          <w:rFonts w:cs="Arial"/>
          <w:szCs w:val="20"/>
        </w:rPr>
      </w:pPr>
      <w:r w:rsidRPr="000C518B">
        <w:t xml:space="preserve">Zemné práce sa budú riadiť podľa STN 73 3050. Výkop zemných prác sa prevedie strojne. Pre zemné práce pri výstavbe priepustov, </w:t>
      </w:r>
      <w:proofErr w:type="spellStart"/>
      <w:r w:rsidRPr="000C518B">
        <w:t>t.j</w:t>
      </w:r>
      <w:proofErr w:type="spellEnd"/>
      <w:r w:rsidRPr="000C518B">
        <w:t xml:space="preserve">. pre prípravu pracovného pruhu, výkopu a zásypu rýh, pre úpravu povrchu terénu pracovného pruhu platí STN 73 3050 a STN 38 6413. V prípade výskytu podzemnej vody v stavebnej ryhe bude ryha dočasne odvodnená drenážnym </w:t>
      </w:r>
      <w:proofErr w:type="spellStart"/>
      <w:r w:rsidRPr="000C518B">
        <w:t>flaxibilným</w:t>
      </w:r>
      <w:proofErr w:type="spellEnd"/>
      <w:r w:rsidRPr="000C518B">
        <w:t xml:space="preserve"> potrubím z PVC, DN 100 mm, ktoré sa uloží do rohu ryhy do štrkového lôžka a štrkom sa aj obsype.</w:t>
      </w:r>
    </w:p>
    <w:p w:rsidR="0069313E" w:rsidRPr="000C518B" w:rsidRDefault="0069313E" w:rsidP="00F20EE1">
      <w:pPr>
        <w:pStyle w:val="Zkladntext"/>
        <w:spacing w:before="100" w:beforeAutospacing="1" w:after="100" w:afterAutospacing="1"/>
        <w:rPr>
          <w:rFonts w:asciiTheme="minorHAnsi" w:hAnsiTheme="minorHAnsi"/>
          <w:b w:val="0"/>
          <w:i w:val="0"/>
          <w:szCs w:val="22"/>
          <w:highlight w:val="yellow"/>
          <w:u w:val="none"/>
          <w:lang w:val="sk-SK"/>
        </w:rPr>
      </w:pPr>
      <w:r w:rsidRPr="000C518B">
        <w:rPr>
          <w:rFonts w:asciiTheme="minorHAnsi" w:hAnsiTheme="minorHAnsi"/>
          <w:b w:val="0"/>
          <w:i w:val="0"/>
          <w:szCs w:val="22"/>
          <w:u w:val="none"/>
          <w:lang w:val="sk-SK"/>
        </w:rPr>
        <w:t xml:space="preserve">Výkopové práce sa budú realizovať v komunikácii od cestnej pláne. Potrubie sa bude ukladať do zapaženej kolmej ryhy (príložné </w:t>
      </w:r>
      <w:proofErr w:type="spellStart"/>
      <w:r w:rsidRPr="000C518B">
        <w:rPr>
          <w:rFonts w:asciiTheme="minorHAnsi" w:hAnsiTheme="minorHAnsi"/>
          <w:b w:val="0"/>
          <w:i w:val="0"/>
          <w:szCs w:val="22"/>
          <w:u w:val="none"/>
          <w:lang w:val="sk-SK"/>
        </w:rPr>
        <w:t>paženie</w:t>
      </w:r>
      <w:proofErr w:type="spellEnd"/>
      <w:r w:rsidRPr="000C518B">
        <w:rPr>
          <w:rFonts w:asciiTheme="minorHAnsi" w:hAnsiTheme="minorHAnsi"/>
          <w:b w:val="0"/>
          <w:i w:val="0"/>
          <w:szCs w:val="22"/>
          <w:u w:val="none"/>
          <w:lang w:val="sk-SK"/>
        </w:rPr>
        <w:t xml:space="preserve">), </w:t>
      </w:r>
      <w:proofErr w:type="spellStart"/>
      <w:r w:rsidRPr="000C518B">
        <w:rPr>
          <w:rFonts w:asciiTheme="minorHAnsi" w:hAnsiTheme="minorHAnsi"/>
          <w:b w:val="0"/>
          <w:i w:val="0"/>
          <w:szCs w:val="22"/>
          <w:u w:val="none"/>
          <w:lang w:val="sk-SK"/>
        </w:rPr>
        <w:t>štrkodrvinu</w:t>
      </w:r>
      <w:proofErr w:type="spellEnd"/>
      <w:r w:rsidRPr="000C518B">
        <w:rPr>
          <w:rFonts w:asciiTheme="minorHAnsi" w:hAnsiTheme="minorHAnsi"/>
          <w:b w:val="0"/>
          <w:i w:val="0"/>
          <w:szCs w:val="22"/>
          <w:u w:val="none"/>
          <w:lang w:val="sk-SK"/>
        </w:rPr>
        <w:t xml:space="preserve"> frakcie 0-32, hrúbky 100 mm. Obsype sa po oboch stranách potrubia vo vrstvách 10-15 cm a zhutní sa rovnomerne po oboch stranách rúry. Obsype sa do výšky 30 cm nad vrch rúry. Nad rúrou sa obsyp nezhutňuje. Potrubie treba obsypávať maximálne pozorne so zhutnením min. 95 % P.S a s použitím max. veľkosti zrna do 40 mm. Minimálna hrúbka krytia rúry musí byť 300 mm alebo hodnota určená výrobcom rúr.</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 komunikácii sa zásyp prevedie nesúdržným materiálom - štrkodrvinou hutnenou na parametre podložia cesty prípadne konštrukčnej pláne komunikácie. Výkop rýh pre kanalizačné potrubia je navrhnutý s kolmými stenami, ktoré je potrebné od hĺbky 1,2 m zabezpečiť príložným pažením.</w:t>
      </w:r>
    </w:p>
    <w:p w:rsidR="0069313E" w:rsidRPr="000C518B" w:rsidRDefault="0069313E" w:rsidP="00F20EE1">
      <w:pPr>
        <w:pStyle w:val="Zkladntext"/>
        <w:spacing w:before="100" w:beforeAutospacing="1" w:after="100" w:afterAutospacing="1"/>
        <w:rPr>
          <w:rFonts w:asciiTheme="minorHAnsi" w:hAnsiTheme="minorHAnsi"/>
          <w:i w:val="0"/>
          <w:szCs w:val="22"/>
          <w:u w:val="none"/>
          <w:lang w:val="sk-SK"/>
        </w:rPr>
      </w:pPr>
      <w:r w:rsidRPr="000C518B">
        <w:rPr>
          <w:rFonts w:asciiTheme="minorHAnsi" w:hAnsiTheme="minorHAnsi"/>
          <w:i w:val="0"/>
          <w:szCs w:val="22"/>
          <w:u w:val="none"/>
          <w:lang w:val="sk-SK"/>
        </w:rPr>
        <w:t>Vtok, Výtok</w:t>
      </w:r>
    </w:p>
    <w:p w:rsidR="0069313E" w:rsidRPr="000C518B" w:rsidRDefault="0069313E" w:rsidP="00F20EE1">
      <w:pPr>
        <w:jc w:val="both"/>
        <w:rPr>
          <w:rFonts w:cs="Arial"/>
          <w:szCs w:val="20"/>
        </w:rPr>
      </w:pPr>
      <w:r w:rsidRPr="000C518B">
        <w:rPr>
          <w:rFonts w:cs="Arial"/>
          <w:szCs w:val="20"/>
        </w:rPr>
        <w:t xml:space="preserve">Dno výtokovej časti sa spevní lomovým kameňom hr. 0,15 m (škáry sa vyplnia cementovou maltou) uloženým do </w:t>
      </w:r>
      <w:proofErr w:type="spellStart"/>
      <w:r w:rsidRPr="000C518B">
        <w:rPr>
          <w:rFonts w:cs="Arial"/>
          <w:szCs w:val="20"/>
        </w:rPr>
        <w:t>bet</w:t>
      </w:r>
      <w:proofErr w:type="spellEnd"/>
      <w:r w:rsidRPr="000C518B">
        <w:rPr>
          <w:rFonts w:cs="Arial"/>
          <w:szCs w:val="20"/>
        </w:rPr>
        <w:t xml:space="preserve">. C25/30-XF2(Sk)-Cl1,0, hr. 0,10 m. Pod betónom bude lôžko zo </w:t>
      </w:r>
      <w:proofErr w:type="spellStart"/>
      <w:r w:rsidRPr="000C518B">
        <w:rPr>
          <w:rFonts w:cs="Arial"/>
          <w:szCs w:val="20"/>
        </w:rPr>
        <w:t>štrkodrviny</w:t>
      </w:r>
      <w:proofErr w:type="spellEnd"/>
      <w:r w:rsidRPr="000C518B">
        <w:rPr>
          <w:rFonts w:cs="Arial"/>
          <w:szCs w:val="20"/>
        </w:rPr>
        <w:t xml:space="preserve"> </w:t>
      </w:r>
      <w:proofErr w:type="spellStart"/>
      <w:r w:rsidRPr="000C518B">
        <w:rPr>
          <w:rFonts w:cs="Arial"/>
          <w:szCs w:val="20"/>
        </w:rPr>
        <w:t>fr</w:t>
      </w:r>
      <w:proofErr w:type="spellEnd"/>
      <w:r w:rsidRPr="000C518B">
        <w:rPr>
          <w:rFonts w:cs="Arial"/>
          <w:szCs w:val="20"/>
        </w:rPr>
        <w:t>. 0-32, hr. 0,10 m. Úprava sa prevedie v požadovanom rozsahu a bude ohraničená betónovým prahom z </w:t>
      </w:r>
      <w:proofErr w:type="spellStart"/>
      <w:r w:rsidRPr="000C518B">
        <w:rPr>
          <w:rFonts w:cs="Arial"/>
          <w:szCs w:val="20"/>
        </w:rPr>
        <w:t>bet</w:t>
      </w:r>
      <w:proofErr w:type="spellEnd"/>
      <w:r w:rsidRPr="000C518B">
        <w:rPr>
          <w:rFonts w:cs="Arial"/>
          <w:szCs w:val="20"/>
        </w:rPr>
        <w:t xml:space="preserve">. C30/37-XF4(Sk)-Cl 0,4 uloženým na lôžku zo </w:t>
      </w:r>
      <w:proofErr w:type="spellStart"/>
      <w:r w:rsidRPr="000C518B">
        <w:rPr>
          <w:rFonts w:cs="Arial"/>
          <w:szCs w:val="20"/>
        </w:rPr>
        <w:t>štrkodrviny</w:t>
      </w:r>
      <w:proofErr w:type="spellEnd"/>
      <w:r w:rsidRPr="000C518B">
        <w:rPr>
          <w:rFonts w:cs="Arial"/>
          <w:szCs w:val="20"/>
        </w:rPr>
        <w:t xml:space="preserve"> </w:t>
      </w:r>
      <w:proofErr w:type="spellStart"/>
      <w:r w:rsidRPr="000C518B">
        <w:rPr>
          <w:rFonts w:cs="Arial"/>
          <w:szCs w:val="20"/>
        </w:rPr>
        <w:t>fr</w:t>
      </w:r>
      <w:proofErr w:type="spellEnd"/>
      <w:r w:rsidRPr="000C518B">
        <w:rPr>
          <w:rFonts w:cs="Arial"/>
          <w:szCs w:val="20"/>
        </w:rPr>
        <w:t xml:space="preserve">. 0-32, hr. 0,10 m. Na výtoku je </w:t>
      </w:r>
      <w:proofErr w:type="spellStart"/>
      <w:r w:rsidRPr="000C518B">
        <w:rPr>
          <w:rFonts w:cs="Arial"/>
          <w:szCs w:val="20"/>
        </w:rPr>
        <w:t>korugovaná</w:t>
      </w:r>
      <w:proofErr w:type="spellEnd"/>
      <w:r w:rsidRPr="000C518B">
        <w:rPr>
          <w:rFonts w:cs="Arial"/>
          <w:szCs w:val="20"/>
        </w:rPr>
        <w:t xml:space="preserve"> rúra zreže do požadovaného tvaru. Svahy na výtokovej časti priepustu sa v potrebnej miere spevnia lomovým kameňom hr. 0,15 m (škáry sa vyplnia cementovou maltou) uloženým do </w:t>
      </w:r>
      <w:proofErr w:type="spellStart"/>
      <w:r w:rsidRPr="000C518B">
        <w:rPr>
          <w:rFonts w:cs="Arial"/>
          <w:szCs w:val="20"/>
        </w:rPr>
        <w:t>bet</w:t>
      </w:r>
      <w:proofErr w:type="spellEnd"/>
      <w:r w:rsidRPr="000C518B">
        <w:rPr>
          <w:rFonts w:cs="Arial"/>
          <w:szCs w:val="20"/>
        </w:rPr>
        <w:t>. C25/30-XF2(Sk)-Cl 1,0, hr. 0,20 m.</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V miestach cestných priepustov určených na rekonštrukciu budú priekopy spevnené - vydláždené  obkladovými doskami na vtoku a výtoku minimálne do 2,00 m na obidve strany priekopy. </w:t>
      </w:r>
    </w:p>
    <w:p w:rsidR="0069313E" w:rsidRPr="000C518B" w:rsidRDefault="0069313E" w:rsidP="00F20EE1">
      <w:pPr>
        <w:pStyle w:val="Zkladntext"/>
        <w:spacing w:before="100" w:beforeAutospacing="1" w:after="100" w:afterAutospacing="1"/>
        <w:rPr>
          <w:rFonts w:asciiTheme="minorHAnsi" w:hAnsiTheme="minorHAnsi"/>
          <w:i w:val="0"/>
          <w:szCs w:val="22"/>
          <w:u w:val="none"/>
          <w:lang w:val="sk-SK"/>
        </w:rPr>
      </w:pPr>
      <w:r w:rsidRPr="000C518B">
        <w:rPr>
          <w:rFonts w:asciiTheme="minorHAnsi" w:hAnsiTheme="minorHAnsi"/>
          <w:i w:val="0"/>
          <w:szCs w:val="22"/>
          <w:u w:val="none"/>
          <w:lang w:val="sk-SK"/>
        </w:rPr>
        <w:t>Sanácia existujúcich čiel priepustov</w:t>
      </w:r>
    </w:p>
    <w:p w:rsidR="0069313E" w:rsidRPr="000C518B" w:rsidRDefault="0069313E"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Presné určenie materiálu na </w:t>
      </w:r>
      <w:proofErr w:type="spellStart"/>
      <w:r w:rsidRPr="000C518B">
        <w:rPr>
          <w:rFonts w:asciiTheme="minorHAnsi" w:hAnsiTheme="minorHAnsi"/>
          <w:b w:val="0"/>
          <w:i w:val="0"/>
          <w:szCs w:val="22"/>
          <w:u w:val="none"/>
          <w:lang w:val="sk-SK"/>
        </w:rPr>
        <w:t>vysprávku</w:t>
      </w:r>
      <w:proofErr w:type="spellEnd"/>
      <w:r w:rsidRPr="000C518B">
        <w:rPr>
          <w:rFonts w:asciiTheme="minorHAnsi" w:hAnsiTheme="minorHAnsi"/>
          <w:b w:val="0"/>
          <w:i w:val="0"/>
          <w:szCs w:val="22"/>
          <w:u w:val="none"/>
          <w:lang w:val="sk-SK"/>
        </w:rPr>
        <w:t xml:space="preserve"> priepustov bude navrhnuté vybraným zhotoviteľom stavby podľa jeho materiálového a technického vybavenia. Druh a rozmery materiálov pre priepusty musí byť odsúhlasený stavebníkom a objednávateľom celej stavby.</w:t>
      </w:r>
    </w:p>
    <w:p w:rsidR="0069313E" w:rsidRPr="000C518B" w:rsidRDefault="0069313E" w:rsidP="00F20EE1">
      <w:pPr>
        <w:jc w:val="both"/>
        <w:rPr>
          <w:b/>
        </w:rPr>
      </w:pPr>
      <w:r w:rsidRPr="000C518B">
        <w:rPr>
          <w:b/>
        </w:rPr>
        <w:t>Nespevnené krajnice</w:t>
      </w:r>
    </w:p>
    <w:p w:rsidR="0069313E" w:rsidRPr="000C518B" w:rsidRDefault="0069313E" w:rsidP="00F20EE1">
      <w:pPr>
        <w:jc w:val="both"/>
      </w:pPr>
      <w:r w:rsidRPr="000C518B">
        <w:t xml:space="preserve">Súčasťou </w:t>
      </w:r>
      <w:proofErr w:type="spellStart"/>
      <w:r w:rsidRPr="000C518B">
        <w:t>reprofilácie</w:t>
      </w:r>
      <w:proofErr w:type="spellEnd"/>
      <w:r w:rsidRPr="000C518B">
        <w:t xml:space="preserve"> bude aj zoškrabanie a odstránenie vegetáciou prerastených častí nespevnených krajníc v hrúbke 100 mm a ich zarezanie.</w:t>
      </w:r>
    </w:p>
    <w:p w:rsidR="0069313E" w:rsidRPr="000C518B" w:rsidRDefault="0069313E" w:rsidP="00F20EE1">
      <w:pPr>
        <w:jc w:val="both"/>
      </w:pPr>
      <w:r w:rsidRPr="000C518B">
        <w:t xml:space="preserve">Následne sa nespevnené krajnice dosypú štrkodrvinou ŠD 0-32 v hrúbke 200 mm a v minimálnej šírke 0,25 m a následne zhutnia. Zhutnenie a dosypanie bude realizované po vrstvách v max. hrúbke 100 mm. </w:t>
      </w:r>
    </w:p>
    <w:p w:rsidR="0069313E" w:rsidRPr="000C518B" w:rsidRDefault="0069313E" w:rsidP="00F20EE1">
      <w:pPr>
        <w:jc w:val="both"/>
        <w:rPr>
          <w:b/>
          <w:i/>
        </w:rPr>
      </w:pPr>
      <w:r w:rsidRPr="000C518B">
        <w:t xml:space="preserve">V mieste osadenia zvodidiel, ak je to možné, sa vyhotovia krajnice šírky 1,25 m. V prípade, že sklon svahu násypu nedovoľuje vyhotoviť dostatočne široké nespevnené krajnice pre osadenie zvodidla, vyhotovia sa  v maximálnej možnej šírke min. však 0,5m. </w:t>
      </w:r>
    </w:p>
    <w:p w:rsidR="0069313E" w:rsidRPr="000C518B" w:rsidRDefault="0069313E" w:rsidP="00F20EE1">
      <w:pPr>
        <w:jc w:val="both"/>
      </w:pPr>
    </w:p>
    <w:p w:rsidR="00324352" w:rsidRPr="000C518B" w:rsidRDefault="00324352" w:rsidP="00F20EE1">
      <w:pPr>
        <w:pStyle w:val="Nadpis2"/>
        <w:jc w:val="both"/>
        <w:rPr>
          <w:lang w:val="sk-SK"/>
        </w:rPr>
      </w:pPr>
      <w:bookmarkStart w:id="38" w:name="_Toc23856100"/>
      <w:r w:rsidRPr="000C518B">
        <w:rPr>
          <w:lang w:val="sk-SK"/>
        </w:rPr>
        <w:lastRenderedPageBreak/>
        <w:t>Zásobovanie vodou, teplom, plynom a palivom</w:t>
      </w:r>
      <w:bookmarkEnd w:id="38"/>
    </w:p>
    <w:p w:rsidR="00EB717C" w:rsidRPr="000C518B" w:rsidRDefault="00EB717C" w:rsidP="00F20EE1">
      <w:pPr>
        <w:jc w:val="both"/>
      </w:pPr>
      <w:r w:rsidRPr="000C518B">
        <w:t xml:space="preserve">V rámci prevádzky stavby rekonštrukcie </w:t>
      </w:r>
      <w:r w:rsidR="003D2BEC">
        <w:t>cesty</w:t>
      </w:r>
      <w:r w:rsidRPr="000C518B">
        <w:t xml:space="preserve"> II/529 a  mostných objektoch nie je potrebné napojenie na existujúce inžinierske siete. Stavba nemá energetické nároky na prevádzku. </w:t>
      </w:r>
    </w:p>
    <w:p w:rsidR="00324352" w:rsidRPr="000C518B" w:rsidRDefault="00324352" w:rsidP="00F20EE1">
      <w:pPr>
        <w:pStyle w:val="Nadpis2"/>
        <w:jc w:val="both"/>
        <w:rPr>
          <w:lang w:val="sk-SK"/>
        </w:rPr>
      </w:pPr>
      <w:bookmarkStart w:id="39" w:name="_Toc23856101"/>
      <w:r w:rsidRPr="000C518B">
        <w:rPr>
          <w:lang w:val="sk-SK"/>
        </w:rPr>
        <w:t>Rozvod elektrickej energie</w:t>
      </w:r>
      <w:bookmarkEnd w:id="39"/>
    </w:p>
    <w:p w:rsidR="00EB717C" w:rsidRPr="000C518B" w:rsidRDefault="00EB717C" w:rsidP="00F20EE1">
      <w:pPr>
        <w:jc w:val="both"/>
      </w:pPr>
      <w:r w:rsidRPr="000C518B">
        <w:t>V rámci prevádzky stavby rekonštrukcie c</w:t>
      </w:r>
      <w:r w:rsidR="003D2BEC">
        <w:t>esty</w:t>
      </w:r>
      <w:r w:rsidRPr="000C518B">
        <w:t xml:space="preserve"> II/529 a  mostných objektoch nie je potrebné napojenie na existujúce inžinierske siete. Stavba nemá energetické nároky na prevádzku. </w:t>
      </w:r>
    </w:p>
    <w:p w:rsidR="00324352" w:rsidRPr="000C518B" w:rsidRDefault="00324352" w:rsidP="00F20EE1">
      <w:pPr>
        <w:pStyle w:val="Nadpis2"/>
        <w:jc w:val="both"/>
        <w:rPr>
          <w:lang w:val="sk-SK"/>
        </w:rPr>
      </w:pPr>
      <w:bookmarkStart w:id="40" w:name="_Toc23856102"/>
      <w:r w:rsidRPr="000C518B">
        <w:rPr>
          <w:lang w:val="sk-SK"/>
        </w:rPr>
        <w:t>Stavenisko a realizácia stavby</w:t>
      </w:r>
      <w:bookmarkEnd w:id="40"/>
    </w:p>
    <w:p w:rsidR="00EB717C" w:rsidRPr="000C518B" w:rsidRDefault="00EB717C" w:rsidP="00F20EE1">
      <w:pPr>
        <w:jc w:val="both"/>
      </w:pPr>
      <w:r w:rsidRPr="000C518B">
        <w:t xml:space="preserve">Hranica navrhovaného staveniska je zvolená tak, aby umožňovala výstavbu uvažovaných objektov a je vedená v hranici </w:t>
      </w:r>
      <w:proofErr w:type="spellStart"/>
      <w:r w:rsidRPr="000C518B">
        <w:t>majetko</w:t>
      </w:r>
      <w:proofErr w:type="spellEnd"/>
      <w:r w:rsidRPr="000C518B">
        <w:t xml:space="preserve">-právne vysporiadaných pozemkoch investora.  </w:t>
      </w:r>
    </w:p>
    <w:p w:rsidR="00EB717C" w:rsidRPr="000C518B" w:rsidRDefault="00EB717C" w:rsidP="00F20EE1">
      <w:pPr>
        <w:jc w:val="both"/>
      </w:pPr>
      <w:r w:rsidRPr="000C518B">
        <w:t xml:space="preserve">Dočasné skládky stavebného materiálu sú navrhnuté v blízkosti jednotlivých stavenísk do 500 m. Budú slúžiť na uloženie stavebného materiálu potrebného na realizáciu objektov ako aj na </w:t>
      </w:r>
      <w:proofErr w:type="spellStart"/>
      <w:r w:rsidRPr="000C518B">
        <w:t>medziskládku</w:t>
      </w:r>
      <w:proofErr w:type="spellEnd"/>
      <w:r w:rsidRPr="000C518B">
        <w:t xml:space="preserve"> zeminy.    </w:t>
      </w:r>
    </w:p>
    <w:p w:rsidR="00EB717C" w:rsidRPr="000C518B" w:rsidRDefault="00EB717C" w:rsidP="00F20EE1">
      <w:pPr>
        <w:jc w:val="both"/>
      </w:pPr>
      <w:r w:rsidRPr="000C518B">
        <w:t>Technické a organizačné riešenie uvoľnenia územia pre výstavbu, návrh zariadenia staveniska a navrhovaný postup samotnej výstavby mostných objektov, stavebných úprav na pozemných komunikáciách - ciest II/529, , III/2724, , bude zabezpečovať na danom území maximálne možnú hospodárnosť, pri dodržaní projektom navrhnutého konštrukčného systému, s prihliadnutím na minimalizáciu stavebných nákladov, lehoty výstavby a dočasných záberov verejných priestranstiev.</w:t>
      </w:r>
    </w:p>
    <w:p w:rsidR="00EB717C" w:rsidRPr="000C518B" w:rsidRDefault="00EB717C" w:rsidP="00F20EE1">
      <w:pPr>
        <w:jc w:val="both"/>
      </w:pPr>
      <w:r w:rsidRPr="000C518B">
        <w:t xml:space="preserve">Hranice navrhovaných stavenísk pre stavebné objekty sú zvolené tak, aby umožňovali výstavbu uvažovaných objektov a aby bol voľný jeden jazdný pruh pre obojsmernú premávku na komunikácii minimálnych rozmerov. Sú vedené v hranici </w:t>
      </w:r>
      <w:proofErr w:type="spellStart"/>
      <w:r w:rsidRPr="000C518B">
        <w:t>majetko</w:t>
      </w:r>
      <w:proofErr w:type="spellEnd"/>
      <w:r w:rsidRPr="000C518B">
        <w:t xml:space="preserve">-právne vysporiadaných pozemkoch stavebníka. </w:t>
      </w:r>
    </w:p>
    <w:p w:rsidR="00EB717C" w:rsidRPr="000C518B" w:rsidRDefault="00EB717C" w:rsidP="00F20EE1">
      <w:pPr>
        <w:jc w:val="both"/>
      </w:pPr>
      <w:r w:rsidRPr="000C518B">
        <w:t>Likvidácia navrhovaného zariadenia staveniska je podmienená ukončením výstavby posledného objektu, v kvalite a rozsahu objektovej skladby. Likvidácia zariadenia staveniska bude uskutočnená v dohodnutej lehote po ukončení stavebných prác, pokiaľ v tom dodávateľovi nebránia nedokončené práce. Po uplynutí tejto doby môže dodávateľ na stavenisku ponechať iba stroje, výrobné zariadenia a stavebný materiál, potrebný na odstránenie vád a nedorobkov. Po ich odstránení je dodávateľ povinný odstrániť zvyškové zariadenie staveniska tiež do 5 dní.</w:t>
      </w:r>
    </w:p>
    <w:p w:rsidR="00324352" w:rsidRPr="000C518B" w:rsidRDefault="00324352" w:rsidP="00F20EE1">
      <w:pPr>
        <w:pStyle w:val="Nadpis2"/>
        <w:jc w:val="both"/>
        <w:rPr>
          <w:lang w:val="sk-SK"/>
        </w:rPr>
      </w:pPr>
      <w:bookmarkStart w:id="41" w:name="_Toc23856103"/>
      <w:r w:rsidRPr="000C518B">
        <w:rPr>
          <w:lang w:val="sk-SK"/>
        </w:rPr>
        <w:t>Požiadavky na doplňujúce prieskumy a projektové práce</w:t>
      </w:r>
      <w:bookmarkEnd w:id="41"/>
    </w:p>
    <w:p w:rsidR="00200216" w:rsidRPr="00B3709D" w:rsidRDefault="00B07665" w:rsidP="00200216">
      <w:pPr>
        <w:pStyle w:val="Zoznamsodrkami"/>
        <w:numPr>
          <w:ilvl w:val="0"/>
          <w:numId w:val="0"/>
        </w:numPr>
        <w:rPr>
          <w:b/>
        </w:rPr>
      </w:pPr>
      <w:r w:rsidRPr="00B07665">
        <w:rPr>
          <w:b/>
        </w:rPr>
        <w:t xml:space="preserve">Pred začatím stavebných prác je investor povinný zabezpečiť vytýčenie </w:t>
      </w:r>
      <w:proofErr w:type="spellStart"/>
      <w:r w:rsidRPr="00B07665">
        <w:rPr>
          <w:b/>
        </w:rPr>
        <w:t>inž</w:t>
      </w:r>
      <w:proofErr w:type="spellEnd"/>
      <w:r w:rsidRPr="00B07665">
        <w:rPr>
          <w:b/>
        </w:rPr>
        <w:t xml:space="preserve">. </w:t>
      </w:r>
      <w:r>
        <w:rPr>
          <w:b/>
        </w:rPr>
        <w:t>s</w:t>
      </w:r>
      <w:r w:rsidRPr="00B07665">
        <w:rPr>
          <w:b/>
        </w:rPr>
        <w:t>ietí ich správcami. Pri výkopových prácach treba tieto robiť opatrne, prípadne aj ručne tak, aby nedošlo k ich poškodeniu.</w:t>
      </w:r>
      <w:r w:rsidR="00200216">
        <w:rPr>
          <w:b/>
        </w:rPr>
        <w:t xml:space="preserve"> </w:t>
      </w:r>
      <w:r w:rsidR="00200216" w:rsidRPr="00B3709D">
        <w:rPr>
          <w:b/>
        </w:rPr>
        <w:t>V prípade kríženia alebo kolízie bude daná inžinierska sieť ochránená a uložená do chráničky. Zhotoviteľ je povinný vypracovať dokumentáciu DVP/VTD (prípadne technologický postup prác) na ochranu inžinierskej siete a je povinný predložiť túto dokumentáciu na schválenie projektantovi a správcovi siete.</w:t>
      </w:r>
      <w:r w:rsidR="00200216" w:rsidRPr="00B3709D">
        <w:rPr>
          <w:b/>
          <w:lang w:eastAsia="ar-SA"/>
        </w:rPr>
        <w:t xml:space="preserve"> </w:t>
      </w:r>
    </w:p>
    <w:p w:rsidR="00200216" w:rsidRPr="00B3709D" w:rsidRDefault="00B07665" w:rsidP="00200216">
      <w:pPr>
        <w:pStyle w:val="Zoznamsodrkami"/>
        <w:numPr>
          <w:ilvl w:val="0"/>
          <w:numId w:val="0"/>
        </w:numPr>
        <w:rPr>
          <w:b/>
        </w:rPr>
      </w:pPr>
      <w:r w:rsidRPr="00B07665">
        <w:rPr>
          <w:b/>
        </w:rPr>
        <w:t xml:space="preserve">Takisto bude nutné zabezpečiť stabilitu a neporušenosť vytyčovacieho polygónového bodu (ak na stavbe je umiestnený). Je bezpodmienečne nutné zabezpečiť stabilitu výkopových svahov a stavebné jamy a zárezy zabezpečiť aj pažením. Stabilita a ich bezpečnosť musí byť zabezpečená v každej fáze výstavby! Zemné práce je nutné vykonávať v súlade s </w:t>
      </w:r>
      <w:r>
        <w:rPr>
          <w:b/>
        </w:rPr>
        <w:t>STN</w:t>
      </w:r>
      <w:r w:rsidRPr="00B07665">
        <w:rPr>
          <w:b/>
        </w:rPr>
        <w:t xml:space="preserve"> 73 3050</w:t>
      </w:r>
      <w:r w:rsidR="00200216">
        <w:rPr>
          <w:b/>
        </w:rPr>
        <w:t xml:space="preserve">. </w:t>
      </w:r>
    </w:p>
    <w:p w:rsidR="009E6A6E" w:rsidRPr="00B07665" w:rsidRDefault="009E6A6E" w:rsidP="00F20EE1">
      <w:pPr>
        <w:pStyle w:val="Zoznamsodrkami"/>
        <w:numPr>
          <w:ilvl w:val="0"/>
          <w:numId w:val="0"/>
        </w:numPr>
        <w:jc w:val="both"/>
        <w:rPr>
          <w:b/>
          <w:highlight w:val="yellow"/>
          <w:u w:val="single"/>
        </w:rPr>
      </w:pPr>
    </w:p>
    <w:p w:rsidR="001E6591" w:rsidRPr="000C518B" w:rsidRDefault="001E6591" w:rsidP="00F20EE1">
      <w:pPr>
        <w:jc w:val="both"/>
      </w:pPr>
    </w:p>
    <w:p w:rsidR="00324352" w:rsidRPr="000C518B" w:rsidRDefault="00324352" w:rsidP="00F20EE1">
      <w:pPr>
        <w:pStyle w:val="Nadpis1"/>
        <w:jc w:val="both"/>
        <w:rPr>
          <w:lang w:val="sk-SK"/>
        </w:rPr>
      </w:pPr>
      <w:bookmarkStart w:id="42" w:name="_Toc23856104"/>
      <w:r w:rsidRPr="000C518B">
        <w:rPr>
          <w:lang w:val="sk-SK"/>
        </w:rPr>
        <w:lastRenderedPageBreak/>
        <w:t>Riešenie objektov</w:t>
      </w:r>
      <w:bookmarkEnd w:id="42"/>
    </w:p>
    <w:p w:rsidR="008C1559" w:rsidRPr="000C518B" w:rsidRDefault="00F20EE1" w:rsidP="00F20EE1">
      <w:pPr>
        <w:pStyle w:val="Nadpis3"/>
        <w:jc w:val="both"/>
        <w:rPr>
          <w:lang w:val="sk-SK"/>
        </w:rPr>
      </w:pPr>
      <w:bookmarkStart w:id="43" w:name="_Toc23856105"/>
      <w:r>
        <w:rPr>
          <w:lang w:val="sk-SK"/>
        </w:rPr>
        <w:t>SO 101-02</w:t>
      </w:r>
      <w:r w:rsidR="008C1559" w:rsidRPr="000C518B">
        <w:rPr>
          <w:lang w:val="sk-SK"/>
        </w:rPr>
        <w:t xml:space="preserve"> II/529 Sihla - Čierny Balog, km 17</w:t>
      </w:r>
      <w:r w:rsidR="002B1A1D" w:rsidRPr="000C518B">
        <w:rPr>
          <w:lang w:val="sk-SK"/>
        </w:rPr>
        <w:t>,</w:t>
      </w:r>
      <w:r w:rsidR="008C1559" w:rsidRPr="000C518B">
        <w:rPr>
          <w:lang w:val="sk-SK"/>
        </w:rPr>
        <w:t>727 - km 28</w:t>
      </w:r>
      <w:r w:rsidR="002B1A1D" w:rsidRPr="000C518B">
        <w:rPr>
          <w:lang w:val="sk-SK"/>
        </w:rPr>
        <w:t>,</w:t>
      </w:r>
      <w:r w:rsidR="008C1559" w:rsidRPr="000C518B">
        <w:rPr>
          <w:lang w:val="sk-SK"/>
        </w:rPr>
        <w:t>951</w:t>
      </w:r>
      <w:bookmarkEnd w:id="43"/>
    </w:p>
    <w:p w:rsidR="008C1559" w:rsidRPr="000C518B" w:rsidRDefault="008C1559" w:rsidP="00F20EE1">
      <w:pPr>
        <w:jc w:val="both"/>
      </w:pPr>
      <w:r w:rsidRPr="000C518B">
        <w:t>Navrhované riešenie rekonštrukcie komunikácie od križovatky Sihla s cestou III/2724 v mieste existujúcej križovatky po most ev. 529-009 (SO 202-00) v </w:t>
      </w:r>
      <w:r w:rsidRPr="000C518B">
        <w:rPr>
          <w:b/>
          <w:bCs/>
        </w:rPr>
        <w:t>dĺžke 11 224 m</w:t>
      </w:r>
      <w:r w:rsidRPr="000C518B">
        <w:t>. Na ZÚ tento úsek nadväzuje na objekt 101-01 a na KÚ pokračuje modernizácia úsekom – SO 101-03, km 28,951 – 31,508.</w:t>
      </w:r>
    </w:p>
    <w:p w:rsidR="008C1559" w:rsidRPr="000C518B" w:rsidRDefault="008C1559" w:rsidP="00F20EE1">
      <w:pPr>
        <w:jc w:val="both"/>
      </w:pPr>
      <w:r w:rsidRPr="000C518B">
        <w:t>Navrhované riešenie rekonštrukcie cesty bude pozostávať z nasledovných prác:</w:t>
      </w:r>
    </w:p>
    <w:p w:rsidR="008C1559" w:rsidRPr="000C518B" w:rsidRDefault="008C1559" w:rsidP="00F20EE1">
      <w:pPr>
        <w:pStyle w:val="Zoznamsodrkami"/>
        <w:jc w:val="both"/>
      </w:pPr>
      <w:r w:rsidRPr="000C518B">
        <w:t xml:space="preserve">lokálna oprava povrchu vozovky – výtlky v kryte vozovky, trhliny, nerovnosti, oprava bude vykonaná zmesou asfaltovej emulzie a kameniva za studena pomocou progresívnej troskovej technológie - </w:t>
      </w:r>
      <w:proofErr w:type="spellStart"/>
      <w:r w:rsidRPr="000C518B">
        <w:t>pneumotrysk</w:t>
      </w:r>
      <w:proofErr w:type="spellEnd"/>
      <w:r w:rsidRPr="000C518B">
        <w:t xml:space="preserve"> 20 t/km, </w:t>
      </w:r>
    </w:p>
    <w:p w:rsidR="008C1559" w:rsidRPr="000C518B" w:rsidRDefault="008C1559" w:rsidP="00F20EE1">
      <w:pPr>
        <w:pStyle w:val="Zoznamsodrkami"/>
        <w:jc w:val="both"/>
      </w:pPr>
      <w:r w:rsidRPr="000C518B">
        <w:t xml:space="preserve">položenia nového krytu z asfaltového betónu AC 11 O; I; 40 mm a AC 16 L; I; 50 mm  </w:t>
      </w:r>
    </w:p>
    <w:p w:rsidR="008C1559" w:rsidRPr="000C518B" w:rsidRDefault="008C1559" w:rsidP="00F20EE1">
      <w:pPr>
        <w:pStyle w:val="Zoznamsodrkami"/>
        <w:jc w:val="both"/>
      </w:pPr>
      <w:r w:rsidRPr="000C518B">
        <w:t xml:space="preserve">realizovať spojovacie postreky a obnovu trvalého zvislého a vodorovného dopravného značenia, </w:t>
      </w:r>
    </w:p>
    <w:p w:rsidR="008C1559" w:rsidRPr="000C518B" w:rsidRDefault="008C1559" w:rsidP="00F20EE1">
      <w:pPr>
        <w:pStyle w:val="Zoznamsodrkami"/>
        <w:jc w:val="both"/>
      </w:pPr>
      <w:r w:rsidRPr="000C518B">
        <w:t>vyčistenie a reprofilácia priekopového odvodňovacieho systému po obidvoch stranách komunikácie,</w:t>
      </w:r>
    </w:p>
    <w:p w:rsidR="008C1559" w:rsidRPr="000C518B" w:rsidRDefault="008C1559" w:rsidP="00F20EE1">
      <w:pPr>
        <w:pStyle w:val="Zoznamsodrkami"/>
        <w:jc w:val="both"/>
      </w:pPr>
      <w:r w:rsidRPr="000C518B">
        <w:t xml:space="preserve">vyčistenie priepustov, </w:t>
      </w:r>
      <w:proofErr w:type="spellStart"/>
      <w:r w:rsidRPr="000C518B">
        <w:t>vyspravenie</w:t>
      </w:r>
      <w:proofErr w:type="spellEnd"/>
      <w:r w:rsidRPr="000C518B">
        <w:t xml:space="preserve"> existujúcich čiel priepustov,</w:t>
      </w:r>
    </w:p>
    <w:p w:rsidR="008C1559" w:rsidRPr="000C518B" w:rsidRDefault="008C1559" w:rsidP="00F20EE1">
      <w:pPr>
        <w:pStyle w:val="Zoznamsodrkami"/>
        <w:jc w:val="both"/>
      </w:pPr>
      <w:r w:rsidRPr="000C518B">
        <w:t>odstránenie nánosov na nespevnených krajniciach a následné spevnenie a dosypanie štrkodrvinou 0-32 v hrúbke  100 mm,</w:t>
      </w:r>
    </w:p>
    <w:p w:rsidR="008C1559" w:rsidRPr="000C518B" w:rsidRDefault="008C1559" w:rsidP="00F20EE1">
      <w:pPr>
        <w:pStyle w:val="Zoznamsodrkami"/>
        <w:jc w:val="both"/>
      </w:pPr>
      <w:r w:rsidRPr="000C518B">
        <w:t>výmena cestných zvodidiel,</w:t>
      </w:r>
    </w:p>
    <w:p w:rsidR="008C1559" w:rsidRPr="000C518B" w:rsidRDefault="008C1559" w:rsidP="00F20EE1">
      <w:pPr>
        <w:pStyle w:val="Zoznamsodrkami"/>
        <w:jc w:val="both"/>
      </w:pPr>
      <w:r w:rsidRPr="000C518B">
        <w:t xml:space="preserve">v mieste prepadu spevnených krajníc bude daný úsek v šírke 2,0 m a hrúbke 5 cm odfrézovaný, a úsek bude spevnený položením </w:t>
      </w:r>
      <w:proofErr w:type="spellStart"/>
      <w:r w:rsidRPr="000C518B">
        <w:t>sklovláknitej</w:t>
      </w:r>
      <w:proofErr w:type="spellEnd"/>
      <w:r w:rsidRPr="000C518B">
        <w:t xml:space="preserve"> mreže a </w:t>
      </w:r>
      <w:proofErr w:type="spellStart"/>
      <w:r w:rsidRPr="000C518B">
        <w:t>podkladnej</w:t>
      </w:r>
      <w:proofErr w:type="spellEnd"/>
      <w:r w:rsidRPr="000C518B">
        <w:t xml:space="preserve"> vrstvy z asfaltového betónu AC 22P hr. 50 mm,</w:t>
      </w:r>
    </w:p>
    <w:p w:rsidR="008C1559" w:rsidRPr="000C518B" w:rsidRDefault="008C1559" w:rsidP="00F20EE1">
      <w:pPr>
        <w:pStyle w:val="Zoznamsodrkami"/>
        <w:jc w:val="both"/>
      </w:pPr>
      <w:r w:rsidRPr="000C518B">
        <w:t>osadené doplňujúce zvislé trvalé značenie, smerové stĺpiky na zvýšenie bezpečnosti komunikácie,</w:t>
      </w:r>
    </w:p>
    <w:p w:rsidR="00860FA2" w:rsidRPr="000C518B" w:rsidRDefault="00860FA2" w:rsidP="00F20EE1">
      <w:pPr>
        <w:pStyle w:val="Zoznamsodrkami"/>
        <w:jc w:val="both"/>
      </w:pPr>
      <w:r w:rsidRPr="000C518B">
        <w:t>realizácia prístupovej dočasnej komunikácie z panelov k opornému múry pri moste 529-009 (obje. SO 202-00)</w:t>
      </w:r>
    </w:p>
    <w:p w:rsidR="008C1559" w:rsidRPr="000C518B" w:rsidRDefault="008C1559" w:rsidP="00F20EE1">
      <w:pPr>
        <w:jc w:val="both"/>
      </w:pPr>
      <w:r w:rsidRPr="000C518B">
        <w:t>V tomto úseku je vynechaná oprava vozovky zrekonštruovaného úseku cesty II/529 uskutočneného v roku 2008 v km 21,200-21,908.</w:t>
      </w:r>
    </w:p>
    <w:p w:rsidR="008C1559" w:rsidRPr="000C518B" w:rsidRDefault="008C1559" w:rsidP="00F20EE1">
      <w:pPr>
        <w:jc w:val="both"/>
        <w:rPr>
          <w:rFonts w:asciiTheme="minorHAnsi" w:hAnsiTheme="minorHAnsi"/>
        </w:rPr>
      </w:pPr>
      <w:r w:rsidRPr="000C518B">
        <w:rPr>
          <w:rFonts w:asciiTheme="minorHAnsi" w:hAnsiTheme="minorHAnsi"/>
        </w:rPr>
        <w:t xml:space="preserve">Kategória cesty je určená ako C 7,5/60. </w:t>
      </w:r>
    </w:p>
    <w:p w:rsidR="008C1559" w:rsidRPr="000C518B" w:rsidRDefault="008C1559" w:rsidP="00F20EE1">
      <w:pPr>
        <w:jc w:val="both"/>
        <w:rPr>
          <w:rFonts w:asciiTheme="minorHAnsi" w:hAnsiTheme="minorHAnsi"/>
        </w:rPr>
      </w:pPr>
      <w:r w:rsidRPr="000C518B">
        <w:rPr>
          <w:rFonts w:asciiTheme="minorHAnsi" w:hAnsiTheme="minorHAnsi"/>
        </w:rPr>
        <w:t>Šírkové usporiadanie cesty je nasledovné:</w:t>
      </w:r>
    </w:p>
    <w:p w:rsidR="008C1559" w:rsidRPr="000C518B" w:rsidRDefault="008C1559" w:rsidP="00F20EE1">
      <w:pPr>
        <w:ind w:firstLine="708"/>
        <w:jc w:val="both"/>
        <w:rPr>
          <w:rFonts w:asciiTheme="minorHAnsi" w:hAnsiTheme="minorHAnsi"/>
        </w:rPr>
      </w:pPr>
      <w:r w:rsidRPr="000C518B">
        <w:rPr>
          <w:rFonts w:asciiTheme="minorHAnsi" w:hAnsiTheme="minorHAnsi"/>
        </w:rPr>
        <w:t xml:space="preserve">Šírka jazdného pruhu:  2 x 3,0 m, </w:t>
      </w:r>
    </w:p>
    <w:p w:rsidR="008C1559" w:rsidRPr="000C518B" w:rsidRDefault="008C1559" w:rsidP="00F20EE1">
      <w:pPr>
        <w:ind w:firstLine="708"/>
        <w:jc w:val="both"/>
        <w:rPr>
          <w:rFonts w:asciiTheme="minorHAnsi" w:hAnsiTheme="minorHAnsi"/>
        </w:rPr>
      </w:pPr>
      <w:r w:rsidRPr="000C518B">
        <w:rPr>
          <w:rFonts w:asciiTheme="minorHAnsi" w:hAnsiTheme="minorHAnsi"/>
        </w:rPr>
        <w:t>Šírka vodiaceho prúžku: 2 x 0,25 m</w:t>
      </w:r>
    </w:p>
    <w:p w:rsidR="008C1559" w:rsidRPr="000C518B" w:rsidRDefault="008C1559" w:rsidP="00F20EE1">
      <w:pPr>
        <w:ind w:firstLine="708"/>
        <w:jc w:val="both"/>
        <w:rPr>
          <w:rFonts w:asciiTheme="minorHAnsi" w:hAnsiTheme="minorHAnsi"/>
        </w:rPr>
      </w:pPr>
      <w:r w:rsidRPr="000C518B">
        <w:rPr>
          <w:rFonts w:asciiTheme="minorHAnsi" w:hAnsiTheme="minorHAnsi"/>
        </w:rPr>
        <w:t xml:space="preserve">Krajnice: </w:t>
      </w:r>
      <w:r w:rsidRPr="000C518B">
        <w:rPr>
          <w:rFonts w:asciiTheme="minorHAnsi" w:hAnsiTheme="minorHAnsi"/>
          <w:b/>
        </w:rPr>
        <w:t xml:space="preserve"> </w:t>
      </w:r>
      <w:r w:rsidRPr="000C518B">
        <w:rPr>
          <w:rFonts w:asciiTheme="minorHAnsi" w:hAnsiTheme="minorHAnsi"/>
        </w:rPr>
        <w:t>spevnené š. 2 x 0,25 m, nespevnené š. 2 x 0,25 m</w:t>
      </w:r>
    </w:p>
    <w:p w:rsidR="008C1559" w:rsidRPr="000C518B" w:rsidRDefault="008C1559" w:rsidP="00F20EE1">
      <w:pPr>
        <w:jc w:val="both"/>
        <w:rPr>
          <w:rFonts w:asciiTheme="minorHAnsi" w:eastAsia="Times New Roman" w:hAnsiTheme="minorHAnsi" w:cs="Times New Roman"/>
        </w:rPr>
      </w:pPr>
      <w:r w:rsidRPr="000C518B">
        <w:rPr>
          <w:rFonts w:asciiTheme="minorHAnsi" w:eastAsia="Times New Roman" w:hAnsiTheme="minorHAnsi" w:cs="Times New Roman"/>
          <w:u w:val="single"/>
        </w:rPr>
        <w:t>Trieda dopravného zaťaženia</w:t>
      </w:r>
      <w:r w:rsidRPr="000C518B">
        <w:rPr>
          <w:rFonts w:asciiTheme="minorHAnsi" w:eastAsia="Times New Roman" w:hAnsiTheme="minorHAnsi" w:cs="Times New Roman"/>
        </w:rPr>
        <w:t>: cesta II. triedy, v zmysle STN je TDZ IV. Na základe výsledkov celoštátneho sčítania dopravy z roku 2015 pre Banskobystrický kraj je trieda dopravného zaťaženia pre výhľad v roku 2040 v úsekoch cesty II/529 - TDZ IV</w:t>
      </w:r>
    </w:p>
    <w:p w:rsidR="008C1559" w:rsidRPr="000C518B" w:rsidRDefault="008C1559" w:rsidP="00F20EE1">
      <w:pPr>
        <w:spacing w:before="100" w:beforeAutospacing="1" w:after="100" w:afterAutospacing="1"/>
        <w:jc w:val="both"/>
        <w:rPr>
          <w:rFonts w:asciiTheme="minorHAnsi" w:eastAsia="Calibri" w:hAnsiTheme="minorHAnsi" w:cs="Arial"/>
          <w:lang w:eastAsia="ar-SA"/>
        </w:rPr>
      </w:pPr>
      <w:r w:rsidRPr="000C518B">
        <w:rPr>
          <w:rFonts w:asciiTheme="minorHAnsi" w:eastAsia="Calibri" w:hAnsiTheme="minorHAnsi" w:cs="Arial"/>
          <w:lang w:eastAsia="ar-SA"/>
        </w:rPr>
        <w:t>Konštrukcia vozovky je navrhnutá pre triedu opravného zaťaženia IV-V, v nasledovnej skladbe konštrukčných vrstiev:</w:t>
      </w:r>
    </w:p>
    <w:p w:rsidR="008C1559" w:rsidRPr="000C518B" w:rsidRDefault="008C1559"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 xml:space="preserve">asfaltový betón </w:t>
      </w:r>
      <w:proofErr w:type="spellStart"/>
      <w:r w:rsidRPr="000C518B">
        <w:rPr>
          <w:rFonts w:asciiTheme="minorHAnsi" w:hAnsiTheme="minorHAnsi" w:cs="Arial"/>
          <w:color w:val="auto"/>
          <w:sz w:val="22"/>
          <w:szCs w:val="22"/>
          <w:lang w:val="sk-SK"/>
        </w:rPr>
        <w:t>obrusný</w:t>
      </w:r>
      <w:proofErr w:type="spellEnd"/>
      <w:r w:rsidRPr="000C518B">
        <w:rPr>
          <w:rFonts w:asciiTheme="minorHAnsi" w:hAnsiTheme="minorHAnsi" w:cs="Arial"/>
          <w:color w:val="auto"/>
          <w:sz w:val="22"/>
          <w:szCs w:val="22"/>
          <w:lang w:val="sk-SK"/>
        </w:rPr>
        <w:t xml:space="preserve"> </w:t>
      </w:r>
      <w:r w:rsidRPr="000C518B">
        <w:rPr>
          <w:rFonts w:asciiTheme="minorHAnsi" w:hAnsiTheme="minorHAnsi" w:cs="Arial"/>
          <w:color w:val="auto"/>
          <w:sz w:val="22"/>
          <w:szCs w:val="22"/>
          <w:lang w:val="sk-SK"/>
        </w:rPr>
        <w:tab/>
        <w:t xml:space="preserve">AC 11 O; 70/100; I; </w:t>
      </w:r>
      <w:r w:rsidRPr="000C518B">
        <w:rPr>
          <w:rFonts w:asciiTheme="minorHAnsi" w:hAnsiTheme="minorHAnsi" w:cs="Arial"/>
          <w:color w:val="auto"/>
          <w:sz w:val="22"/>
          <w:szCs w:val="22"/>
          <w:lang w:val="sk-SK"/>
        </w:rPr>
        <w:tab/>
        <w:t>40 mm</w:t>
      </w:r>
      <w:r w:rsidRPr="000C518B">
        <w:rPr>
          <w:rFonts w:asciiTheme="minorHAnsi" w:hAnsiTheme="minorHAnsi" w:cs="Arial"/>
          <w:color w:val="auto"/>
          <w:sz w:val="22"/>
          <w:szCs w:val="22"/>
          <w:lang w:val="sk-SK"/>
        </w:rPr>
        <w:tab/>
        <w:t>STN EN 13108-1</w:t>
      </w:r>
    </w:p>
    <w:p w:rsidR="008C1559" w:rsidRPr="000C518B" w:rsidRDefault="008C1559"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 xml:space="preserve">postrek spojovací </w:t>
      </w:r>
      <w:r w:rsidRPr="000C518B">
        <w:rPr>
          <w:rFonts w:asciiTheme="minorHAnsi" w:hAnsiTheme="minorHAnsi" w:cs="Arial"/>
        </w:rPr>
        <w:tab/>
      </w:r>
      <w:r w:rsidRPr="000C518B">
        <w:rPr>
          <w:rFonts w:asciiTheme="minorHAnsi" w:hAnsiTheme="minorHAnsi" w:cs="Arial"/>
        </w:rPr>
        <w:tab/>
        <w:t>PS; 0,5 kg/ m</w:t>
      </w:r>
      <w:r w:rsidRPr="000C518B">
        <w:rPr>
          <w:rFonts w:asciiTheme="minorHAnsi" w:hAnsiTheme="minorHAnsi" w:cs="Arial"/>
          <w:vertAlign w:val="superscript"/>
        </w:rPr>
        <w:t xml:space="preserve">2 </w:t>
      </w:r>
      <w:r w:rsidRPr="000C518B">
        <w:rPr>
          <w:rFonts w:asciiTheme="minorHAnsi" w:hAnsiTheme="minorHAnsi" w:cs="Arial"/>
        </w:rPr>
        <w:t xml:space="preserve">;  </w:t>
      </w:r>
      <w:r w:rsidRPr="000C518B">
        <w:rPr>
          <w:rFonts w:asciiTheme="minorHAnsi" w:hAnsiTheme="minorHAnsi" w:cs="Arial"/>
        </w:rPr>
        <w:tab/>
      </w:r>
      <w:r w:rsidRPr="000C518B">
        <w:rPr>
          <w:rFonts w:asciiTheme="minorHAnsi" w:hAnsiTheme="minorHAnsi" w:cs="Arial"/>
        </w:rPr>
        <w:tab/>
        <w:t>STN 73 6129</w:t>
      </w:r>
    </w:p>
    <w:p w:rsidR="008C1559" w:rsidRPr="000C518B" w:rsidRDefault="008C1559"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 xml:space="preserve">asfaltový betón ložný </w:t>
      </w:r>
      <w:r w:rsidRPr="000C518B">
        <w:rPr>
          <w:rFonts w:asciiTheme="minorHAnsi" w:hAnsiTheme="minorHAnsi" w:cs="Arial"/>
          <w:color w:val="auto"/>
          <w:sz w:val="22"/>
          <w:szCs w:val="22"/>
          <w:lang w:val="sk-SK"/>
        </w:rPr>
        <w:tab/>
        <w:t>AC 16 L; 70/100; I;</w:t>
      </w:r>
      <w:r w:rsidRPr="000C518B">
        <w:rPr>
          <w:rFonts w:asciiTheme="minorHAnsi" w:hAnsiTheme="minorHAnsi" w:cs="Arial"/>
          <w:color w:val="auto"/>
          <w:sz w:val="22"/>
          <w:szCs w:val="22"/>
          <w:lang w:val="sk-SK"/>
        </w:rPr>
        <w:tab/>
        <w:t xml:space="preserve">50 mm  </w:t>
      </w:r>
      <w:r w:rsidRPr="000C518B">
        <w:rPr>
          <w:rFonts w:asciiTheme="minorHAnsi" w:hAnsiTheme="minorHAnsi" w:cs="Arial"/>
          <w:color w:val="auto"/>
          <w:sz w:val="22"/>
          <w:szCs w:val="22"/>
          <w:lang w:val="sk-SK"/>
        </w:rPr>
        <w:tab/>
        <w:t>STN EN 13108-1</w:t>
      </w:r>
    </w:p>
    <w:p w:rsidR="008C1559" w:rsidRPr="000C518B" w:rsidRDefault="008C1559"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postrek spojovací</w:t>
      </w:r>
      <w:r w:rsidRPr="000C518B">
        <w:rPr>
          <w:rFonts w:asciiTheme="minorHAnsi" w:hAnsiTheme="minorHAnsi" w:cs="Arial"/>
        </w:rPr>
        <w:tab/>
      </w:r>
      <w:r w:rsidRPr="000C518B">
        <w:rPr>
          <w:rFonts w:asciiTheme="minorHAnsi" w:hAnsiTheme="minorHAnsi" w:cs="Arial"/>
        </w:rPr>
        <w:tab/>
        <w:t>PS;  0,7kg/ m</w:t>
      </w:r>
      <w:r w:rsidRPr="000C518B">
        <w:rPr>
          <w:rFonts w:asciiTheme="minorHAnsi" w:hAnsiTheme="minorHAnsi" w:cs="Arial"/>
          <w:vertAlign w:val="superscript"/>
        </w:rPr>
        <w:t xml:space="preserve">2 </w:t>
      </w:r>
      <w:r w:rsidRPr="000C518B">
        <w:rPr>
          <w:rFonts w:asciiTheme="minorHAnsi" w:hAnsiTheme="minorHAnsi" w:cs="Arial"/>
        </w:rPr>
        <w:t>;</w:t>
      </w:r>
      <w:r w:rsidRPr="000C518B">
        <w:rPr>
          <w:rFonts w:asciiTheme="minorHAnsi" w:hAnsiTheme="minorHAnsi" w:cs="Arial"/>
        </w:rPr>
        <w:tab/>
      </w:r>
      <w:r w:rsidRPr="000C518B">
        <w:rPr>
          <w:rFonts w:asciiTheme="minorHAnsi" w:hAnsiTheme="minorHAnsi" w:cs="Arial"/>
        </w:rPr>
        <w:tab/>
        <w:t>STN 73 6129</w:t>
      </w:r>
    </w:p>
    <w:p w:rsidR="008C1559" w:rsidRPr="000C518B" w:rsidRDefault="008C1559"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očistenie podkladu</w:t>
      </w:r>
    </w:p>
    <w:p w:rsidR="008C1559" w:rsidRPr="000C518B" w:rsidRDefault="008C1559" w:rsidP="00F20EE1">
      <w:pPr>
        <w:pStyle w:val="Zkladntext0"/>
        <w:tabs>
          <w:tab w:val="left" w:pos="3544"/>
          <w:tab w:val="left" w:pos="5670"/>
          <w:tab w:val="right" w:pos="9498"/>
        </w:tabs>
        <w:jc w:val="both"/>
        <w:rPr>
          <w:rFonts w:asciiTheme="minorHAnsi" w:hAnsiTheme="minorHAnsi" w:cs="Arial"/>
          <w:color w:val="auto"/>
          <w:sz w:val="22"/>
          <w:szCs w:val="22"/>
          <w:u w:val="single"/>
          <w:lang w:val="sk-SK"/>
        </w:rPr>
      </w:pPr>
      <w:proofErr w:type="spellStart"/>
      <w:r w:rsidRPr="000C518B">
        <w:rPr>
          <w:rFonts w:asciiTheme="minorHAnsi" w:hAnsiTheme="minorHAnsi" w:cs="Arial"/>
          <w:color w:val="auto"/>
          <w:sz w:val="22"/>
          <w:szCs w:val="22"/>
          <w:u w:val="single"/>
          <w:lang w:val="sk-SK"/>
        </w:rPr>
        <w:t>pneumototrysk</w:t>
      </w:r>
      <w:proofErr w:type="spellEnd"/>
      <w:r w:rsidRPr="000C518B">
        <w:rPr>
          <w:rFonts w:asciiTheme="minorHAnsi" w:hAnsiTheme="minorHAnsi" w:cs="Arial"/>
          <w:color w:val="auto"/>
          <w:sz w:val="22"/>
          <w:szCs w:val="22"/>
          <w:u w:val="single"/>
          <w:lang w:val="sk-SK"/>
        </w:rPr>
        <w:t xml:space="preserve">, lokálne </w:t>
      </w:r>
      <w:proofErr w:type="spellStart"/>
      <w:r w:rsidRPr="000C518B">
        <w:rPr>
          <w:rFonts w:asciiTheme="minorHAnsi" w:hAnsiTheme="minorHAnsi" w:cs="Arial"/>
          <w:color w:val="auto"/>
          <w:sz w:val="22"/>
          <w:szCs w:val="22"/>
          <w:u w:val="single"/>
          <w:lang w:val="sk-SK"/>
        </w:rPr>
        <w:t>vyspravnenie</w:t>
      </w:r>
      <w:proofErr w:type="spellEnd"/>
      <w:r w:rsidRPr="000C518B">
        <w:rPr>
          <w:rFonts w:asciiTheme="minorHAnsi" w:hAnsiTheme="minorHAnsi" w:cs="Arial"/>
          <w:color w:val="auto"/>
          <w:sz w:val="22"/>
          <w:szCs w:val="22"/>
          <w:u w:val="single"/>
          <w:lang w:val="sk-SK"/>
        </w:rPr>
        <w:t xml:space="preserve"> povrchu vozovky – výtlky, nerovnosti 20t/km</w:t>
      </w:r>
    </w:p>
    <w:p w:rsidR="008C1559" w:rsidRPr="000C518B" w:rsidRDefault="008C1559"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ab/>
      </w:r>
      <w:r w:rsidRPr="000C518B">
        <w:rPr>
          <w:rFonts w:asciiTheme="minorHAnsi" w:hAnsiTheme="minorHAnsi" w:cs="Arial"/>
        </w:rPr>
        <w:tab/>
        <w:t>spolu:</w:t>
      </w:r>
      <w:r w:rsidRPr="000C518B">
        <w:rPr>
          <w:rFonts w:asciiTheme="minorHAnsi" w:hAnsiTheme="minorHAnsi" w:cs="Arial"/>
        </w:rPr>
        <w:tab/>
        <w:t xml:space="preserve">90 mm </w:t>
      </w:r>
    </w:p>
    <w:p w:rsidR="008C1559" w:rsidRPr="000C518B" w:rsidRDefault="008C1559"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 xml:space="preserve">V miestach zosilnenia existujúcej vozovky sa položia nové </w:t>
      </w:r>
      <w:proofErr w:type="spellStart"/>
      <w:r w:rsidRPr="000C518B">
        <w:rPr>
          <w:rFonts w:asciiTheme="minorHAnsi" w:hAnsiTheme="minorHAnsi" w:cs="Arial"/>
        </w:rPr>
        <w:t>obrusné</w:t>
      </w:r>
      <w:proofErr w:type="spellEnd"/>
      <w:r w:rsidRPr="000C518B">
        <w:rPr>
          <w:rFonts w:asciiTheme="minorHAnsi" w:hAnsiTheme="minorHAnsi" w:cs="Arial"/>
        </w:rPr>
        <w:t xml:space="preserve"> vrstvy z asfaltového betónu AC 11 O; I; hr. 40 mm a AC 16 L; I; hr. 50 mm, medzi ktorými bude spojovací postrek.</w:t>
      </w:r>
    </w:p>
    <w:p w:rsidR="008C1559" w:rsidRPr="000C518B" w:rsidRDefault="008C1559"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V miestach prepadu spevnených krajníc bude daný úsek v šírke min. 2,0 m a hrúbke 50 mm odfrézovaný, a úsek bude spevnený položením spojovacieho postreku PS (0,8 – 1,10 kg/m</w:t>
      </w:r>
      <w:r w:rsidRPr="000C518B">
        <w:rPr>
          <w:rFonts w:asciiTheme="minorHAnsi" w:hAnsiTheme="minorHAnsi" w:cs="Arial"/>
          <w:vertAlign w:val="superscript"/>
        </w:rPr>
        <w:t>2</w:t>
      </w:r>
      <w:r w:rsidRPr="000C518B">
        <w:rPr>
          <w:rFonts w:asciiTheme="minorHAnsi" w:hAnsiTheme="minorHAnsi" w:cs="Arial"/>
        </w:rPr>
        <w:t xml:space="preserve">), </w:t>
      </w:r>
      <w:proofErr w:type="spellStart"/>
      <w:r w:rsidRPr="000C518B">
        <w:rPr>
          <w:rFonts w:asciiTheme="minorHAnsi" w:hAnsiTheme="minorHAnsi" w:cs="Arial"/>
        </w:rPr>
        <w:t>sklovláknitej</w:t>
      </w:r>
      <w:proofErr w:type="spellEnd"/>
      <w:r w:rsidRPr="000C518B">
        <w:rPr>
          <w:rFonts w:asciiTheme="minorHAnsi" w:hAnsiTheme="minorHAnsi" w:cs="Arial"/>
        </w:rPr>
        <w:t xml:space="preserve"> mreže </w:t>
      </w:r>
      <w:proofErr w:type="spellStart"/>
      <w:r w:rsidRPr="000C518B">
        <w:rPr>
          <w:rFonts w:asciiTheme="minorHAnsi" w:hAnsiTheme="minorHAnsi" w:cs="Arial"/>
        </w:rPr>
        <w:t>GlassGrid</w:t>
      </w:r>
      <w:proofErr w:type="spellEnd"/>
      <w:r w:rsidRPr="000C518B">
        <w:rPr>
          <w:rFonts w:asciiTheme="minorHAnsi" w:hAnsiTheme="minorHAnsi" w:cs="Arial"/>
        </w:rPr>
        <w:t xml:space="preserve"> alebo podobnej a </w:t>
      </w:r>
      <w:proofErr w:type="spellStart"/>
      <w:r w:rsidRPr="000C518B">
        <w:rPr>
          <w:rFonts w:asciiTheme="minorHAnsi" w:hAnsiTheme="minorHAnsi" w:cs="Arial"/>
        </w:rPr>
        <w:t>podkladnej</w:t>
      </w:r>
      <w:proofErr w:type="spellEnd"/>
      <w:r w:rsidRPr="000C518B">
        <w:rPr>
          <w:rFonts w:asciiTheme="minorHAnsi" w:hAnsiTheme="minorHAnsi" w:cs="Arial"/>
        </w:rPr>
        <w:t xml:space="preserve"> vrstvy z asfaltového betónu AC 22P hr. 50 mm, 70/100 I.</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lastRenderedPageBreak/>
        <w:t>Odvodnenie vozovky bude zabezpečené jej pozdĺžnym a priečnym sklonom do odvodňovacieho systému. Povrchové a zrážkové vody stečú po svahoch cestného telesa jestvujúcim sklonom odvodňovacích zariadení do terénu. Pre zabezpečenie správnej funkcie odvodnenia cesty II/529 v rekonštruovanom úseku je riešené prečistenie, prehĺbenie zemných priekop a osadenie nových tvárnic v miestach spevnených priekop ktoré sú v súčasnosti v nevyhovujúcom stave. Spôsob odvodnenia je zachovaný tak, ako je aj v súčasnosti. Zrážková voda je z povrchu vozovky zvedená priečnym sklonom do priekop a cez priepusty vyvedená voľne do terénu.</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Reprofilácia priekop bude uskutočnená tak aby dno </w:t>
      </w:r>
      <w:proofErr w:type="spellStart"/>
      <w:r w:rsidRPr="000C518B">
        <w:rPr>
          <w:rFonts w:asciiTheme="minorHAnsi" w:hAnsiTheme="minorHAnsi"/>
          <w:b w:val="0"/>
          <w:i w:val="0"/>
          <w:szCs w:val="22"/>
          <w:u w:val="none"/>
          <w:lang w:val="sk-SK"/>
        </w:rPr>
        <w:t>reprofilovanej</w:t>
      </w:r>
      <w:proofErr w:type="spellEnd"/>
      <w:r w:rsidRPr="000C518B">
        <w:rPr>
          <w:rFonts w:asciiTheme="minorHAnsi" w:hAnsiTheme="minorHAnsi"/>
          <w:b w:val="0"/>
          <w:i w:val="0"/>
          <w:szCs w:val="22"/>
          <w:u w:val="none"/>
          <w:lang w:val="sk-SK"/>
        </w:rPr>
        <w:t xml:space="preserve"> priekopy bolo minimálne 40 cm pod vyústením </w:t>
      </w:r>
      <w:proofErr w:type="spellStart"/>
      <w:r w:rsidRPr="000C518B">
        <w:rPr>
          <w:rFonts w:asciiTheme="minorHAnsi" w:hAnsiTheme="minorHAnsi"/>
          <w:b w:val="0"/>
          <w:i w:val="0"/>
          <w:szCs w:val="22"/>
          <w:u w:val="none"/>
          <w:lang w:val="sk-SK"/>
        </w:rPr>
        <w:t>podkladnej</w:t>
      </w:r>
      <w:proofErr w:type="spellEnd"/>
      <w:r w:rsidRPr="000C518B">
        <w:rPr>
          <w:rFonts w:asciiTheme="minorHAnsi" w:hAnsiTheme="minorHAnsi"/>
          <w:b w:val="0"/>
          <w:i w:val="0"/>
          <w:szCs w:val="22"/>
          <w:u w:val="none"/>
          <w:lang w:val="sk-SK"/>
        </w:rPr>
        <w:t xml:space="preserve"> vrstvy vozovky.  </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Všetky priepusty v úseku sa prečistia od nečistôt a </w:t>
      </w:r>
      <w:proofErr w:type="spellStart"/>
      <w:r w:rsidRPr="000C518B">
        <w:rPr>
          <w:rFonts w:asciiTheme="minorHAnsi" w:hAnsiTheme="minorHAnsi"/>
          <w:b w:val="0"/>
          <w:i w:val="0"/>
          <w:szCs w:val="22"/>
          <w:u w:val="none"/>
          <w:lang w:val="sk-SK"/>
        </w:rPr>
        <w:t>vyspravia</w:t>
      </w:r>
      <w:proofErr w:type="spellEnd"/>
      <w:r w:rsidRPr="000C518B">
        <w:rPr>
          <w:rFonts w:asciiTheme="minorHAnsi" w:hAnsiTheme="minorHAnsi"/>
          <w:b w:val="0"/>
          <w:i w:val="0"/>
          <w:szCs w:val="22"/>
          <w:u w:val="none"/>
          <w:lang w:val="sk-SK"/>
        </w:rPr>
        <w:t xml:space="preserve"> sa všetky čelá a kalové jamy.</w:t>
      </w:r>
    </w:p>
    <w:p w:rsidR="008C1559" w:rsidRPr="000C518B" w:rsidRDefault="008C1559" w:rsidP="00F20EE1">
      <w:pPr>
        <w:jc w:val="both"/>
      </w:pPr>
      <w:r w:rsidRPr="000C518B">
        <w:t xml:space="preserve">Súčasťou </w:t>
      </w:r>
      <w:proofErr w:type="spellStart"/>
      <w:r w:rsidRPr="000C518B">
        <w:t>reprofilácie</w:t>
      </w:r>
      <w:proofErr w:type="spellEnd"/>
      <w:r w:rsidRPr="000C518B">
        <w:t xml:space="preserve"> bude aj zoškrabanie a odstránenie vegetáciou prerastených častí nespevnených krajníc v hrúbke 100 mm a ich zarezanie.</w:t>
      </w:r>
    </w:p>
    <w:p w:rsidR="008C1559" w:rsidRPr="000C518B" w:rsidRDefault="008C1559" w:rsidP="00F20EE1">
      <w:pPr>
        <w:jc w:val="both"/>
      </w:pPr>
      <w:r w:rsidRPr="000C518B">
        <w:t xml:space="preserve">Následne sa nespevnené krajnice dosypú štrkodrvinou ŠD 0-32 v hrúbke 200 mm a v minimálnej šírke 0,25 m a následne zhutnia. Zhutnenie a dosypanie bude realizované po vrstvách v max. hrúbke 100 mm. </w:t>
      </w:r>
    </w:p>
    <w:p w:rsidR="008C1559" w:rsidRPr="000C518B" w:rsidRDefault="008C1559" w:rsidP="00F20EE1">
      <w:pPr>
        <w:jc w:val="both"/>
        <w:rPr>
          <w:b/>
          <w:i/>
        </w:rPr>
      </w:pPr>
      <w:r w:rsidRPr="000C518B">
        <w:t xml:space="preserve">V mieste osadenia zvodidiel, ak je to možné, sa vyhotovia krajnice šírky 1,25 m. V prípade, že sklon svahu násypu nedovoľuje vyhotoviť dostatočne široké nespevnené krajnice pre osadenie zvodidla, vyhotovia sa  v maximálnej možnej šírke min. však 0,5m. </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Súčasné záchytné bezpečnostné zariadenia – zvodidlá sú v nevyhovujúcom stave, sú značne poškodené, skorodované a nedostatočne zopnuté. Z toho dôvodu je navrhnutá celková výmena zvodidiel v celom projektovanom úseku.</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Súčasťou objektu budú </w:t>
      </w:r>
      <w:proofErr w:type="spellStart"/>
      <w:r w:rsidRPr="000C518B">
        <w:rPr>
          <w:rFonts w:asciiTheme="minorHAnsi" w:hAnsiTheme="minorHAnsi"/>
          <w:b w:val="0"/>
          <w:i w:val="0"/>
          <w:szCs w:val="22"/>
          <w:u w:val="none"/>
          <w:lang w:val="sk-SK"/>
        </w:rPr>
        <w:t>následovné</w:t>
      </w:r>
      <w:proofErr w:type="spellEnd"/>
      <w:r w:rsidRPr="000C518B">
        <w:rPr>
          <w:rFonts w:asciiTheme="minorHAnsi" w:hAnsiTheme="minorHAnsi"/>
          <w:b w:val="0"/>
          <w:i w:val="0"/>
          <w:szCs w:val="22"/>
          <w:u w:val="none"/>
          <w:lang w:val="sk-SK"/>
        </w:rPr>
        <w:t xml:space="preserve"> bezpečnostné zariadenia:</w:t>
      </w:r>
    </w:p>
    <w:p w:rsidR="008C1559" w:rsidRPr="000C518B" w:rsidRDefault="008C1559" w:rsidP="00F20EE1">
      <w:pPr>
        <w:pStyle w:val="Zoznamsodrkami"/>
        <w:jc w:val="both"/>
      </w:pPr>
      <w:r w:rsidRPr="000C518B">
        <w:t>jednoduché oceľové zvodidlo v krajnej polohe nespevnenej krajnice s úrovňou zadržania N2, resp. v potrebných miestach podľa príslušnej TP 1/2005 s úrovňou zadržania H1.</w:t>
      </w:r>
    </w:p>
    <w:p w:rsidR="008C1559" w:rsidRPr="000C518B" w:rsidRDefault="008C1559" w:rsidP="00F20EE1">
      <w:pPr>
        <w:jc w:val="both"/>
        <w:rPr>
          <w:rFonts w:asciiTheme="minorHAnsi" w:hAnsiTheme="minorHAnsi"/>
        </w:rPr>
      </w:pPr>
      <w:r w:rsidRPr="000C518B">
        <w:rPr>
          <w:rFonts w:asciiTheme="minorHAnsi" w:hAnsiTheme="minorHAnsi"/>
        </w:rPr>
        <w:t xml:space="preserve">Zvodidlá a zábradlia na mostných objektoch sú riešené v rámci objektov mostov.  </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 miestach nedostatočne širokej nespevnenej krajnice budú stĺpiky zvodidla osadené v betónovom základe kruhového pôdorysu (DN=200mm).</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Vodiace bezpečnostné zariadenia pozostávajú z osadenia cestných smerových stĺpikov a smerových stĺpikoch na zvodidlo vo vzdialenostiach podľa STN 73 6101, článok 11.1.3.2.3 a v zmysle TP 105. na ktorých budú nalepené </w:t>
      </w:r>
      <w:proofErr w:type="spellStart"/>
      <w:r w:rsidRPr="000C518B">
        <w:rPr>
          <w:rFonts w:asciiTheme="minorHAnsi" w:hAnsiTheme="minorHAnsi"/>
          <w:b w:val="0"/>
          <w:i w:val="0"/>
          <w:szCs w:val="22"/>
          <w:u w:val="none"/>
          <w:lang w:val="sk-SK"/>
        </w:rPr>
        <w:t>odrazné</w:t>
      </w:r>
      <w:proofErr w:type="spellEnd"/>
      <w:r w:rsidRPr="000C518B">
        <w:rPr>
          <w:rFonts w:asciiTheme="minorHAnsi" w:hAnsiTheme="minorHAnsi"/>
          <w:b w:val="0"/>
          <w:i w:val="0"/>
          <w:szCs w:val="22"/>
          <w:u w:val="none"/>
          <w:lang w:val="sk-SK"/>
        </w:rPr>
        <w:t xml:space="preserve"> prúžky. Smerové stĺpiky budú vo voľnej trati vo farbe bielej, na mostných objektoch budú osadené naviac cestné smerové stĺpiky vo farbe modrej, v miestach vjazdov na poľné/lesné cesty budú pred a za vjazdom osadené cestné smerové stĺpiky vo farbe červenej. Samostatné smerové stĺpiky z PVC  sa osadia vo výške 1050 mm nad hranou spevnenia. Použité smerové stĺpiky (odrazky) musia spĺňať požiadavky STN EN 12899-3.</w:t>
      </w:r>
    </w:p>
    <w:p w:rsidR="00FB6669" w:rsidRPr="000C518B" w:rsidRDefault="00FB6669" w:rsidP="00F20EE1">
      <w:pPr>
        <w:jc w:val="both"/>
      </w:pPr>
      <w:r w:rsidRPr="000C518B">
        <w:t xml:space="preserve">Dočasná komunikácia bude zabezpečovať prístup pre stavebné stroje na realizáciu oporného múra, preto projekt navrhuje konštrukciu vozovky ako pre provizórnu komunikáciu – s panelovým krytom. </w:t>
      </w:r>
      <w:r w:rsidR="00350CE6" w:rsidRPr="000C518B">
        <w:rPr>
          <w:rFonts w:eastAsia="Times New Roman" w:cs="Times New Roman"/>
        </w:rPr>
        <w:t xml:space="preserve">Staničenie km 0,000 – 0,103 25, je dĺžky 103,25 m. </w:t>
      </w:r>
      <w:r w:rsidRPr="000C518B">
        <w:t xml:space="preserve">Šírka cesty je 3,0 m, v oblúku je rozšírená na 6,0 m. Po </w:t>
      </w:r>
      <w:proofErr w:type="spellStart"/>
      <w:r w:rsidRPr="000C518B">
        <w:t>odhumusovaní</w:t>
      </w:r>
      <w:proofErr w:type="spellEnd"/>
      <w:r w:rsidRPr="000C518B">
        <w:t xml:space="preserve"> plochy pod panelovú cestu v hrúbke 0,30 m, sa pláň zhutní. Vozovku budú tvoriť nasledujúce konštrukčné vrstvy:</w:t>
      </w:r>
    </w:p>
    <w:p w:rsidR="00FB6669" w:rsidRPr="000C518B" w:rsidRDefault="00FB6669" w:rsidP="00F20EE1">
      <w:pPr>
        <w:jc w:val="both"/>
      </w:pPr>
      <w:r w:rsidRPr="000C518B">
        <w:t xml:space="preserve">cestný panel IZD 180 x 2000 x 3000  </w:t>
      </w:r>
      <w:r w:rsidRPr="000C518B">
        <w:tab/>
        <w:t>hr. 180 mm</w:t>
      </w:r>
    </w:p>
    <w:p w:rsidR="00FB6669" w:rsidRPr="000C518B" w:rsidRDefault="00FB6669" w:rsidP="00F20EE1">
      <w:pPr>
        <w:jc w:val="both"/>
      </w:pPr>
      <w:r w:rsidRPr="000C518B">
        <w:t xml:space="preserve">lôžko zo štrkopiesku                           </w:t>
      </w:r>
      <w:r w:rsidRPr="000C518B">
        <w:tab/>
        <w:t>hr.   40 mm</w:t>
      </w:r>
    </w:p>
    <w:p w:rsidR="00FB6669" w:rsidRPr="000C518B" w:rsidRDefault="00FB6669" w:rsidP="00F20EE1">
      <w:pPr>
        <w:jc w:val="both"/>
        <w:rPr>
          <w:u w:val="single"/>
        </w:rPr>
      </w:pPr>
      <w:proofErr w:type="spellStart"/>
      <w:r w:rsidRPr="000C518B">
        <w:rPr>
          <w:u w:val="single"/>
        </w:rPr>
        <w:t>štrkodrvina</w:t>
      </w:r>
      <w:proofErr w:type="spellEnd"/>
      <w:r w:rsidRPr="000C518B">
        <w:rPr>
          <w:u w:val="single"/>
        </w:rPr>
        <w:t xml:space="preserve"> ŠD  63; </w:t>
      </w:r>
      <w:proofErr w:type="spellStart"/>
      <w:r w:rsidRPr="000C518B">
        <w:rPr>
          <w:u w:val="single"/>
        </w:rPr>
        <w:t>Gp</w:t>
      </w:r>
      <w:proofErr w:type="spellEnd"/>
      <w:r w:rsidRPr="000C518B">
        <w:rPr>
          <w:u w:val="single"/>
        </w:rPr>
        <w:t xml:space="preserve">                      </w:t>
      </w:r>
      <w:r w:rsidRPr="000C518B">
        <w:rPr>
          <w:u w:val="single"/>
        </w:rPr>
        <w:tab/>
        <w:t xml:space="preserve">hr.  300 mm </w:t>
      </w:r>
    </w:p>
    <w:p w:rsidR="00FB6669" w:rsidRPr="000C518B" w:rsidRDefault="00FB6669" w:rsidP="00F20EE1">
      <w:pPr>
        <w:jc w:val="both"/>
      </w:pPr>
      <w:r w:rsidRPr="000C518B">
        <w:t>Spolu …...................................................</w:t>
      </w:r>
      <w:r w:rsidR="00FA01FC" w:rsidRPr="000C518B">
        <w:t>.......</w:t>
      </w:r>
      <w:r w:rsidRPr="000C518B">
        <w:t>520 mm</w:t>
      </w:r>
    </w:p>
    <w:p w:rsidR="00FB6669" w:rsidRPr="000C518B" w:rsidRDefault="00FB6669" w:rsidP="00F20EE1">
      <w:pPr>
        <w:jc w:val="both"/>
      </w:pPr>
    </w:p>
    <w:p w:rsidR="00E46B77" w:rsidRPr="000C518B" w:rsidRDefault="00E46B77" w:rsidP="00F20EE1">
      <w:pPr>
        <w:jc w:val="both"/>
      </w:pPr>
      <w:r w:rsidRPr="000C518B">
        <w:t xml:space="preserve">Plocha vozovky: </w:t>
      </w:r>
      <w:r w:rsidRPr="000C518B">
        <w:tab/>
        <w:t>84 180 m</w:t>
      </w:r>
      <w:r w:rsidRPr="000C518B">
        <w:rPr>
          <w:vertAlign w:val="superscript"/>
        </w:rPr>
        <w:t>2</w:t>
      </w:r>
    </w:p>
    <w:p w:rsidR="00E46B77" w:rsidRPr="000C518B" w:rsidRDefault="00E46B77" w:rsidP="00F20EE1">
      <w:pPr>
        <w:jc w:val="both"/>
      </w:pPr>
      <w:r w:rsidRPr="000C518B">
        <w:t>Výmena oceľového zvodidla:</w:t>
      </w:r>
      <w:r w:rsidRPr="000C518B">
        <w:tab/>
        <w:t>7916 m</w:t>
      </w:r>
    </w:p>
    <w:p w:rsidR="00E46B77" w:rsidRPr="000C518B" w:rsidRDefault="00E46B77" w:rsidP="00F20EE1">
      <w:pPr>
        <w:jc w:val="both"/>
      </w:pPr>
      <w:r w:rsidRPr="000C518B">
        <w:t xml:space="preserve">Celková dĺžka </w:t>
      </w:r>
      <w:proofErr w:type="spellStart"/>
      <w:r w:rsidRPr="000C518B">
        <w:t>reprofilácie</w:t>
      </w:r>
      <w:proofErr w:type="spellEnd"/>
      <w:r w:rsidRPr="000C518B">
        <w:t xml:space="preserve"> priekop: 11697 m</w:t>
      </w:r>
    </w:p>
    <w:p w:rsidR="00E46B77" w:rsidRPr="000C518B" w:rsidRDefault="00E46B77" w:rsidP="00F20EE1">
      <w:pPr>
        <w:jc w:val="both"/>
      </w:pPr>
    </w:p>
    <w:p w:rsidR="0048274B" w:rsidRPr="000C518B" w:rsidRDefault="00C15C4D" w:rsidP="00F20EE1">
      <w:pPr>
        <w:pStyle w:val="Nadpis3"/>
        <w:jc w:val="both"/>
        <w:rPr>
          <w:bCs/>
          <w:lang w:val="sk-SK"/>
        </w:rPr>
      </w:pPr>
      <w:bookmarkStart w:id="44" w:name="_Toc23856106"/>
      <w:r w:rsidRPr="000C518B">
        <w:rPr>
          <w:bCs/>
          <w:lang w:val="sk-SK"/>
        </w:rPr>
        <w:t xml:space="preserve">SO </w:t>
      </w:r>
      <w:r w:rsidR="008C1559" w:rsidRPr="000C518B">
        <w:rPr>
          <w:bCs/>
          <w:lang w:val="sk-SK"/>
        </w:rPr>
        <w:t>101-03 II/529 Intravilán Čierny Balog, km 28</w:t>
      </w:r>
      <w:r w:rsidR="002B1A1D" w:rsidRPr="000C518B">
        <w:rPr>
          <w:bCs/>
          <w:lang w:val="sk-SK"/>
        </w:rPr>
        <w:t>,</w:t>
      </w:r>
      <w:r w:rsidR="008C1559" w:rsidRPr="000C518B">
        <w:rPr>
          <w:bCs/>
          <w:lang w:val="sk-SK"/>
        </w:rPr>
        <w:t>951- km 31</w:t>
      </w:r>
      <w:r w:rsidR="002B1A1D" w:rsidRPr="000C518B">
        <w:rPr>
          <w:bCs/>
          <w:lang w:val="sk-SK"/>
        </w:rPr>
        <w:t>,</w:t>
      </w:r>
      <w:r w:rsidR="008C1559" w:rsidRPr="000C518B">
        <w:rPr>
          <w:bCs/>
          <w:lang w:val="sk-SK"/>
        </w:rPr>
        <w:t>508</w:t>
      </w:r>
      <w:bookmarkEnd w:id="44"/>
    </w:p>
    <w:p w:rsidR="008C1559" w:rsidRPr="000C518B" w:rsidRDefault="008C1559" w:rsidP="00F20EE1">
      <w:pPr>
        <w:jc w:val="both"/>
      </w:pPr>
      <w:r w:rsidRPr="000C518B">
        <w:t>Navrhované riešenie rekonštrukcie komunikácie je navrhnuté od mosta ev.č. 529-009 (SO 202-00) po križovatku s Hlavnou ulicou v km 31,465 za mostom ev.č. 529-10  v </w:t>
      </w:r>
      <w:r w:rsidRPr="000C518B">
        <w:rPr>
          <w:b/>
          <w:bCs/>
        </w:rPr>
        <w:t>dĺžke 2 514 m</w:t>
      </w:r>
      <w:r w:rsidRPr="000C518B">
        <w:t xml:space="preserve">. </w:t>
      </w:r>
    </w:p>
    <w:p w:rsidR="008C1559" w:rsidRPr="000C518B" w:rsidRDefault="008C1559" w:rsidP="00F20EE1">
      <w:pPr>
        <w:jc w:val="both"/>
      </w:pPr>
      <w:r w:rsidRPr="000C518B">
        <w:t>Navrhované riešenie rekonštrukcie cesty bude pozostávať z nasledovných prác:</w:t>
      </w:r>
    </w:p>
    <w:p w:rsidR="008C1559" w:rsidRPr="000C518B" w:rsidRDefault="008C1559" w:rsidP="00F20EE1">
      <w:pPr>
        <w:pStyle w:val="Zoznamsodrkami"/>
        <w:jc w:val="both"/>
      </w:pPr>
      <w:r w:rsidRPr="000C518B">
        <w:t>frézovanie krytu vozovky hr. 40 mm</w:t>
      </w:r>
    </w:p>
    <w:p w:rsidR="008C1559" w:rsidRPr="000C518B" w:rsidRDefault="008C1559" w:rsidP="00F20EE1">
      <w:pPr>
        <w:pStyle w:val="Zoznamsodrkami"/>
        <w:jc w:val="both"/>
      </w:pPr>
      <w:r w:rsidRPr="000C518B">
        <w:t xml:space="preserve">položenie emulzného </w:t>
      </w:r>
      <w:proofErr w:type="spellStart"/>
      <w:r w:rsidRPr="000C518B">
        <w:t>mikrokoberca</w:t>
      </w:r>
      <w:proofErr w:type="spellEnd"/>
      <w:r w:rsidRPr="000C518B">
        <w:t xml:space="preserve"> dvojvrstvového EM 5+EM 8; I; 14 mm, asfaltový betón ložný AC 16 L; I; hr. 50 mm </w:t>
      </w:r>
    </w:p>
    <w:p w:rsidR="008C1559" w:rsidRPr="000C518B" w:rsidRDefault="008C1559" w:rsidP="00F20EE1">
      <w:pPr>
        <w:pStyle w:val="Zoznamsodrkami"/>
        <w:jc w:val="both"/>
      </w:pPr>
      <w:r w:rsidRPr="000C518B">
        <w:t xml:space="preserve">realizovať spojovacie postreky a obnovu trvalého zvislého a vodorovného dopravného značenia, </w:t>
      </w:r>
    </w:p>
    <w:p w:rsidR="008C1559" w:rsidRPr="000C518B" w:rsidRDefault="008C1559" w:rsidP="00F20EE1">
      <w:pPr>
        <w:pStyle w:val="Zoznamsodrkami"/>
        <w:jc w:val="both"/>
      </w:pPr>
      <w:r w:rsidRPr="000C518B">
        <w:t>vyčistenie a reprofilácia priekopového odvodňovacieho systému po obidvoch stranách komunikácie, prečistenia dláždenej priekopy, prečistenia dláždeného rigolu</w:t>
      </w:r>
    </w:p>
    <w:p w:rsidR="008C1559" w:rsidRPr="000C518B" w:rsidRDefault="008C1559" w:rsidP="00F20EE1">
      <w:pPr>
        <w:pStyle w:val="Zoznamsodrkami"/>
        <w:jc w:val="both"/>
      </w:pPr>
      <w:r w:rsidRPr="000C518B">
        <w:t xml:space="preserve">vyčistenie priepustov, </w:t>
      </w:r>
      <w:proofErr w:type="spellStart"/>
      <w:r w:rsidRPr="000C518B">
        <w:t>vyspravenie</w:t>
      </w:r>
      <w:proofErr w:type="spellEnd"/>
      <w:r w:rsidRPr="000C518B">
        <w:t xml:space="preserve"> existujúcich čiel priepustov, úprava existujúcich rúrových priepustov - návrh chýbajúcej vtokovej kalovej jamy vrátane oceľovej mreže </w:t>
      </w:r>
    </w:p>
    <w:p w:rsidR="008C1559" w:rsidRPr="000C518B" w:rsidRDefault="008C1559" w:rsidP="00F20EE1">
      <w:pPr>
        <w:pStyle w:val="Zoznamsodrkami"/>
        <w:jc w:val="both"/>
      </w:pPr>
      <w:r w:rsidRPr="000C518B">
        <w:t xml:space="preserve">prečistenie priepustov DN 400 na vjazdoch na pozemky k RD, </w:t>
      </w:r>
    </w:p>
    <w:p w:rsidR="008C1559" w:rsidRPr="000C518B" w:rsidRDefault="008C1559" w:rsidP="00F20EE1">
      <w:pPr>
        <w:pStyle w:val="Zoznamsodrkami"/>
        <w:jc w:val="both"/>
      </w:pPr>
      <w:r w:rsidRPr="000C518B">
        <w:t>odstránenie nánosov na nespevnených krajniciach a následné spevnenie a dosypanie štrkodrvinou 0-32 v hrúbke  100 mm,</w:t>
      </w:r>
    </w:p>
    <w:p w:rsidR="008C1559" w:rsidRPr="000C518B" w:rsidRDefault="008C1559" w:rsidP="00F20EE1">
      <w:pPr>
        <w:pStyle w:val="Zoznamsodrkami"/>
        <w:jc w:val="both"/>
      </w:pPr>
      <w:r w:rsidRPr="000C518B">
        <w:t>výmena cestných zvodidiel,</w:t>
      </w:r>
    </w:p>
    <w:p w:rsidR="008C1559" w:rsidRPr="000C518B" w:rsidRDefault="008C1559" w:rsidP="00F20EE1">
      <w:pPr>
        <w:pStyle w:val="Zoznamsodrkami"/>
        <w:jc w:val="both"/>
      </w:pPr>
      <w:r w:rsidRPr="000C518B">
        <w:t xml:space="preserve">v mieste prepadu spevnených krajníc bude daný úsek v šírke 2,0 m a hrúbke 5 cm odfrézovaný, a úsek bude spevnený položením </w:t>
      </w:r>
      <w:proofErr w:type="spellStart"/>
      <w:r w:rsidRPr="000C518B">
        <w:t>sklovláknitej</w:t>
      </w:r>
      <w:proofErr w:type="spellEnd"/>
      <w:r w:rsidRPr="000C518B">
        <w:t xml:space="preserve"> mreže a </w:t>
      </w:r>
      <w:proofErr w:type="spellStart"/>
      <w:r w:rsidRPr="000C518B">
        <w:t>podkladnej</w:t>
      </w:r>
      <w:proofErr w:type="spellEnd"/>
      <w:r w:rsidRPr="000C518B">
        <w:t xml:space="preserve"> vrstvy z asfaltového betónu AC 22P hr. 50 mm,</w:t>
      </w:r>
    </w:p>
    <w:p w:rsidR="008C1559" w:rsidRPr="000C518B" w:rsidRDefault="008C1559" w:rsidP="00F20EE1">
      <w:pPr>
        <w:jc w:val="both"/>
      </w:pPr>
      <w:r w:rsidRPr="000C518B">
        <w:t>osadené doplňujúce zvislé trvalé značenie, smerové stĺpiky na zvýšenie bezpečnosti komunikácie,</w:t>
      </w:r>
    </w:p>
    <w:p w:rsidR="008C1559" w:rsidRPr="000C518B" w:rsidRDefault="008C1559" w:rsidP="00F20EE1">
      <w:pPr>
        <w:jc w:val="both"/>
        <w:rPr>
          <w:rFonts w:asciiTheme="minorHAnsi" w:hAnsiTheme="minorHAnsi"/>
        </w:rPr>
      </w:pPr>
      <w:r w:rsidRPr="000C518B">
        <w:rPr>
          <w:rFonts w:asciiTheme="minorHAnsi" w:hAnsiTheme="minorHAnsi"/>
        </w:rPr>
        <w:t xml:space="preserve">Kategória cesty je v extraviláne určená ako C 7,5/60 </w:t>
      </w:r>
    </w:p>
    <w:p w:rsidR="008C1559" w:rsidRPr="000C518B" w:rsidRDefault="008C1559" w:rsidP="00F20EE1">
      <w:pPr>
        <w:jc w:val="both"/>
        <w:rPr>
          <w:rFonts w:asciiTheme="minorHAnsi" w:hAnsiTheme="minorHAnsi"/>
        </w:rPr>
      </w:pPr>
      <w:r w:rsidRPr="000C518B">
        <w:rPr>
          <w:rFonts w:asciiTheme="minorHAnsi" w:hAnsiTheme="minorHAnsi"/>
        </w:rPr>
        <w:t>Šírkové usporiadanie cesty je nasledovné:</w:t>
      </w:r>
    </w:p>
    <w:p w:rsidR="008C1559" w:rsidRPr="000C518B" w:rsidRDefault="008C1559" w:rsidP="00F20EE1">
      <w:pPr>
        <w:ind w:firstLine="708"/>
        <w:jc w:val="both"/>
        <w:rPr>
          <w:rFonts w:asciiTheme="minorHAnsi" w:hAnsiTheme="minorHAnsi"/>
        </w:rPr>
      </w:pPr>
      <w:r w:rsidRPr="000C518B">
        <w:rPr>
          <w:rFonts w:asciiTheme="minorHAnsi" w:hAnsiTheme="minorHAnsi"/>
        </w:rPr>
        <w:t xml:space="preserve">Šírka jazdného pruhu:  2 x 3,0 m, </w:t>
      </w:r>
    </w:p>
    <w:p w:rsidR="008C1559" w:rsidRPr="000C518B" w:rsidRDefault="008C1559" w:rsidP="00F20EE1">
      <w:pPr>
        <w:ind w:firstLine="708"/>
        <w:jc w:val="both"/>
        <w:rPr>
          <w:rFonts w:asciiTheme="minorHAnsi" w:hAnsiTheme="minorHAnsi"/>
        </w:rPr>
      </w:pPr>
      <w:r w:rsidRPr="000C518B">
        <w:rPr>
          <w:rFonts w:asciiTheme="minorHAnsi" w:hAnsiTheme="minorHAnsi"/>
        </w:rPr>
        <w:t>Šírka vodiaceho prúžku: 2 x 0,25 m</w:t>
      </w:r>
    </w:p>
    <w:p w:rsidR="008C1559" w:rsidRPr="000C518B" w:rsidRDefault="008C1559" w:rsidP="00F20EE1">
      <w:pPr>
        <w:ind w:firstLine="708"/>
        <w:jc w:val="both"/>
        <w:rPr>
          <w:rFonts w:asciiTheme="minorHAnsi" w:hAnsiTheme="minorHAnsi"/>
        </w:rPr>
      </w:pPr>
      <w:r w:rsidRPr="000C518B">
        <w:rPr>
          <w:rFonts w:asciiTheme="minorHAnsi" w:hAnsiTheme="minorHAnsi"/>
        </w:rPr>
        <w:t xml:space="preserve">Krajnice: </w:t>
      </w:r>
      <w:r w:rsidRPr="000C518B">
        <w:rPr>
          <w:rFonts w:asciiTheme="minorHAnsi" w:hAnsiTheme="minorHAnsi"/>
          <w:b/>
        </w:rPr>
        <w:t xml:space="preserve"> </w:t>
      </w:r>
      <w:r w:rsidRPr="000C518B">
        <w:rPr>
          <w:rFonts w:asciiTheme="minorHAnsi" w:hAnsiTheme="minorHAnsi"/>
        </w:rPr>
        <w:t>spevnené š. 2 x 0,25 m, nespevnené š. 2 x 0,25 m</w:t>
      </w:r>
    </w:p>
    <w:p w:rsidR="008C1559" w:rsidRPr="000C518B" w:rsidRDefault="008C1559" w:rsidP="00F20EE1">
      <w:pPr>
        <w:jc w:val="both"/>
        <w:rPr>
          <w:rFonts w:asciiTheme="minorHAnsi" w:hAnsiTheme="minorHAnsi"/>
        </w:rPr>
      </w:pPr>
    </w:p>
    <w:p w:rsidR="008C1559" w:rsidRPr="000C518B" w:rsidRDefault="008C1559" w:rsidP="00F20EE1">
      <w:pPr>
        <w:jc w:val="both"/>
        <w:rPr>
          <w:rFonts w:asciiTheme="minorHAnsi" w:hAnsiTheme="minorHAnsi"/>
        </w:rPr>
      </w:pPr>
      <w:r w:rsidRPr="000C518B">
        <w:rPr>
          <w:rFonts w:asciiTheme="minorHAnsi" w:hAnsiTheme="minorHAnsi"/>
        </w:rPr>
        <w:t xml:space="preserve">Kategória cesty je v intraviláne určená ako MZ 8,0/40 </w:t>
      </w:r>
    </w:p>
    <w:p w:rsidR="008C1559" w:rsidRPr="000C518B" w:rsidRDefault="008C1559" w:rsidP="00F20EE1">
      <w:pPr>
        <w:jc w:val="both"/>
        <w:rPr>
          <w:rFonts w:asciiTheme="minorHAnsi" w:hAnsiTheme="minorHAnsi"/>
        </w:rPr>
      </w:pPr>
      <w:r w:rsidRPr="000C518B">
        <w:rPr>
          <w:rFonts w:asciiTheme="minorHAnsi" w:hAnsiTheme="minorHAnsi"/>
        </w:rPr>
        <w:t>Šírkové usporiadanie cesty je nasledovné:</w:t>
      </w:r>
    </w:p>
    <w:p w:rsidR="008C1559" w:rsidRPr="000C518B" w:rsidRDefault="008C1559" w:rsidP="00F20EE1">
      <w:pPr>
        <w:ind w:firstLine="708"/>
        <w:jc w:val="both"/>
        <w:rPr>
          <w:rFonts w:asciiTheme="minorHAnsi" w:hAnsiTheme="minorHAnsi"/>
        </w:rPr>
      </w:pPr>
      <w:r w:rsidRPr="000C518B">
        <w:rPr>
          <w:rFonts w:asciiTheme="minorHAnsi" w:hAnsiTheme="minorHAnsi"/>
        </w:rPr>
        <w:t xml:space="preserve">Šírka jazdného pruhu:  2 x 3,0 m, </w:t>
      </w:r>
    </w:p>
    <w:p w:rsidR="008C1559" w:rsidRPr="000C518B" w:rsidRDefault="008C1559" w:rsidP="00F20EE1">
      <w:pPr>
        <w:ind w:firstLine="708"/>
        <w:jc w:val="both"/>
        <w:rPr>
          <w:rFonts w:asciiTheme="minorHAnsi" w:hAnsiTheme="minorHAnsi"/>
        </w:rPr>
      </w:pPr>
      <w:r w:rsidRPr="000C518B">
        <w:rPr>
          <w:rFonts w:asciiTheme="minorHAnsi" w:hAnsiTheme="minorHAnsi"/>
        </w:rPr>
        <w:t>Šírka vodiaceho prúžku: 2 x 0,50 m</w:t>
      </w:r>
    </w:p>
    <w:p w:rsidR="008C1559" w:rsidRPr="000C518B" w:rsidRDefault="008C1559" w:rsidP="00F20EE1">
      <w:pPr>
        <w:ind w:firstLine="708"/>
        <w:jc w:val="both"/>
        <w:rPr>
          <w:rFonts w:asciiTheme="minorHAnsi" w:hAnsiTheme="minorHAnsi"/>
        </w:rPr>
      </w:pPr>
      <w:r w:rsidRPr="000C518B">
        <w:rPr>
          <w:rFonts w:asciiTheme="minorHAnsi" w:hAnsiTheme="minorHAnsi"/>
        </w:rPr>
        <w:t>Bezpečnostný odstup: 2 x 0,50 m</w:t>
      </w:r>
    </w:p>
    <w:p w:rsidR="008C1559" w:rsidRPr="000C518B" w:rsidRDefault="008C1559" w:rsidP="00F20EE1">
      <w:pPr>
        <w:jc w:val="both"/>
        <w:rPr>
          <w:rFonts w:asciiTheme="minorHAnsi" w:hAnsiTheme="minorHAnsi"/>
        </w:rPr>
      </w:pPr>
    </w:p>
    <w:p w:rsidR="0048274B" w:rsidRPr="000C518B" w:rsidRDefault="008C1559" w:rsidP="00F20EE1">
      <w:pPr>
        <w:jc w:val="both"/>
        <w:rPr>
          <w:rFonts w:asciiTheme="minorHAnsi" w:eastAsia="Times New Roman" w:hAnsiTheme="minorHAnsi" w:cs="Times New Roman"/>
        </w:rPr>
      </w:pPr>
      <w:r w:rsidRPr="000C518B">
        <w:rPr>
          <w:rFonts w:asciiTheme="minorHAnsi" w:eastAsia="Times New Roman" w:hAnsiTheme="minorHAnsi" w:cs="Times New Roman"/>
          <w:u w:val="single"/>
        </w:rPr>
        <w:t>Trieda dopravného zaťaženia</w:t>
      </w:r>
      <w:r w:rsidRPr="000C518B">
        <w:rPr>
          <w:rFonts w:asciiTheme="minorHAnsi" w:eastAsia="Times New Roman" w:hAnsiTheme="minorHAnsi" w:cs="Times New Roman"/>
        </w:rPr>
        <w:t>: cesta II. triedy, v zmysle STN je TDZ IV. Na základe výsledkov celoštátneho sčítania dopravy z roku 2015 pre Banskobystrický kraj je trieda dopravného zaťaženia pre výhľad v roku 2040 v úsekoch cesty II/529 - TDZ IV</w:t>
      </w:r>
    </w:p>
    <w:p w:rsidR="008C1559" w:rsidRPr="000C518B" w:rsidRDefault="008C1559" w:rsidP="00F20EE1">
      <w:pPr>
        <w:spacing w:before="100" w:beforeAutospacing="1" w:after="100" w:afterAutospacing="1"/>
        <w:jc w:val="both"/>
        <w:rPr>
          <w:rFonts w:asciiTheme="minorHAnsi" w:eastAsia="Calibri" w:hAnsiTheme="minorHAnsi" w:cs="Arial"/>
          <w:lang w:eastAsia="ar-SA"/>
        </w:rPr>
      </w:pPr>
      <w:r w:rsidRPr="000C518B">
        <w:rPr>
          <w:rFonts w:asciiTheme="minorHAnsi" w:eastAsia="Calibri" w:hAnsiTheme="minorHAnsi" w:cs="Arial"/>
          <w:lang w:eastAsia="ar-SA"/>
        </w:rPr>
        <w:t>Konštrukcia vozovky je navrhnutá pre triedu opravného zaťaženia IV-V, v nasledovnej skladbe konštrukčných vrstiev:</w:t>
      </w:r>
    </w:p>
    <w:p w:rsidR="008C1559" w:rsidRPr="000C518B" w:rsidRDefault="008C1559" w:rsidP="00F20EE1">
      <w:pPr>
        <w:jc w:val="both"/>
        <w:rPr>
          <w:lang w:eastAsia="ar-SA"/>
        </w:rPr>
      </w:pPr>
      <w:r w:rsidRPr="000C518B">
        <w:rPr>
          <w:lang w:eastAsia="ar-SA"/>
        </w:rPr>
        <w:lastRenderedPageBreak/>
        <w:t xml:space="preserve">emulzný </w:t>
      </w:r>
      <w:proofErr w:type="spellStart"/>
      <w:r w:rsidRPr="000C518B">
        <w:rPr>
          <w:lang w:eastAsia="ar-SA"/>
        </w:rPr>
        <w:t>mikrokoberec</w:t>
      </w:r>
      <w:proofErr w:type="spellEnd"/>
      <w:r w:rsidRPr="000C518B">
        <w:rPr>
          <w:lang w:eastAsia="ar-SA"/>
        </w:rPr>
        <w:t xml:space="preserve"> dvojvrstvový EM 5+EM 8; I;        14 mm </w:t>
      </w:r>
      <w:r w:rsidR="00FA01FC" w:rsidRPr="000C518B">
        <w:rPr>
          <w:lang w:eastAsia="ar-SA"/>
        </w:rPr>
        <w:t xml:space="preserve"> </w:t>
      </w:r>
      <w:r w:rsidR="00FA01FC" w:rsidRPr="000C518B">
        <w:rPr>
          <w:lang w:eastAsia="ar-SA"/>
        </w:rPr>
        <w:tab/>
      </w:r>
      <w:r w:rsidR="00FA01FC" w:rsidRPr="000C518B">
        <w:rPr>
          <w:lang w:eastAsia="ar-SA"/>
        </w:rPr>
        <w:tab/>
      </w:r>
      <w:r w:rsidRPr="000C518B">
        <w:rPr>
          <w:lang w:eastAsia="ar-SA"/>
        </w:rPr>
        <w:t xml:space="preserve">STN 73 6134                                                                                                  </w:t>
      </w:r>
    </w:p>
    <w:p w:rsidR="008C1559" w:rsidRPr="000C518B" w:rsidRDefault="008C1559" w:rsidP="00F20EE1">
      <w:pPr>
        <w:jc w:val="both"/>
        <w:rPr>
          <w:lang w:eastAsia="ar-SA"/>
        </w:rPr>
      </w:pPr>
      <w:r w:rsidRPr="000C518B">
        <w:rPr>
          <w:lang w:eastAsia="ar-SA"/>
        </w:rPr>
        <w:t>postrek spojovací                                PS; 0,5 kg/ m</w:t>
      </w:r>
      <w:r w:rsidRPr="000C518B">
        <w:rPr>
          <w:vertAlign w:val="superscript"/>
          <w:lang w:eastAsia="ar-SA"/>
        </w:rPr>
        <w:t xml:space="preserve">2 </w:t>
      </w:r>
      <w:r w:rsidRPr="000C518B">
        <w:rPr>
          <w:lang w:eastAsia="ar-SA"/>
        </w:rPr>
        <w:t xml:space="preserve">;                      </w:t>
      </w:r>
      <w:r w:rsidR="00FA01FC" w:rsidRPr="000C518B">
        <w:rPr>
          <w:lang w:eastAsia="ar-SA"/>
        </w:rPr>
        <w:tab/>
      </w:r>
      <w:r w:rsidR="00FA01FC" w:rsidRPr="000C518B">
        <w:rPr>
          <w:lang w:eastAsia="ar-SA"/>
        </w:rPr>
        <w:tab/>
      </w:r>
      <w:r w:rsidRPr="000C518B">
        <w:rPr>
          <w:lang w:eastAsia="ar-SA"/>
        </w:rPr>
        <w:t>STN 73 6129: 2009</w:t>
      </w:r>
    </w:p>
    <w:p w:rsidR="008C1559" w:rsidRPr="000C518B" w:rsidRDefault="008C1559" w:rsidP="00F20EE1">
      <w:pPr>
        <w:jc w:val="both"/>
        <w:rPr>
          <w:rFonts w:eastAsia="Times New Roman"/>
        </w:rPr>
      </w:pPr>
      <w:r w:rsidRPr="000C518B">
        <w:rPr>
          <w:rFonts w:eastAsia="Times New Roman"/>
        </w:rPr>
        <w:t xml:space="preserve">asfaltový betón ložný                          AC 16 L; 70/100; I; 50 mm </w:t>
      </w:r>
      <w:r w:rsidR="00FA01FC" w:rsidRPr="000C518B">
        <w:rPr>
          <w:rFonts w:eastAsia="Times New Roman"/>
        </w:rPr>
        <w:tab/>
      </w:r>
      <w:r w:rsidR="00FA01FC" w:rsidRPr="000C518B">
        <w:rPr>
          <w:rFonts w:eastAsia="Times New Roman"/>
        </w:rPr>
        <w:tab/>
      </w:r>
      <w:r w:rsidRPr="000C518B">
        <w:rPr>
          <w:rFonts w:eastAsia="Times New Roman"/>
        </w:rPr>
        <w:t>STN EN 13108-1</w:t>
      </w:r>
    </w:p>
    <w:p w:rsidR="008C1559" w:rsidRPr="000C518B" w:rsidRDefault="008C1559" w:rsidP="00F20EE1">
      <w:pPr>
        <w:jc w:val="both"/>
        <w:rPr>
          <w:u w:val="single"/>
          <w:lang w:eastAsia="ar-SA"/>
        </w:rPr>
      </w:pPr>
      <w:r w:rsidRPr="000C518B">
        <w:rPr>
          <w:u w:val="single"/>
          <w:lang w:eastAsia="ar-SA"/>
        </w:rPr>
        <w:t>postrek spojovací                                PS; 0,5 kg/ m</w:t>
      </w:r>
      <w:r w:rsidRPr="000C518B">
        <w:rPr>
          <w:u w:val="single"/>
          <w:vertAlign w:val="superscript"/>
          <w:lang w:eastAsia="ar-SA"/>
        </w:rPr>
        <w:t xml:space="preserve">2 </w:t>
      </w:r>
      <w:r w:rsidRPr="000C518B">
        <w:rPr>
          <w:u w:val="single"/>
          <w:lang w:eastAsia="ar-SA"/>
        </w:rPr>
        <w:t xml:space="preserve">;                      </w:t>
      </w:r>
      <w:r w:rsidR="00FA01FC" w:rsidRPr="000C518B">
        <w:rPr>
          <w:u w:val="single"/>
          <w:lang w:eastAsia="ar-SA"/>
        </w:rPr>
        <w:tab/>
      </w:r>
      <w:r w:rsidR="00FA01FC" w:rsidRPr="000C518B">
        <w:rPr>
          <w:u w:val="single"/>
          <w:lang w:eastAsia="ar-SA"/>
        </w:rPr>
        <w:tab/>
      </w:r>
      <w:r w:rsidRPr="000C518B">
        <w:rPr>
          <w:u w:val="single"/>
          <w:lang w:eastAsia="ar-SA"/>
        </w:rPr>
        <w:t xml:space="preserve"> STN 73 6129: 2009</w:t>
      </w:r>
    </w:p>
    <w:p w:rsidR="008C1559" w:rsidRPr="000C518B" w:rsidRDefault="008C1559" w:rsidP="00F20EE1">
      <w:pPr>
        <w:jc w:val="both"/>
        <w:rPr>
          <w:lang w:eastAsia="ar-SA"/>
        </w:rPr>
      </w:pPr>
      <w:r w:rsidRPr="000C518B">
        <w:rPr>
          <w:lang w:eastAsia="ar-SA"/>
        </w:rPr>
        <w:t xml:space="preserve">Spolu                                                                                     </w:t>
      </w:r>
      <w:r w:rsidR="00FA01FC" w:rsidRPr="000C518B">
        <w:rPr>
          <w:lang w:eastAsia="ar-SA"/>
        </w:rPr>
        <w:t xml:space="preserve">   </w:t>
      </w:r>
      <w:r w:rsidRPr="000C518B">
        <w:rPr>
          <w:lang w:eastAsia="ar-SA"/>
        </w:rPr>
        <w:t>64 mm</w:t>
      </w:r>
    </w:p>
    <w:p w:rsidR="008C1559" w:rsidRPr="000C518B" w:rsidRDefault="008C1559"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p>
    <w:p w:rsidR="008C1559" w:rsidRPr="000C518B" w:rsidRDefault="008C1559" w:rsidP="00F20EE1">
      <w:pPr>
        <w:jc w:val="both"/>
        <w:rPr>
          <w:rFonts w:asciiTheme="minorHAnsi" w:hAnsiTheme="minorHAnsi" w:cs="Arial"/>
        </w:rPr>
      </w:pPr>
      <w:r w:rsidRPr="000C518B">
        <w:rPr>
          <w:rFonts w:asciiTheme="minorHAnsi" w:hAnsiTheme="minorHAnsi" w:cs="Arial"/>
        </w:rPr>
        <w:t>V miestach prepadu spevnených krajníc bude daný úsek v šírke min. 2,0 m a hrúbke 50 mm odfrézovaný, a úsek bude spevnený položením spojovacieho postreku PS (0,8 – 1,10 kg/m</w:t>
      </w:r>
      <w:r w:rsidRPr="000C518B">
        <w:rPr>
          <w:rFonts w:asciiTheme="minorHAnsi" w:hAnsiTheme="minorHAnsi" w:cs="Arial"/>
          <w:vertAlign w:val="superscript"/>
        </w:rPr>
        <w:t>2</w:t>
      </w:r>
      <w:r w:rsidRPr="000C518B">
        <w:rPr>
          <w:rFonts w:asciiTheme="minorHAnsi" w:hAnsiTheme="minorHAnsi" w:cs="Arial"/>
        </w:rPr>
        <w:t xml:space="preserve">), </w:t>
      </w:r>
      <w:proofErr w:type="spellStart"/>
      <w:r w:rsidRPr="000C518B">
        <w:rPr>
          <w:rFonts w:asciiTheme="minorHAnsi" w:hAnsiTheme="minorHAnsi" w:cs="Arial"/>
        </w:rPr>
        <w:t>sklovláknitej</w:t>
      </w:r>
      <w:proofErr w:type="spellEnd"/>
      <w:r w:rsidRPr="000C518B">
        <w:rPr>
          <w:rFonts w:asciiTheme="minorHAnsi" w:hAnsiTheme="minorHAnsi" w:cs="Arial"/>
        </w:rPr>
        <w:t xml:space="preserve"> mreže </w:t>
      </w:r>
      <w:proofErr w:type="spellStart"/>
      <w:r w:rsidRPr="000C518B">
        <w:rPr>
          <w:rFonts w:asciiTheme="minorHAnsi" w:hAnsiTheme="minorHAnsi" w:cs="Arial"/>
        </w:rPr>
        <w:t>GlassGrid</w:t>
      </w:r>
      <w:proofErr w:type="spellEnd"/>
      <w:r w:rsidRPr="000C518B">
        <w:rPr>
          <w:rFonts w:asciiTheme="minorHAnsi" w:hAnsiTheme="minorHAnsi" w:cs="Arial"/>
        </w:rPr>
        <w:t xml:space="preserve"> alebo podobnej a </w:t>
      </w:r>
      <w:proofErr w:type="spellStart"/>
      <w:r w:rsidRPr="000C518B">
        <w:rPr>
          <w:rFonts w:asciiTheme="minorHAnsi" w:hAnsiTheme="minorHAnsi" w:cs="Arial"/>
        </w:rPr>
        <w:t>podkladnej</w:t>
      </w:r>
      <w:proofErr w:type="spellEnd"/>
      <w:r w:rsidRPr="000C518B">
        <w:rPr>
          <w:rFonts w:asciiTheme="minorHAnsi" w:hAnsiTheme="minorHAnsi" w:cs="Arial"/>
        </w:rPr>
        <w:t xml:space="preserve"> vrstvy z asfaltového betónu AC 22P hr. 50 mm, 70/100 I.</w:t>
      </w:r>
    </w:p>
    <w:p w:rsidR="008C1559" w:rsidRPr="000C518B" w:rsidRDefault="008C1559" w:rsidP="00F20EE1">
      <w:pPr>
        <w:jc w:val="both"/>
      </w:pPr>
      <w:r w:rsidRPr="000C518B">
        <w:t xml:space="preserve">Šikmé plochy voľného okraja vozovky je potrebné utesniť asfaltovým spojivom (horúcim asfaltom , asfaltovou </w:t>
      </w:r>
      <w:proofErr w:type="spellStart"/>
      <w:r w:rsidRPr="000C518B">
        <w:t>zálievkovou</w:t>
      </w:r>
      <w:proofErr w:type="spellEnd"/>
      <w:r w:rsidRPr="000C518B">
        <w:t xml:space="preserve"> hmotou) na celú hrúbku obrusnej a ložnej vrstvy v množstve cca 4 kg/m</w:t>
      </w:r>
      <w:r w:rsidRPr="000C518B">
        <w:rPr>
          <w:vertAlign w:val="superscript"/>
        </w:rPr>
        <w:t>2</w:t>
      </w:r>
      <w:r w:rsidRPr="000C518B">
        <w:t>. Uzavretie hrán je potrebné spravidla aplikovať bezprostredne po položení vrstvy, aby sa zabránilo znečisteniu hrany.</w:t>
      </w:r>
    </w:p>
    <w:p w:rsidR="008C1559" w:rsidRPr="000C518B" w:rsidRDefault="008C1559" w:rsidP="00F20EE1">
      <w:pPr>
        <w:jc w:val="both"/>
      </w:pPr>
      <w:r w:rsidRPr="000C518B">
        <w:t xml:space="preserve">V miestach prepadnutej krajnice sa vyfrézuje existujúca </w:t>
      </w:r>
      <w:proofErr w:type="spellStart"/>
      <w:r w:rsidRPr="000C518B">
        <w:t>obrusná</w:t>
      </w:r>
      <w:proofErr w:type="spellEnd"/>
      <w:r w:rsidRPr="000C518B">
        <w:t xml:space="preserve"> vrstva v hr. 50mm na požadovanej dĺžke v šírke 2,00 m. Všetky styky a hrany sa začistia a opatria asfaltovým postrekom, použije sa výstužný materiál – </w:t>
      </w:r>
      <w:proofErr w:type="spellStart"/>
      <w:r w:rsidRPr="000C518B">
        <w:t>geomreža</w:t>
      </w:r>
      <w:proofErr w:type="spellEnd"/>
      <w:r w:rsidRPr="000C518B">
        <w:t xml:space="preserve"> </w:t>
      </w:r>
      <w:proofErr w:type="spellStart"/>
      <w:r w:rsidRPr="000C518B">
        <w:t>GlasGrid</w:t>
      </w:r>
      <w:proofErr w:type="spellEnd"/>
      <w:r w:rsidRPr="000C518B">
        <w:t xml:space="preserve"> </w:t>
      </w:r>
      <w:proofErr w:type="spellStart"/>
      <w:r w:rsidRPr="000C518B">
        <w:t>style</w:t>
      </w:r>
      <w:proofErr w:type="spellEnd"/>
      <w:r w:rsidRPr="000C518B">
        <w:t xml:space="preserve"> 8501 výrobca Saint-</w:t>
      </w:r>
      <w:proofErr w:type="spellStart"/>
      <w:r w:rsidRPr="000C518B">
        <w:t>Gobain</w:t>
      </w:r>
      <w:proofErr w:type="spellEnd"/>
      <w:r w:rsidRPr="000C518B">
        <w:t xml:space="preserve"> alebo podobnej. Rezaná škára na obrusnej vrstve sa ošetrí penetračným náterom a zaleje modifikovanou asfaltovou zálievkou. </w:t>
      </w:r>
    </w:p>
    <w:p w:rsidR="008C1559" w:rsidRPr="000C518B" w:rsidRDefault="008C1559" w:rsidP="00F20EE1">
      <w:pPr>
        <w:spacing w:after="0"/>
        <w:jc w:val="both"/>
      </w:pPr>
      <w:r w:rsidRPr="000C518B">
        <w:t xml:space="preserve">Na začiatku a konci úseku v styku s existujúcou vozovkou a na mostných objektoch sa výškový rozdiel medzi novou a existujúcou vozovkou prekoná plynule na dĺžke 15 m. (Pozri vzorový priečny rez). </w:t>
      </w:r>
    </w:p>
    <w:p w:rsidR="008C1559" w:rsidRPr="000C518B" w:rsidRDefault="008C1559" w:rsidP="00F20EE1">
      <w:pPr>
        <w:spacing w:after="0"/>
        <w:jc w:val="both"/>
      </w:pPr>
      <w:r w:rsidRPr="000C518B">
        <w:t>V miestach existujúcich poklopov kanalizačných šachiet a iných šachiet vo vozovke sa vykoná zapílenie a následné ručné odstránenie asfaltových vrstiev.</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Odvodnenie vozovky bude zabezpečené jej pozdĺžnym a priečnym sklonom do odvodňovacieho systému. Povrchové a zrážkové vody stečú po svahoch cestného telesa jestvujúcim sklonom odvodňovacích zariadení do terénu. Pre zabezpečenie správnej funkcie odvodnenia cesty II/529 v rekonštruovanom úseku je riešené prečistenie, prehĺbenie zemných priekop a osadenie nových tvárnic v miestach spevnených priekop ktoré sú v súčasnosti v nevyhovujúcom stave. Spôsob odvodnenia je zachovaný tak, ako je aj v súčasnosti. Zrážková voda je z povrchu vozovky zvedená priečnym sklonom do priekop a cez priepusty vyvedená voľne do terénu.</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Reprofilácia priekop bude uskutočnená tak aby dno </w:t>
      </w:r>
      <w:proofErr w:type="spellStart"/>
      <w:r w:rsidRPr="000C518B">
        <w:rPr>
          <w:rFonts w:asciiTheme="minorHAnsi" w:hAnsiTheme="minorHAnsi"/>
          <w:b w:val="0"/>
          <w:i w:val="0"/>
          <w:szCs w:val="22"/>
          <w:u w:val="none"/>
          <w:lang w:val="sk-SK"/>
        </w:rPr>
        <w:t>reprofilovanej</w:t>
      </w:r>
      <w:proofErr w:type="spellEnd"/>
      <w:r w:rsidRPr="000C518B">
        <w:rPr>
          <w:rFonts w:asciiTheme="minorHAnsi" w:hAnsiTheme="minorHAnsi"/>
          <w:b w:val="0"/>
          <w:i w:val="0"/>
          <w:szCs w:val="22"/>
          <w:u w:val="none"/>
          <w:lang w:val="sk-SK"/>
        </w:rPr>
        <w:t xml:space="preserve"> priekopy bolo minimálne 40 cm pod vyústením </w:t>
      </w:r>
      <w:proofErr w:type="spellStart"/>
      <w:r w:rsidRPr="000C518B">
        <w:rPr>
          <w:rFonts w:asciiTheme="minorHAnsi" w:hAnsiTheme="minorHAnsi"/>
          <w:b w:val="0"/>
          <w:i w:val="0"/>
          <w:szCs w:val="22"/>
          <w:u w:val="none"/>
          <w:lang w:val="sk-SK"/>
        </w:rPr>
        <w:t>podkladnej</w:t>
      </w:r>
      <w:proofErr w:type="spellEnd"/>
      <w:r w:rsidRPr="000C518B">
        <w:rPr>
          <w:rFonts w:asciiTheme="minorHAnsi" w:hAnsiTheme="minorHAnsi"/>
          <w:b w:val="0"/>
          <w:i w:val="0"/>
          <w:szCs w:val="22"/>
          <w:u w:val="none"/>
          <w:lang w:val="sk-SK"/>
        </w:rPr>
        <w:t xml:space="preserve"> vrstvy vozovky.  V miestach spevnených priekop sa prevedie očistenie od nánosov.</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Všetky priepusty v úseku sa prečistia od nečistôt a </w:t>
      </w:r>
      <w:proofErr w:type="spellStart"/>
      <w:r w:rsidRPr="000C518B">
        <w:rPr>
          <w:rFonts w:asciiTheme="minorHAnsi" w:hAnsiTheme="minorHAnsi"/>
          <w:b w:val="0"/>
          <w:i w:val="0"/>
          <w:szCs w:val="22"/>
          <w:u w:val="none"/>
          <w:lang w:val="sk-SK"/>
        </w:rPr>
        <w:t>vyspravia</w:t>
      </w:r>
      <w:proofErr w:type="spellEnd"/>
      <w:r w:rsidRPr="000C518B">
        <w:rPr>
          <w:rFonts w:asciiTheme="minorHAnsi" w:hAnsiTheme="minorHAnsi"/>
          <w:b w:val="0"/>
          <w:i w:val="0"/>
          <w:szCs w:val="22"/>
          <w:u w:val="none"/>
          <w:lang w:val="sk-SK"/>
        </w:rPr>
        <w:t xml:space="preserve"> sa všetky čelá a kalové jamy.</w:t>
      </w:r>
    </w:p>
    <w:p w:rsidR="008C1559" w:rsidRPr="000C518B" w:rsidRDefault="008C1559" w:rsidP="00F20EE1">
      <w:pPr>
        <w:jc w:val="both"/>
      </w:pPr>
      <w:r w:rsidRPr="000C518B">
        <w:t xml:space="preserve">Súčasťou </w:t>
      </w:r>
      <w:proofErr w:type="spellStart"/>
      <w:r w:rsidRPr="000C518B">
        <w:t>reprofilácie</w:t>
      </w:r>
      <w:proofErr w:type="spellEnd"/>
      <w:r w:rsidRPr="000C518B">
        <w:t xml:space="preserve"> bude aj zoškrabanie a odstránenie vegetáciou prerastených častí nespevnených krajníc v hrúbke 100 mm a ich zarezanie.</w:t>
      </w:r>
    </w:p>
    <w:p w:rsidR="008C1559" w:rsidRPr="000C518B" w:rsidRDefault="008C1559" w:rsidP="00F20EE1">
      <w:pPr>
        <w:jc w:val="both"/>
      </w:pPr>
      <w:r w:rsidRPr="000C518B">
        <w:t xml:space="preserve">Následne sa nespevnené krajnice dosypú štrkodrvinou ŠD 0-32 v hrúbke 200 mm a v minimálnej šírke 0,25 m a následne zhutnia. Zhutnenie a dosypanie bude realizované po vrstvách v max. hrúbke 100 mm. </w:t>
      </w:r>
    </w:p>
    <w:p w:rsidR="008C1559" w:rsidRPr="000C518B" w:rsidRDefault="008C1559" w:rsidP="00F20EE1">
      <w:pPr>
        <w:jc w:val="both"/>
        <w:rPr>
          <w:b/>
          <w:i/>
        </w:rPr>
      </w:pPr>
      <w:r w:rsidRPr="000C518B">
        <w:t xml:space="preserve">V mieste osadenia zvodidiel, ak je to možné, sa vyhotovia krajnice šírky 1,25 m. V prípade, že sklon svahu násypu nedovoľuje vyhotoviť dostatočne široké nespevnené krajnice pre osadenie zvodidla, vyhotovia sa  v maximálnej možnej šírke min. však 0,5m. </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Súčasťou objektu budú </w:t>
      </w:r>
      <w:proofErr w:type="spellStart"/>
      <w:r w:rsidRPr="000C518B">
        <w:rPr>
          <w:rFonts w:asciiTheme="minorHAnsi" w:hAnsiTheme="minorHAnsi"/>
          <w:b w:val="0"/>
          <w:i w:val="0"/>
          <w:szCs w:val="22"/>
          <w:u w:val="none"/>
          <w:lang w:val="sk-SK"/>
        </w:rPr>
        <w:t>následovné</w:t>
      </w:r>
      <w:proofErr w:type="spellEnd"/>
      <w:r w:rsidRPr="000C518B">
        <w:rPr>
          <w:rFonts w:asciiTheme="minorHAnsi" w:hAnsiTheme="minorHAnsi"/>
          <w:b w:val="0"/>
          <w:i w:val="0"/>
          <w:szCs w:val="22"/>
          <w:u w:val="none"/>
          <w:lang w:val="sk-SK"/>
        </w:rPr>
        <w:t xml:space="preserve"> bezpečnostné zariadenia:</w:t>
      </w:r>
    </w:p>
    <w:p w:rsidR="008C1559" w:rsidRPr="000C518B" w:rsidRDefault="008C1559" w:rsidP="00F20EE1">
      <w:pPr>
        <w:pStyle w:val="Zoznamsodrkami"/>
        <w:jc w:val="both"/>
      </w:pPr>
      <w:r w:rsidRPr="000C518B">
        <w:t>jednoduché oceľové zvodidlo v krajnej polohe nespevnenej krajnice s úrovňou zadržania N2, resp. v potrebných miestach podľa príslušnej TP 1/2005 s úrovňou zadržania H1.</w:t>
      </w:r>
    </w:p>
    <w:p w:rsidR="008C1559" w:rsidRPr="000C518B" w:rsidRDefault="008C1559" w:rsidP="00F20EE1">
      <w:pPr>
        <w:jc w:val="both"/>
        <w:rPr>
          <w:rFonts w:asciiTheme="minorHAnsi" w:hAnsiTheme="minorHAnsi"/>
        </w:rPr>
      </w:pPr>
      <w:r w:rsidRPr="000C518B">
        <w:rPr>
          <w:rFonts w:asciiTheme="minorHAnsi" w:hAnsiTheme="minorHAnsi"/>
        </w:rPr>
        <w:t xml:space="preserve">Zvodidlá a zábradlia na mostných objektoch sú riešené v rámci objektov mostov.  </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lastRenderedPageBreak/>
        <w:t>V miestach nedostatočne širokej nespevnenej krajnice budú stĺpiky zvodidla osadené v betónovom základe kruhového pôdorysu (DN=200mm).</w:t>
      </w:r>
    </w:p>
    <w:p w:rsidR="008C1559" w:rsidRPr="000C518B" w:rsidRDefault="008C1559"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Vodiace bezpečnostné zariadenia pozostávajú z osadenia cestných smerových stĺpikov a smerových stĺpikoch na zvodidlo vo vzdialenostiach podľa STN 73 6101, článok 11.1.3.2.3 a v zmysle TP 105. na ktorých budú nalepené </w:t>
      </w:r>
      <w:proofErr w:type="spellStart"/>
      <w:r w:rsidRPr="000C518B">
        <w:rPr>
          <w:rFonts w:asciiTheme="minorHAnsi" w:hAnsiTheme="minorHAnsi"/>
          <w:b w:val="0"/>
          <w:i w:val="0"/>
          <w:szCs w:val="22"/>
          <w:u w:val="none"/>
          <w:lang w:val="sk-SK"/>
        </w:rPr>
        <w:t>odrazné</w:t>
      </w:r>
      <w:proofErr w:type="spellEnd"/>
      <w:r w:rsidRPr="000C518B">
        <w:rPr>
          <w:rFonts w:asciiTheme="minorHAnsi" w:hAnsiTheme="minorHAnsi"/>
          <w:b w:val="0"/>
          <w:i w:val="0"/>
          <w:szCs w:val="22"/>
          <w:u w:val="none"/>
          <w:lang w:val="sk-SK"/>
        </w:rPr>
        <w:t xml:space="preserve"> prúžky. Smerové stĺpiky budú vo voľnej trati vo farbe bielej, na mostných objektoch budú osadené naviac cestné smerové stĺpiky vo farbe modrej, v miestach vjazdov na poľné/lesné cesty budú pred a za vjazdom osadené cestné smerové stĺpiky vo farbe červenej. Samostatné smerové stĺpiky z PVC  sa osadia vo výške 1050 mm nad hranou spevnenia. Použité smerové stĺpiky (odrazky) musia spĺňať požiadavky STN EN 12899-3.</w:t>
      </w:r>
    </w:p>
    <w:p w:rsidR="00286761" w:rsidRPr="000C518B" w:rsidRDefault="00286761" w:rsidP="00F20EE1">
      <w:pPr>
        <w:jc w:val="both"/>
      </w:pPr>
      <w:r w:rsidRPr="000C518B">
        <w:t xml:space="preserve">Plocha vozovky: </w:t>
      </w:r>
      <w:r w:rsidRPr="000C518B">
        <w:tab/>
      </w:r>
      <w:r w:rsidRPr="000C518B">
        <w:tab/>
        <w:t>19 177,5 m</w:t>
      </w:r>
      <w:r w:rsidRPr="000C518B">
        <w:rPr>
          <w:vertAlign w:val="superscript"/>
        </w:rPr>
        <w:t>2</w:t>
      </w:r>
    </w:p>
    <w:p w:rsidR="00286761" w:rsidRPr="000C518B" w:rsidRDefault="00286761" w:rsidP="00F20EE1">
      <w:pPr>
        <w:jc w:val="both"/>
      </w:pPr>
      <w:r w:rsidRPr="000C518B">
        <w:t>Výmena oceľového zvodidla:</w:t>
      </w:r>
      <w:r w:rsidRPr="000C518B">
        <w:tab/>
        <w:t>824 m</w:t>
      </w:r>
    </w:p>
    <w:p w:rsidR="00286761" w:rsidRPr="000C518B" w:rsidRDefault="00286761" w:rsidP="00F20EE1">
      <w:pPr>
        <w:jc w:val="both"/>
      </w:pPr>
      <w:r w:rsidRPr="000C518B">
        <w:t xml:space="preserve">Celková dĺžka </w:t>
      </w:r>
      <w:proofErr w:type="spellStart"/>
      <w:r w:rsidRPr="000C518B">
        <w:t>reprofilácie</w:t>
      </w:r>
      <w:proofErr w:type="spellEnd"/>
      <w:r w:rsidRPr="000C518B">
        <w:t xml:space="preserve"> priekop: 1479 m</w:t>
      </w:r>
    </w:p>
    <w:p w:rsidR="000C3E9B" w:rsidRPr="000C518B" w:rsidRDefault="000C3E9B" w:rsidP="00F20EE1">
      <w:pPr>
        <w:jc w:val="both"/>
      </w:pPr>
    </w:p>
    <w:p w:rsidR="008C1559" w:rsidRPr="000C518B" w:rsidRDefault="00F20EE1" w:rsidP="00F20EE1">
      <w:pPr>
        <w:pStyle w:val="Nadpis3"/>
        <w:jc w:val="both"/>
        <w:rPr>
          <w:bCs/>
          <w:lang w:val="sk-SK"/>
        </w:rPr>
      </w:pPr>
      <w:bookmarkStart w:id="45" w:name="_Toc23856107"/>
      <w:r>
        <w:rPr>
          <w:bCs/>
          <w:lang w:val="sk-SK"/>
        </w:rPr>
        <w:t xml:space="preserve">SO 101-04 </w:t>
      </w:r>
      <w:r w:rsidR="000C3E9B" w:rsidRPr="000C518B">
        <w:rPr>
          <w:bCs/>
          <w:lang w:val="sk-SK"/>
        </w:rPr>
        <w:t xml:space="preserve">II/529 Čierny Balog - Brezno, km </w:t>
      </w:r>
      <w:r w:rsidR="00D10CF0">
        <w:rPr>
          <w:bCs/>
          <w:lang w:val="sk-SK"/>
        </w:rPr>
        <w:t>32,380</w:t>
      </w:r>
      <w:r w:rsidR="00EC446F">
        <w:rPr>
          <w:bCs/>
          <w:lang w:val="sk-SK"/>
        </w:rPr>
        <w:t xml:space="preserve"> </w:t>
      </w:r>
      <w:r w:rsidR="000C3E9B" w:rsidRPr="000C518B">
        <w:rPr>
          <w:bCs/>
          <w:lang w:val="sk-SK"/>
        </w:rPr>
        <w:t xml:space="preserve">- km </w:t>
      </w:r>
      <w:r w:rsidR="00D10CF0">
        <w:rPr>
          <w:bCs/>
          <w:lang w:val="sk-SK"/>
        </w:rPr>
        <w:t>34,800</w:t>
      </w:r>
      <w:bookmarkEnd w:id="45"/>
    </w:p>
    <w:p w:rsidR="000C3E9B" w:rsidRPr="000C518B" w:rsidRDefault="000C3E9B" w:rsidP="00F20EE1">
      <w:pPr>
        <w:jc w:val="both"/>
      </w:pPr>
      <w:r w:rsidRPr="000C518B">
        <w:t xml:space="preserve">Navrhované riešenie rekonštrukcie komunikácie je navrhnuté od km 32,380 v mieste železničnej zastávky Krám po km 34,800 v Brezne- časť </w:t>
      </w:r>
      <w:proofErr w:type="spellStart"/>
      <w:r w:rsidRPr="000C518B">
        <w:t>Vrchdolinka</w:t>
      </w:r>
      <w:proofErr w:type="spellEnd"/>
      <w:r w:rsidRPr="000C518B">
        <w:t xml:space="preserve"> (existujúca autobusová zastávka) v </w:t>
      </w:r>
      <w:r w:rsidRPr="000C518B">
        <w:rPr>
          <w:b/>
          <w:bCs/>
        </w:rPr>
        <w:t>dĺžke 2 420 m</w:t>
      </w:r>
      <w:r w:rsidRPr="000C518B">
        <w:t xml:space="preserve">. Na ZÚ tento úsek nadväzuje na rekonštrukciu cesty II/529 uskutočnenú v roku 2008. </w:t>
      </w:r>
    </w:p>
    <w:p w:rsidR="000C3E9B" w:rsidRPr="000C518B" w:rsidRDefault="000C3E9B" w:rsidP="00F20EE1">
      <w:pPr>
        <w:jc w:val="both"/>
      </w:pPr>
      <w:r w:rsidRPr="000C518B">
        <w:t>Navrhované riešenie rekonštrukcie cesty bude pozostávať z nasledovných prác:</w:t>
      </w:r>
    </w:p>
    <w:p w:rsidR="000C3E9B" w:rsidRPr="000C518B" w:rsidRDefault="000C3E9B" w:rsidP="00F20EE1">
      <w:pPr>
        <w:pStyle w:val="Zoznamsodrkami"/>
        <w:jc w:val="both"/>
      </w:pPr>
      <w:r w:rsidRPr="000C518B">
        <w:t xml:space="preserve">lokálna oprava povrchu vozovky – výtlky v kryte vozovky, trhliny, nerovnosti, oprava bude vykonaná zmesou asfaltovej emulzie a kameniva za studena pomocou progresívnej </w:t>
      </w:r>
      <w:proofErr w:type="spellStart"/>
      <w:r w:rsidRPr="000C518B">
        <w:t>tryskovej</w:t>
      </w:r>
      <w:proofErr w:type="spellEnd"/>
      <w:r w:rsidRPr="000C518B">
        <w:t xml:space="preserve"> technológie - </w:t>
      </w:r>
      <w:proofErr w:type="spellStart"/>
      <w:r w:rsidRPr="000C518B">
        <w:t>pneumotrysk</w:t>
      </w:r>
      <w:proofErr w:type="spellEnd"/>
      <w:r w:rsidRPr="000C518B">
        <w:t xml:space="preserve"> 20 t/km, </w:t>
      </w:r>
    </w:p>
    <w:p w:rsidR="000C3E9B" w:rsidRPr="000C518B" w:rsidRDefault="000C3E9B" w:rsidP="00F20EE1">
      <w:pPr>
        <w:pStyle w:val="Zoznamsodrkami"/>
        <w:jc w:val="both"/>
      </w:pPr>
      <w:r w:rsidRPr="000C518B">
        <w:t xml:space="preserve">položenia nového krytu z asfaltového betónu AC 11 O; I; 40 mm a AC 16 L; I; 50 mm  </w:t>
      </w:r>
    </w:p>
    <w:p w:rsidR="000C3E9B" w:rsidRPr="000C518B" w:rsidRDefault="000C3E9B" w:rsidP="00F20EE1">
      <w:pPr>
        <w:pStyle w:val="Zoznamsodrkami"/>
        <w:jc w:val="both"/>
      </w:pPr>
      <w:r w:rsidRPr="000C518B">
        <w:t xml:space="preserve">realizovať spojovacie postreky a obnovu trvalého zvislého a vodorovného dopravného značenia, </w:t>
      </w:r>
    </w:p>
    <w:p w:rsidR="000C3E9B" w:rsidRPr="000C518B" w:rsidRDefault="000C3E9B" w:rsidP="00F20EE1">
      <w:pPr>
        <w:pStyle w:val="Zoznamsodrkami"/>
        <w:jc w:val="both"/>
      </w:pPr>
      <w:r w:rsidRPr="000C518B">
        <w:t>vyčistenie a reprofilácia priekopového odvodňovacieho systému po obidvoch stranách komunikácie,</w:t>
      </w:r>
    </w:p>
    <w:p w:rsidR="000C3E9B" w:rsidRPr="000C518B" w:rsidRDefault="000C3E9B" w:rsidP="00F20EE1">
      <w:pPr>
        <w:pStyle w:val="Zoznamsodrkami"/>
        <w:jc w:val="both"/>
      </w:pPr>
      <w:r w:rsidRPr="000C518B">
        <w:t xml:space="preserve">vyčistenie priepustov, </w:t>
      </w:r>
      <w:proofErr w:type="spellStart"/>
      <w:r w:rsidRPr="000C518B">
        <w:t>vyspravenie</w:t>
      </w:r>
      <w:proofErr w:type="spellEnd"/>
      <w:r w:rsidRPr="000C518B">
        <w:t xml:space="preserve"> existujúcich čiel priepustov,</w:t>
      </w:r>
    </w:p>
    <w:p w:rsidR="000C3E9B" w:rsidRPr="000C518B" w:rsidRDefault="000C3E9B" w:rsidP="00F20EE1">
      <w:pPr>
        <w:pStyle w:val="Zoznamsodrkami"/>
        <w:jc w:val="both"/>
      </w:pPr>
      <w:r w:rsidRPr="000C518B">
        <w:t>odstránenie nánosov na nespevnených krajniciach a následné spevnenie a dosypanie štrkodrvinou 0-32 v hrúbke  100 mm,</w:t>
      </w:r>
    </w:p>
    <w:p w:rsidR="000C3E9B" w:rsidRPr="000C518B" w:rsidRDefault="000C3E9B" w:rsidP="00F20EE1">
      <w:pPr>
        <w:pStyle w:val="Zoznamsodrkami"/>
        <w:jc w:val="both"/>
      </w:pPr>
      <w:r w:rsidRPr="000C518B">
        <w:t>výmena cestných zvodidiel,</w:t>
      </w:r>
    </w:p>
    <w:p w:rsidR="000C3E9B" w:rsidRPr="000C518B" w:rsidRDefault="000C3E9B" w:rsidP="00F20EE1">
      <w:pPr>
        <w:pStyle w:val="Zoznamsodrkami"/>
        <w:jc w:val="both"/>
      </w:pPr>
      <w:r w:rsidRPr="000C518B">
        <w:t xml:space="preserve">v mieste prepadu spevnených krajníc bude daný úsek v šírke 2,0 m a hrúbke 5 cm odfrézovaný, a úsek bude spevnený položením </w:t>
      </w:r>
      <w:proofErr w:type="spellStart"/>
      <w:r w:rsidRPr="000C518B">
        <w:t>sklovláknitej</w:t>
      </w:r>
      <w:proofErr w:type="spellEnd"/>
      <w:r w:rsidRPr="000C518B">
        <w:t xml:space="preserve"> mreže a </w:t>
      </w:r>
      <w:proofErr w:type="spellStart"/>
      <w:r w:rsidRPr="000C518B">
        <w:t>podkladnej</w:t>
      </w:r>
      <w:proofErr w:type="spellEnd"/>
      <w:r w:rsidRPr="000C518B">
        <w:t xml:space="preserve"> vrstvy z asfaltového betónu AC 22P hr. 50 mm,</w:t>
      </w:r>
    </w:p>
    <w:p w:rsidR="000C3E9B" w:rsidRPr="000C518B" w:rsidRDefault="000C3E9B" w:rsidP="00F20EE1">
      <w:pPr>
        <w:pStyle w:val="Zoznamsodrkami"/>
        <w:jc w:val="both"/>
      </w:pPr>
      <w:r w:rsidRPr="000C518B">
        <w:t>osadené doplňujúce zvislé trvalé značenie, smerové stĺpiky na zvýšenie bezpečnosti komunikácie,</w:t>
      </w:r>
    </w:p>
    <w:p w:rsidR="000C3E9B" w:rsidRPr="000C518B" w:rsidRDefault="000C3E9B" w:rsidP="00F20EE1">
      <w:pPr>
        <w:pStyle w:val="Zoznamsodrkami"/>
        <w:numPr>
          <w:ilvl w:val="0"/>
          <w:numId w:val="0"/>
        </w:numPr>
        <w:jc w:val="both"/>
      </w:pPr>
    </w:p>
    <w:p w:rsidR="000C3E9B" w:rsidRPr="000C518B" w:rsidRDefault="000C3E9B" w:rsidP="00F20EE1">
      <w:pPr>
        <w:pStyle w:val="Zoznamsodrkami"/>
        <w:numPr>
          <w:ilvl w:val="0"/>
          <w:numId w:val="0"/>
        </w:numPr>
        <w:jc w:val="both"/>
      </w:pPr>
      <w:r w:rsidRPr="000C518B">
        <w:t>V tomto úseku je vynechané zosilnenie vozovky zrekonštruovaného úseku cesty II/529 uskutočneného v roku 2008 v km 33,698-33,891.</w:t>
      </w:r>
    </w:p>
    <w:p w:rsidR="000C3E9B" w:rsidRPr="000C518B" w:rsidRDefault="000C3E9B" w:rsidP="00F20EE1">
      <w:pPr>
        <w:jc w:val="both"/>
        <w:rPr>
          <w:rFonts w:asciiTheme="minorHAnsi" w:hAnsiTheme="minorHAnsi"/>
        </w:rPr>
      </w:pPr>
      <w:r w:rsidRPr="000C518B">
        <w:rPr>
          <w:rFonts w:asciiTheme="minorHAnsi" w:hAnsiTheme="minorHAnsi"/>
        </w:rPr>
        <w:t xml:space="preserve">Kategória cesty je určená ako C 7,5/60. </w:t>
      </w:r>
    </w:p>
    <w:p w:rsidR="000C3E9B" w:rsidRPr="000C518B" w:rsidRDefault="000C3E9B" w:rsidP="00F20EE1">
      <w:pPr>
        <w:jc w:val="both"/>
        <w:rPr>
          <w:rFonts w:asciiTheme="minorHAnsi" w:hAnsiTheme="minorHAnsi"/>
        </w:rPr>
      </w:pPr>
      <w:r w:rsidRPr="000C518B">
        <w:rPr>
          <w:rFonts w:asciiTheme="minorHAnsi" w:hAnsiTheme="minorHAnsi"/>
        </w:rPr>
        <w:t>Šírkové usporiadanie cesty je nasledovné:</w:t>
      </w:r>
    </w:p>
    <w:p w:rsidR="000C3E9B" w:rsidRPr="000C518B" w:rsidRDefault="000C3E9B" w:rsidP="00F20EE1">
      <w:pPr>
        <w:ind w:firstLine="708"/>
        <w:jc w:val="both"/>
        <w:rPr>
          <w:rFonts w:asciiTheme="minorHAnsi" w:hAnsiTheme="minorHAnsi"/>
        </w:rPr>
      </w:pPr>
      <w:r w:rsidRPr="000C518B">
        <w:rPr>
          <w:rFonts w:asciiTheme="minorHAnsi" w:hAnsiTheme="minorHAnsi"/>
        </w:rPr>
        <w:t xml:space="preserve">Šírka jazdného pruhu:  2 x 3,0 m, </w:t>
      </w:r>
    </w:p>
    <w:p w:rsidR="000C3E9B" w:rsidRPr="000C518B" w:rsidRDefault="000C3E9B" w:rsidP="00F20EE1">
      <w:pPr>
        <w:ind w:firstLine="708"/>
        <w:jc w:val="both"/>
        <w:rPr>
          <w:rFonts w:asciiTheme="minorHAnsi" w:hAnsiTheme="minorHAnsi"/>
        </w:rPr>
      </w:pPr>
      <w:r w:rsidRPr="000C518B">
        <w:rPr>
          <w:rFonts w:asciiTheme="minorHAnsi" w:hAnsiTheme="minorHAnsi"/>
        </w:rPr>
        <w:t>Šírka vodiaceho prúžku: 2 x 0,25 m</w:t>
      </w:r>
    </w:p>
    <w:p w:rsidR="000C3E9B" w:rsidRPr="000C518B" w:rsidRDefault="000C3E9B" w:rsidP="00F20EE1">
      <w:pPr>
        <w:ind w:firstLine="708"/>
        <w:jc w:val="both"/>
        <w:rPr>
          <w:rFonts w:asciiTheme="minorHAnsi" w:hAnsiTheme="minorHAnsi"/>
        </w:rPr>
      </w:pPr>
      <w:r w:rsidRPr="000C518B">
        <w:rPr>
          <w:rFonts w:asciiTheme="minorHAnsi" w:hAnsiTheme="minorHAnsi"/>
        </w:rPr>
        <w:t xml:space="preserve">Krajnice: </w:t>
      </w:r>
      <w:r w:rsidRPr="000C518B">
        <w:rPr>
          <w:rFonts w:asciiTheme="minorHAnsi" w:hAnsiTheme="minorHAnsi"/>
          <w:b/>
        </w:rPr>
        <w:t xml:space="preserve"> </w:t>
      </w:r>
      <w:r w:rsidRPr="000C518B">
        <w:rPr>
          <w:rFonts w:asciiTheme="minorHAnsi" w:hAnsiTheme="minorHAnsi"/>
        </w:rPr>
        <w:t>spevnené š. 2 x 0,25 m, nespevnené š. 2 x 0,25 m</w:t>
      </w:r>
    </w:p>
    <w:p w:rsidR="000C3E9B" w:rsidRPr="000C518B" w:rsidRDefault="000C3E9B" w:rsidP="00F20EE1">
      <w:pPr>
        <w:jc w:val="both"/>
        <w:rPr>
          <w:rFonts w:asciiTheme="minorHAnsi" w:eastAsia="Times New Roman" w:hAnsiTheme="minorHAnsi" w:cs="Times New Roman"/>
        </w:rPr>
      </w:pPr>
      <w:r w:rsidRPr="000C518B">
        <w:rPr>
          <w:rFonts w:asciiTheme="minorHAnsi" w:eastAsia="Times New Roman" w:hAnsiTheme="minorHAnsi" w:cs="Times New Roman"/>
          <w:u w:val="single"/>
        </w:rPr>
        <w:t>Trieda dopravného zaťaženia</w:t>
      </w:r>
      <w:r w:rsidRPr="000C518B">
        <w:rPr>
          <w:rFonts w:asciiTheme="minorHAnsi" w:eastAsia="Times New Roman" w:hAnsiTheme="minorHAnsi" w:cs="Times New Roman"/>
        </w:rPr>
        <w:t>: cesta II. triedy, v zmysle STN je TDZ IV. Na základe výsledkov celoštátneho sčítania dopravy z roku 2015 pre Banskobystrický kraj je trieda dopravného zaťaženia pre výhľad v roku 2040 v úsekoch cesty II/529 - TDZ IV</w:t>
      </w:r>
    </w:p>
    <w:p w:rsidR="000C3E9B" w:rsidRPr="000C518B" w:rsidRDefault="000C3E9B" w:rsidP="00F20EE1">
      <w:pPr>
        <w:spacing w:before="100" w:beforeAutospacing="1" w:after="100" w:afterAutospacing="1"/>
        <w:jc w:val="both"/>
        <w:rPr>
          <w:rFonts w:asciiTheme="minorHAnsi" w:eastAsia="Calibri" w:hAnsiTheme="minorHAnsi" w:cs="Arial"/>
          <w:lang w:eastAsia="ar-SA"/>
        </w:rPr>
      </w:pPr>
      <w:r w:rsidRPr="000C518B">
        <w:rPr>
          <w:rFonts w:asciiTheme="minorHAnsi" w:eastAsia="Calibri" w:hAnsiTheme="minorHAnsi" w:cs="Arial"/>
          <w:lang w:eastAsia="ar-SA"/>
        </w:rPr>
        <w:t>Konštrukcia vozovky je navrhnutá pre triedu opravného zaťaženia IV-V, v nasledovnej skladbe konštrukčných vrstiev:</w:t>
      </w:r>
    </w:p>
    <w:p w:rsidR="000C3E9B" w:rsidRPr="000C518B" w:rsidRDefault="000C3E9B"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lastRenderedPageBreak/>
        <w:t xml:space="preserve">asfaltový betón </w:t>
      </w:r>
      <w:proofErr w:type="spellStart"/>
      <w:r w:rsidRPr="000C518B">
        <w:rPr>
          <w:rFonts w:asciiTheme="minorHAnsi" w:hAnsiTheme="minorHAnsi" w:cs="Arial"/>
          <w:color w:val="auto"/>
          <w:sz w:val="22"/>
          <w:szCs w:val="22"/>
          <w:lang w:val="sk-SK"/>
        </w:rPr>
        <w:t>obrusný</w:t>
      </w:r>
      <w:proofErr w:type="spellEnd"/>
      <w:r w:rsidRPr="000C518B">
        <w:rPr>
          <w:rFonts w:asciiTheme="minorHAnsi" w:hAnsiTheme="minorHAnsi" w:cs="Arial"/>
          <w:color w:val="auto"/>
          <w:sz w:val="22"/>
          <w:szCs w:val="22"/>
          <w:lang w:val="sk-SK"/>
        </w:rPr>
        <w:t xml:space="preserve"> </w:t>
      </w:r>
      <w:r w:rsidRPr="000C518B">
        <w:rPr>
          <w:rFonts w:asciiTheme="minorHAnsi" w:hAnsiTheme="minorHAnsi" w:cs="Arial"/>
          <w:color w:val="auto"/>
          <w:sz w:val="22"/>
          <w:szCs w:val="22"/>
          <w:lang w:val="sk-SK"/>
        </w:rPr>
        <w:tab/>
        <w:t xml:space="preserve">AC 11 O; 70/100; I; </w:t>
      </w:r>
      <w:r w:rsidRPr="000C518B">
        <w:rPr>
          <w:rFonts w:asciiTheme="minorHAnsi" w:hAnsiTheme="minorHAnsi" w:cs="Arial"/>
          <w:color w:val="auto"/>
          <w:sz w:val="22"/>
          <w:szCs w:val="22"/>
          <w:lang w:val="sk-SK"/>
        </w:rPr>
        <w:tab/>
        <w:t>40 mm</w:t>
      </w:r>
      <w:r w:rsidRPr="000C518B">
        <w:rPr>
          <w:rFonts w:asciiTheme="minorHAnsi" w:hAnsiTheme="minorHAnsi" w:cs="Arial"/>
          <w:color w:val="auto"/>
          <w:sz w:val="22"/>
          <w:szCs w:val="22"/>
          <w:lang w:val="sk-SK"/>
        </w:rPr>
        <w:tab/>
        <w:t>STN EN 13108-1</w:t>
      </w:r>
    </w:p>
    <w:p w:rsidR="000C3E9B" w:rsidRPr="000C518B" w:rsidRDefault="000C3E9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 xml:space="preserve">postrek spojovací </w:t>
      </w:r>
      <w:r w:rsidRPr="000C518B">
        <w:rPr>
          <w:rFonts w:asciiTheme="minorHAnsi" w:hAnsiTheme="minorHAnsi" w:cs="Arial"/>
        </w:rPr>
        <w:tab/>
      </w:r>
      <w:r w:rsidRPr="000C518B">
        <w:rPr>
          <w:rFonts w:asciiTheme="minorHAnsi" w:hAnsiTheme="minorHAnsi" w:cs="Arial"/>
        </w:rPr>
        <w:tab/>
        <w:t>PS; 0,5 kg/ m</w:t>
      </w:r>
      <w:r w:rsidRPr="000C518B">
        <w:rPr>
          <w:rFonts w:asciiTheme="minorHAnsi" w:hAnsiTheme="minorHAnsi" w:cs="Arial"/>
          <w:vertAlign w:val="superscript"/>
        </w:rPr>
        <w:t xml:space="preserve">2 </w:t>
      </w:r>
      <w:r w:rsidRPr="000C518B">
        <w:rPr>
          <w:rFonts w:asciiTheme="minorHAnsi" w:hAnsiTheme="minorHAnsi" w:cs="Arial"/>
        </w:rPr>
        <w:t xml:space="preserve">;  </w:t>
      </w:r>
      <w:r w:rsidRPr="000C518B">
        <w:rPr>
          <w:rFonts w:asciiTheme="minorHAnsi" w:hAnsiTheme="minorHAnsi" w:cs="Arial"/>
        </w:rPr>
        <w:tab/>
      </w:r>
      <w:r w:rsidRPr="000C518B">
        <w:rPr>
          <w:rFonts w:asciiTheme="minorHAnsi" w:hAnsiTheme="minorHAnsi" w:cs="Arial"/>
        </w:rPr>
        <w:tab/>
        <w:t>STN 73 6129</w:t>
      </w:r>
    </w:p>
    <w:p w:rsidR="000C3E9B" w:rsidRPr="000C518B" w:rsidRDefault="000C3E9B"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 xml:space="preserve">asfaltový betón ložný </w:t>
      </w:r>
      <w:r w:rsidRPr="000C518B">
        <w:rPr>
          <w:rFonts w:asciiTheme="minorHAnsi" w:hAnsiTheme="minorHAnsi" w:cs="Arial"/>
          <w:color w:val="auto"/>
          <w:sz w:val="22"/>
          <w:szCs w:val="22"/>
          <w:lang w:val="sk-SK"/>
        </w:rPr>
        <w:tab/>
        <w:t>AC 16 L; 70/100; I;</w:t>
      </w:r>
      <w:r w:rsidRPr="000C518B">
        <w:rPr>
          <w:rFonts w:asciiTheme="minorHAnsi" w:hAnsiTheme="minorHAnsi" w:cs="Arial"/>
          <w:color w:val="auto"/>
          <w:sz w:val="22"/>
          <w:szCs w:val="22"/>
          <w:lang w:val="sk-SK"/>
        </w:rPr>
        <w:tab/>
        <w:t xml:space="preserve">50 mm  </w:t>
      </w:r>
      <w:r w:rsidRPr="000C518B">
        <w:rPr>
          <w:rFonts w:asciiTheme="minorHAnsi" w:hAnsiTheme="minorHAnsi" w:cs="Arial"/>
          <w:color w:val="auto"/>
          <w:sz w:val="22"/>
          <w:szCs w:val="22"/>
          <w:lang w:val="sk-SK"/>
        </w:rPr>
        <w:tab/>
        <w:t>STN EN 13108-1</w:t>
      </w:r>
    </w:p>
    <w:p w:rsidR="000C3E9B" w:rsidRPr="000C518B" w:rsidRDefault="000C3E9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postrek spojovací</w:t>
      </w:r>
      <w:r w:rsidRPr="000C518B">
        <w:rPr>
          <w:rFonts w:asciiTheme="minorHAnsi" w:hAnsiTheme="minorHAnsi" w:cs="Arial"/>
        </w:rPr>
        <w:tab/>
      </w:r>
      <w:r w:rsidRPr="000C518B">
        <w:rPr>
          <w:rFonts w:asciiTheme="minorHAnsi" w:hAnsiTheme="minorHAnsi" w:cs="Arial"/>
        </w:rPr>
        <w:tab/>
        <w:t>PS;  0,7kg/ m</w:t>
      </w:r>
      <w:r w:rsidRPr="000C518B">
        <w:rPr>
          <w:rFonts w:asciiTheme="minorHAnsi" w:hAnsiTheme="minorHAnsi" w:cs="Arial"/>
          <w:vertAlign w:val="superscript"/>
        </w:rPr>
        <w:t xml:space="preserve">2 </w:t>
      </w:r>
      <w:r w:rsidRPr="000C518B">
        <w:rPr>
          <w:rFonts w:asciiTheme="minorHAnsi" w:hAnsiTheme="minorHAnsi" w:cs="Arial"/>
        </w:rPr>
        <w:t>;</w:t>
      </w:r>
      <w:r w:rsidRPr="000C518B">
        <w:rPr>
          <w:rFonts w:asciiTheme="minorHAnsi" w:hAnsiTheme="minorHAnsi" w:cs="Arial"/>
        </w:rPr>
        <w:tab/>
      </w:r>
      <w:r w:rsidRPr="000C518B">
        <w:rPr>
          <w:rFonts w:asciiTheme="minorHAnsi" w:hAnsiTheme="minorHAnsi" w:cs="Arial"/>
        </w:rPr>
        <w:tab/>
        <w:t>STN 73 6129</w:t>
      </w:r>
    </w:p>
    <w:p w:rsidR="000C3E9B" w:rsidRPr="000C518B" w:rsidRDefault="000C3E9B" w:rsidP="00F20EE1">
      <w:pPr>
        <w:pStyle w:val="Zkladntext0"/>
        <w:tabs>
          <w:tab w:val="left" w:pos="3544"/>
          <w:tab w:val="left" w:pos="5670"/>
          <w:tab w:val="right" w:pos="9498"/>
        </w:tabs>
        <w:jc w:val="both"/>
        <w:rPr>
          <w:rFonts w:asciiTheme="minorHAnsi" w:hAnsiTheme="minorHAnsi" w:cs="Arial"/>
          <w:color w:val="auto"/>
          <w:sz w:val="22"/>
          <w:szCs w:val="22"/>
          <w:lang w:val="sk-SK"/>
        </w:rPr>
      </w:pPr>
      <w:r w:rsidRPr="000C518B">
        <w:rPr>
          <w:rFonts w:asciiTheme="minorHAnsi" w:hAnsiTheme="minorHAnsi" w:cs="Arial"/>
          <w:color w:val="auto"/>
          <w:sz w:val="22"/>
          <w:szCs w:val="22"/>
          <w:lang w:val="sk-SK"/>
        </w:rPr>
        <w:t>očistenie podkladu</w:t>
      </w:r>
    </w:p>
    <w:p w:rsidR="000C3E9B" w:rsidRPr="000C518B" w:rsidRDefault="000C3E9B" w:rsidP="00F20EE1">
      <w:pPr>
        <w:pStyle w:val="Zkladntext0"/>
        <w:tabs>
          <w:tab w:val="left" w:pos="3544"/>
          <w:tab w:val="left" w:pos="5670"/>
          <w:tab w:val="right" w:pos="9498"/>
        </w:tabs>
        <w:jc w:val="both"/>
        <w:rPr>
          <w:rFonts w:asciiTheme="minorHAnsi" w:hAnsiTheme="minorHAnsi" w:cs="Arial"/>
          <w:color w:val="auto"/>
          <w:sz w:val="22"/>
          <w:szCs w:val="22"/>
          <w:u w:val="single"/>
          <w:lang w:val="sk-SK"/>
        </w:rPr>
      </w:pPr>
      <w:proofErr w:type="spellStart"/>
      <w:r w:rsidRPr="000C518B">
        <w:rPr>
          <w:rFonts w:asciiTheme="minorHAnsi" w:hAnsiTheme="minorHAnsi" w:cs="Arial"/>
          <w:color w:val="auto"/>
          <w:sz w:val="22"/>
          <w:szCs w:val="22"/>
          <w:u w:val="single"/>
          <w:lang w:val="sk-SK"/>
        </w:rPr>
        <w:t>pneumototrysk</w:t>
      </w:r>
      <w:proofErr w:type="spellEnd"/>
      <w:r w:rsidRPr="000C518B">
        <w:rPr>
          <w:rFonts w:asciiTheme="minorHAnsi" w:hAnsiTheme="minorHAnsi" w:cs="Arial"/>
          <w:color w:val="auto"/>
          <w:sz w:val="22"/>
          <w:szCs w:val="22"/>
          <w:u w:val="single"/>
          <w:lang w:val="sk-SK"/>
        </w:rPr>
        <w:t xml:space="preserve">, lokálne </w:t>
      </w:r>
      <w:proofErr w:type="spellStart"/>
      <w:r w:rsidRPr="000C518B">
        <w:rPr>
          <w:rFonts w:asciiTheme="minorHAnsi" w:hAnsiTheme="minorHAnsi" w:cs="Arial"/>
          <w:color w:val="auto"/>
          <w:sz w:val="22"/>
          <w:szCs w:val="22"/>
          <w:u w:val="single"/>
          <w:lang w:val="sk-SK"/>
        </w:rPr>
        <w:t>vyspravnenie</w:t>
      </w:r>
      <w:proofErr w:type="spellEnd"/>
      <w:r w:rsidRPr="000C518B">
        <w:rPr>
          <w:rFonts w:asciiTheme="minorHAnsi" w:hAnsiTheme="minorHAnsi" w:cs="Arial"/>
          <w:color w:val="auto"/>
          <w:sz w:val="22"/>
          <w:szCs w:val="22"/>
          <w:u w:val="single"/>
          <w:lang w:val="sk-SK"/>
        </w:rPr>
        <w:t xml:space="preserve"> povrchu vozovky – výtlky, nerovnosti 20t/km</w:t>
      </w:r>
    </w:p>
    <w:p w:rsidR="000C3E9B" w:rsidRPr="000C518B" w:rsidRDefault="000C3E9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ab/>
      </w:r>
      <w:r w:rsidRPr="000C518B">
        <w:rPr>
          <w:rFonts w:asciiTheme="minorHAnsi" w:hAnsiTheme="minorHAnsi" w:cs="Arial"/>
        </w:rPr>
        <w:tab/>
        <w:t>spolu:</w:t>
      </w:r>
      <w:r w:rsidRPr="000C518B">
        <w:rPr>
          <w:rFonts w:asciiTheme="minorHAnsi" w:hAnsiTheme="minorHAnsi" w:cs="Arial"/>
        </w:rPr>
        <w:tab/>
        <w:t xml:space="preserve">90 mm </w:t>
      </w:r>
    </w:p>
    <w:p w:rsidR="000C3E9B" w:rsidRPr="000C518B" w:rsidRDefault="000C3E9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 xml:space="preserve">V miestach zosilnenia existujúcej vozovky sa položia nové </w:t>
      </w:r>
      <w:proofErr w:type="spellStart"/>
      <w:r w:rsidRPr="000C518B">
        <w:rPr>
          <w:rFonts w:asciiTheme="minorHAnsi" w:hAnsiTheme="minorHAnsi" w:cs="Arial"/>
        </w:rPr>
        <w:t>obrusné</w:t>
      </w:r>
      <w:proofErr w:type="spellEnd"/>
      <w:r w:rsidRPr="000C518B">
        <w:rPr>
          <w:rFonts w:asciiTheme="minorHAnsi" w:hAnsiTheme="minorHAnsi" w:cs="Arial"/>
        </w:rPr>
        <w:t xml:space="preserve"> vrstvy z asfaltového betónu AC 11 O; I; hr. 40 mm a AC 16 L; I; hr. 50 mm, medzi ktorými bude spojovací postrek.</w:t>
      </w:r>
    </w:p>
    <w:p w:rsidR="000C3E9B" w:rsidRPr="000C518B" w:rsidRDefault="000C3E9B" w:rsidP="00F20EE1">
      <w:pPr>
        <w:pStyle w:val="Odsekzoznamu"/>
        <w:tabs>
          <w:tab w:val="left" w:pos="1776"/>
          <w:tab w:val="left" w:pos="3544"/>
          <w:tab w:val="left" w:pos="5670"/>
          <w:tab w:val="right" w:pos="9498"/>
        </w:tabs>
        <w:spacing w:after="0" w:line="240" w:lineRule="auto"/>
        <w:ind w:left="0"/>
        <w:jc w:val="both"/>
        <w:rPr>
          <w:rFonts w:asciiTheme="minorHAnsi" w:hAnsiTheme="minorHAnsi" w:cs="Arial"/>
        </w:rPr>
      </w:pPr>
      <w:r w:rsidRPr="000C518B">
        <w:rPr>
          <w:rFonts w:asciiTheme="minorHAnsi" w:hAnsiTheme="minorHAnsi" w:cs="Arial"/>
        </w:rPr>
        <w:t>V miestach prepadu spevnených krajníc bude daný úsek v šírke min. 2,0 m a hrúbke 50 mm odfrézovaný, a úsek bude spevnený položením spojovacieho postreku PS (0,8 – 1,10 kg/m</w:t>
      </w:r>
      <w:r w:rsidRPr="000C518B">
        <w:rPr>
          <w:rFonts w:asciiTheme="minorHAnsi" w:hAnsiTheme="minorHAnsi" w:cs="Arial"/>
          <w:vertAlign w:val="superscript"/>
        </w:rPr>
        <w:t>2</w:t>
      </w:r>
      <w:r w:rsidRPr="000C518B">
        <w:rPr>
          <w:rFonts w:asciiTheme="minorHAnsi" w:hAnsiTheme="minorHAnsi" w:cs="Arial"/>
        </w:rPr>
        <w:t xml:space="preserve">), </w:t>
      </w:r>
      <w:proofErr w:type="spellStart"/>
      <w:r w:rsidRPr="000C518B">
        <w:rPr>
          <w:rFonts w:asciiTheme="minorHAnsi" w:hAnsiTheme="minorHAnsi" w:cs="Arial"/>
        </w:rPr>
        <w:t>sklovláknitej</w:t>
      </w:r>
      <w:proofErr w:type="spellEnd"/>
      <w:r w:rsidRPr="000C518B">
        <w:rPr>
          <w:rFonts w:asciiTheme="minorHAnsi" w:hAnsiTheme="minorHAnsi" w:cs="Arial"/>
        </w:rPr>
        <w:t xml:space="preserve"> mreže </w:t>
      </w:r>
      <w:proofErr w:type="spellStart"/>
      <w:r w:rsidRPr="000C518B">
        <w:rPr>
          <w:rFonts w:asciiTheme="minorHAnsi" w:hAnsiTheme="minorHAnsi" w:cs="Arial"/>
        </w:rPr>
        <w:t>GlassGrid</w:t>
      </w:r>
      <w:proofErr w:type="spellEnd"/>
      <w:r w:rsidRPr="000C518B">
        <w:rPr>
          <w:rFonts w:asciiTheme="minorHAnsi" w:hAnsiTheme="minorHAnsi" w:cs="Arial"/>
        </w:rPr>
        <w:t xml:space="preserve"> alebo podobnej a </w:t>
      </w:r>
      <w:proofErr w:type="spellStart"/>
      <w:r w:rsidRPr="000C518B">
        <w:rPr>
          <w:rFonts w:asciiTheme="minorHAnsi" w:hAnsiTheme="minorHAnsi" w:cs="Arial"/>
        </w:rPr>
        <w:t>podkladnej</w:t>
      </w:r>
      <w:proofErr w:type="spellEnd"/>
      <w:r w:rsidRPr="000C518B">
        <w:rPr>
          <w:rFonts w:asciiTheme="minorHAnsi" w:hAnsiTheme="minorHAnsi" w:cs="Arial"/>
        </w:rPr>
        <w:t xml:space="preserve"> vrstvy z asfaltového betónu AC 22P hr. 50 mm, 70/100 I.</w:t>
      </w:r>
    </w:p>
    <w:p w:rsidR="005A2425" w:rsidRPr="000C518B" w:rsidRDefault="005A2425" w:rsidP="00F20EE1">
      <w:pPr>
        <w:jc w:val="both"/>
      </w:pPr>
      <w:r w:rsidRPr="000C518B">
        <w:t xml:space="preserve">Šikmé plochy voľného okraja vozovky je potrebné utesniť asfaltovým spojivom (horúcim asfaltom , asfaltovou </w:t>
      </w:r>
      <w:proofErr w:type="spellStart"/>
      <w:r w:rsidRPr="000C518B">
        <w:t>zálievkovou</w:t>
      </w:r>
      <w:proofErr w:type="spellEnd"/>
      <w:r w:rsidRPr="000C518B">
        <w:t xml:space="preserve"> hmotou) na celú hrúbku obrusnej a ložnej vrstvy v množstve cca 4 kg/m</w:t>
      </w:r>
      <w:r w:rsidRPr="000C518B">
        <w:rPr>
          <w:vertAlign w:val="superscript"/>
        </w:rPr>
        <w:t>2</w:t>
      </w:r>
      <w:r w:rsidRPr="000C518B">
        <w:t>. Uzavretie hrán je potrebné spravidla aplikovať bezprostredne po položení vrstvy, aby sa zabránilo znečisteniu hrany.</w:t>
      </w:r>
    </w:p>
    <w:p w:rsidR="000C3E9B" w:rsidRPr="000C518B" w:rsidRDefault="005A2425" w:rsidP="00F20EE1">
      <w:pPr>
        <w:jc w:val="both"/>
      </w:pPr>
      <w:r w:rsidRPr="000C518B">
        <w:t xml:space="preserve">V miestach prepadnutej krajnice sa vyfrézuje existujúca </w:t>
      </w:r>
      <w:proofErr w:type="spellStart"/>
      <w:r w:rsidRPr="000C518B">
        <w:t>obrusná</w:t>
      </w:r>
      <w:proofErr w:type="spellEnd"/>
      <w:r w:rsidRPr="000C518B">
        <w:t xml:space="preserve"> vrstva v hr. 50mm na požadovanej dĺžke v šírke 2,00 m. Všetky styky a hrany sa začistia a opatria asfaltovým postrekom, použije sa výstužný materiál – </w:t>
      </w:r>
      <w:proofErr w:type="spellStart"/>
      <w:r w:rsidRPr="000C518B">
        <w:t>geomreža</w:t>
      </w:r>
      <w:proofErr w:type="spellEnd"/>
      <w:r w:rsidRPr="000C518B">
        <w:t xml:space="preserve"> </w:t>
      </w:r>
      <w:proofErr w:type="spellStart"/>
      <w:r w:rsidRPr="000C518B">
        <w:t>GlasGrid</w:t>
      </w:r>
      <w:proofErr w:type="spellEnd"/>
      <w:r w:rsidRPr="000C518B">
        <w:t xml:space="preserve"> </w:t>
      </w:r>
      <w:proofErr w:type="spellStart"/>
      <w:r w:rsidRPr="000C518B">
        <w:t>style</w:t>
      </w:r>
      <w:proofErr w:type="spellEnd"/>
      <w:r w:rsidRPr="000C518B">
        <w:t xml:space="preserve"> 8501 výrobca Saint-</w:t>
      </w:r>
      <w:proofErr w:type="spellStart"/>
      <w:r w:rsidRPr="000C518B">
        <w:t>Gobain</w:t>
      </w:r>
      <w:proofErr w:type="spellEnd"/>
      <w:r w:rsidRPr="000C518B">
        <w:t xml:space="preserve"> alebo podobnej. Rezaná škára na obrusnej vrstve sa ošetrí penetračným náterom a zaleje modifikovanou asfaltovou zálievkou.</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Odvodnenie vozovky bude zabezpečené jej pozdĺžnym a priečnym sklonom do odvodňovacieho systému. Povrchové a zrážkové vody stečú po svahoch cestného telesa jestvujúcim sklonom odvodňovacích zariadení do terénu. Pre zabezpečenie správnej funkcie odvodnenia cesty II/529 v rekonštruovanom úseku je riešené prečistenie, prehĺbenie zemných priekop a osadenie nových tvárnic v miestach spevnených priekop ktoré sú v súčasnosti v nevyhovujúcom stave. Spôsob odvodnenia je zachovaný tak, ako je aj v súčasnosti. Zrážková voda je z povrchu vozovky zvedená priečnym sklonom do priekop a cez priepusty vyvedená voľne do terénu.</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Reprofilácia priekop bude uskutočnená tak aby dno </w:t>
      </w:r>
      <w:proofErr w:type="spellStart"/>
      <w:r w:rsidRPr="000C518B">
        <w:rPr>
          <w:rFonts w:asciiTheme="minorHAnsi" w:hAnsiTheme="minorHAnsi"/>
          <w:b w:val="0"/>
          <w:i w:val="0"/>
          <w:szCs w:val="22"/>
          <w:u w:val="none"/>
          <w:lang w:val="sk-SK"/>
        </w:rPr>
        <w:t>reprofilovanej</w:t>
      </w:r>
      <w:proofErr w:type="spellEnd"/>
      <w:r w:rsidRPr="000C518B">
        <w:rPr>
          <w:rFonts w:asciiTheme="minorHAnsi" w:hAnsiTheme="minorHAnsi"/>
          <w:b w:val="0"/>
          <w:i w:val="0"/>
          <w:szCs w:val="22"/>
          <w:u w:val="none"/>
          <w:lang w:val="sk-SK"/>
        </w:rPr>
        <w:t xml:space="preserve"> priekopy bolo minimálne 40 cm pod vyústením </w:t>
      </w:r>
      <w:proofErr w:type="spellStart"/>
      <w:r w:rsidRPr="000C518B">
        <w:rPr>
          <w:rFonts w:asciiTheme="minorHAnsi" w:hAnsiTheme="minorHAnsi"/>
          <w:b w:val="0"/>
          <w:i w:val="0"/>
          <w:szCs w:val="22"/>
          <w:u w:val="none"/>
          <w:lang w:val="sk-SK"/>
        </w:rPr>
        <w:t>podkladnej</w:t>
      </w:r>
      <w:proofErr w:type="spellEnd"/>
      <w:r w:rsidRPr="000C518B">
        <w:rPr>
          <w:rFonts w:asciiTheme="minorHAnsi" w:hAnsiTheme="minorHAnsi"/>
          <w:b w:val="0"/>
          <w:i w:val="0"/>
          <w:szCs w:val="22"/>
          <w:u w:val="none"/>
          <w:lang w:val="sk-SK"/>
        </w:rPr>
        <w:t xml:space="preserve"> vrstvy vozovky.  </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Všetky priepusty v úseku sa prečistia od nečistôt a </w:t>
      </w:r>
      <w:proofErr w:type="spellStart"/>
      <w:r w:rsidRPr="000C518B">
        <w:rPr>
          <w:rFonts w:asciiTheme="minorHAnsi" w:hAnsiTheme="minorHAnsi"/>
          <w:b w:val="0"/>
          <w:i w:val="0"/>
          <w:szCs w:val="22"/>
          <w:u w:val="none"/>
          <w:lang w:val="sk-SK"/>
        </w:rPr>
        <w:t>vyspravia</w:t>
      </w:r>
      <w:proofErr w:type="spellEnd"/>
      <w:r w:rsidRPr="000C518B">
        <w:rPr>
          <w:rFonts w:asciiTheme="minorHAnsi" w:hAnsiTheme="minorHAnsi"/>
          <w:b w:val="0"/>
          <w:i w:val="0"/>
          <w:szCs w:val="22"/>
          <w:u w:val="none"/>
          <w:lang w:val="sk-SK"/>
        </w:rPr>
        <w:t xml:space="preserve"> sa všetky čelá a kalové jamy.</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Súčasťou objektu budú </w:t>
      </w:r>
      <w:proofErr w:type="spellStart"/>
      <w:r w:rsidRPr="000C518B">
        <w:rPr>
          <w:rFonts w:asciiTheme="minorHAnsi" w:hAnsiTheme="minorHAnsi"/>
          <w:b w:val="0"/>
          <w:i w:val="0"/>
          <w:szCs w:val="22"/>
          <w:u w:val="none"/>
          <w:lang w:val="sk-SK"/>
        </w:rPr>
        <w:t>následovné</w:t>
      </w:r>
      <w:proofErr w:type="spellEnd"/>
      <w:r w:rsidRPr="000C518B">
        <w:rPr>
          <w:rFonts w:asciiTheme="minorHAnsi" w:hAnsiTheme="minorHAnsi"/>
          <w:b w:val="0"/>
          <w:i w:val="0"/>
          <w:szCs w:val="22"/>
          <w:u w:val="none"/>
          <w:lang w:val="sk-SK"/>
        </w:rPr>
        <w:t xml:space="preserve"> bezpečnostné zariadenia:</w:t>
      </w:r>
    </w:p>
    <w:p w:rsidR="005A2425" w:rsidRPr="000C518B" w:rsidRDefault="005A2425" w:rsidP="00F20EE1">
      <w:pPr>
        <w:pStyle w:val="Zoznamsodrkami"/>
        <w:jc w:val="both"/>
      </w:pPr>
      <w:r w:rsidRPr="000C518B">
        <w:t>jednoduché oceľové zvodidlo v krajnej polohe nespevnenej krajnice s úrovňou zadržania N2, resp. v potrebných miestach podľa príslušnej TP 1/2005 s úrovňou zadržania H1.</w:t>
      </w:r>
    </w:p>
    <w:p w:rsidR="005A2425" w:rsidRPr="000C518B" w:rsidRDefault="005A2425" w:rsidP="00F20EE1">
      <w:pPr>
        <w:jc w:val="both"/>
        <w:rPr>
          <w:rFonts w:asciiTheme="minorHAnsi" w:hAnsiTheme="minorHAnsi"/>
        </w:rPr>
      </w:pPr>
      <w:r w:rsidRPr="000C518B">
        <w:rPr>
          <w:rFonts w:asciiTheme="minorHAnsi" w:hAnsiTheme="minorHAnsi"/>
        </w:rPr>
        <w:t xml:space="preserve">Zvodidlá a zábradlia na mostných objektoch sú riešené v rámci objektov mostov.  </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V miestach nedostatočne širokej nespevnenej krajnice budú stĺpiky zvodidla osadené v betónovom základe kruhového pôdorysu (DN=200mm).</w:t>
      </w:r>
    </w:p>
    <w:p w:rsidR="005A2425" w:rsidRPr="000C518B" w:rsidRDefault="005A2425" w:rsidP="00F20EE1">
      <w:pPr>
        <w:pStyle w:val="Zkladntext"/>
        <w:spacing w:before="100" w:beforeAutospacing="1" w:after="100" w:afterAutospacing="1"/>
        <w:rPr>
          <w:rFonts w:asciiTheme="minorHAnsi" w:hAnsiTheme="minorHAnsi"/>
          <w:b w:val="0"/>
          <w:i w:val="0"/>
          <w:szCs w:val="22"/>
          <w:u w:val="none"/>
          <w:lang w:val="sk-SK"/>
        </w:rPr>
      </w:pPr>
      <w:r w:rsidRPr="000C518B">
        <w:rPr>
          <w:rFonts w:asciiTheme="minorHAnsi" w:hAnsiTheme="minorHAnsi"/>
          <w:b w:val="0"/>
          <w:i w:val="0"/>
          <w:szCs w:val="22"/>
          <w:u w:val="none"/>
          <w:lang w:val="sk-SK"/>
        </w:rPr>
        <w:t xml:space="preserve">Vodiace bezpečnostné zariadenia pozostávajú z osadenia cestných smerových stĺpikov a smerových stĺpikoch na zvodidlo vo vzdialenostiach podľa STN 73 6101, článok 11.1.3.2.3 a v zmysle TP 105. na ktorých budú nalepené </w:t>
      </w:r>
      <w:proofErr w:type="spellStart"/>
      <w:r w:rsidRPr="000C518B">
        <w:rPr>
          <w:rFonts w:asciiTheme="minorHAnsi" w:hAnsiTheme="minorHAnsi"/>
          <w:b w:val="0"/>
          <w:i w:val="0"/>
          <w:szCs w:val="22"/>
          <w:u w:val="none"/>
          <w:lang w:val="sk-SK"/>
        </w:rPr>
        <w:t>odrazné</w:t>
      </w:r>
      <w:proofErr w:type="spellEnd"/>
      <w:r w:rsidRPr="000C518B">
        <w:rPr>
          <w:rFonts w:asciiTheme="minorHAnsi" w:hAnsiTheme="minorHAnsi"/>
          <w:b w:val="0"/>
          <w:i w:val="0"/>
          <w:szCs w:val="22"/>
          <w:u w:val="none"/>
          <w:lang w:val="sk-SK"/>
        </w:rPr>
        <w:t xml:space="preserve"> prúžky. Smerové stĺpiky budú vo voľnej trati vo farbe bielej, na mostných objektoch budú osadené naviac cestné smerové stĺpiky vo farbe modrej, v miestach vjazdov na poľné/lesné cesty budú pred a za vjazdom osadené cestné smerové stĺpiky vo farbe červenej. Samostatné smerové stĺpiky z PVC  sa osadia vo výške 1050 mm nad hranou spevnenia. Použité smerové stĺpiky (odrazky) musia spĺňať požiadavky STN EN 12899-3.</w:t>
      </w:r>
    </w:p>
    <w:p w:rsidR="00286761" w:rsidRPr="000C518B" w:rsidRDefault="00286761" w:rsidP="00F20EE1">
      <w:pPr>
        <w:jc w:val="both"/>
      </w:pPr>
      <w:r w:rsidRPr="000C518B">
        <w:t xml:space="preserve">Plocha vozovky: </w:t>
      </w:r>
      <w:r w:rsidRPr="000C518B">
        <w:tab/>
      </w:r>
      <w:r w:rsidRPr="000C518B">
        <w:tab/>
        <w:t>16 702,5 m</w:t>
      </w:r>
      <w:r w:rsidRPr="000C518B">
        <w:rPr>
          <w:vertAlign w:val="superscript"/>
        </w:rPr>
        <w:t>2</w:t>
      </w:r>
    </w:p>
    <w:p w:rsidR="00286761" w:rsidRPr="000C518B" w:rsidRDefault="00286761" w:rsidP="00F20EE1">
      <w:pPr>
        <w:jc w:val="both"/>
      </w:pPr>
      <w:r w:rsidRPr="000C518B">
        <w:lastRenderedPageBreak/>
        <w:t>Výmena oceľového zvodidla:</w:t>
      </w:r>
      <w:r w:rsidRPr="000C518B">
        <w:tab/>
        <w:t>1576 m</w:t>
      </w:r>
    </w:p>
    <w:p w:rsidR="00286761" w:rsidRPr="000C518B" w:rsidRDefault="00286761" w:rsidP="00F20EE1">
      <w:pPr>
        <w:jc w:val="both"/>
      </w:pPr>
      <w:r w:rsidRPr="000C518B">
        <w:t xml:space="preserve">Celková dĺžka </w:t>
      </w:r>
      <w:proofErr w:type="spellStart"/>
      <w:r w:rsidRPr="000C518B">
        <w:t>reprofilácie</w:t>
      </w:r>
      <w:proofErr w:type="spellEnd"/>
      <w:r w:rsidRPr="000C518B">
        <w:t xml:space="preserve"> priekop: 2420 m</w:t>
      </w:r>
    </w:p>
    <w:p w:rsidR="005A2425" w:rsidRPr="000C518B" w:rsidRDefault="005A2425" w:rsidP="00F20EE1">
      <w:pPr>
        <w:jc w:val="both"/>
        <w:rPr>
          <w:lang w:eastAsia="sk-SK"/>
        </w:rPr>
      </w:pPr>
    </w:p>
    <w:p w:rsidR="009211E6" w:rsidRPr="000C518B" w:rsidRDefault="009211E6" w:rsidP="00F20EE1">
      <w:pPr>
        <w:pStyle w:val="Nadpis3"/>
        <w:jc w:val="both"/>
        <w:rPr>
          <w:lang w:val="sk-SK"/>
        </w:rPr>
      </w:pPr>
      <w:bookmarkStart w:id="46" w:name="_Toc23856108"/>
      <w:r w:rsidRPr="000C518B">
        <w:rPr>
          <w:lang w:val="sk-SK"/>
        </w:rPr>
        <w:t>SO 201-00: Most ev.č. 529-008 v km 27,973</w:t>
      </w:r>
      <w:bookmarkEnd w:id="46"/>
    </w:p>
    <w:p w:rsidR="009211E6" w:rsidRPr="000C518B" w:rsidRDefault="009211E6" w:rsidP="00F20EE1">
      <w:pPr>
        <w:jc w:val="both"/>
        <w:rPr>
          <w:b/>
        </w:rPr>
      </w:pPr>
      <w:r w:rsidRPr="000C518B">
        <w:rPr>
          <w:b/>
        </w:rPr>
        <w:t>Popis jestvujúceho stavu mosta</w:t>
      </w:r>
    </w:p>
    <w:p w:rsidR="009211E6" w:rsidRPr="000C518B" w:rsidRDefault="009211E6" w:rsidP="00F20EE1">
      <w:pPr>
        <w:jc w:val="both"/>
      </w:pPr>
      <w:r w:rsidRPr="000C518B">
        <w:t>Nosnú konštrukciu jestvujúceho presypaného mostného objektu tvorí betónová klenba h = 0,50 m. Kolmá svetlosť otvoru klenby je 4,30 m. Dĺžka klenby je 16,30 m. Technický stav klenby nie je v dobrom stave. Na strane vtoku je na nosnej konštrukcii prasklina, ktorej šírka je cca20- 25mm. Táto špára sa nemení po dobu od roka 1992(podľa mostného listu). Nosná konštrukcia nemá žiadne ložiská ani mostné závery. Krídla na vtokovej strane sú rovnobežné a na výtokovej strane sú šikmé. Dĺžka krídel na výtokovej strane je rovnaká o hodnote 5,0m. Na vtokovej strane je dĺžka krídel rozdielna, ľavá o hodnote 8,20m a pravá je v dĺžke 6,00m. Technický stav krídel je</w:t>
      </w:r>
    </w:p>
    <w:p w:rsidR="009211E6" w:rsidRPr="000C518B" w:rsidRDefault="009211E6" w:rsidP="00F20EE1">
      <w:pPr>
        <w:jc w:val="both"/>
      </w:pPr>
      <w:r w:rsidRPr="000C518B">
        <w:t xml:space="preserve">na výtokovej strane bez veľkých technických závad iba zanesené od machu, vegetácie a s lokálnymi </w:t>
      </w:r>
      <w:proofErr w:type="spellStart"/>
      <w:r w:rsidRPr="000C518B">
        <w:t>výlupmi</w:t>
      </w:r>
      <w:proofErr w:type="spellEnd"/>
      <w:r w:rsidRPr="000C518B">
        <w:t xml:space="preserve"> betónu. Krídlo na vtokovej strane je v horšom stave, kde je na ľavej strane viditeľní priesak. Rímsa klenby na vtokovej a výtokovej strane je značne zanesená zeminou a zarastená vegetáciou. Na nespevnených krajniciach sú osadené oceľové zvodidlá. </w:t>
      </w:r>
      <w:proofErr w:type="spellStart"/>
      <w:r w:rsidRPr="000C518B">
        <w:t>Zvodnicea</w:t>
      </w:r>
      <w:proofErr w:type="spellEnd"/>
      <w:r w:rsidRPr="000C518B">
        <w:t xml:space="preserve"> stĺpiky sú v pomerne dobrom stave. Iba na ľavej strane je nespevnená krajnica vplyvom zrážok zosunutá. Zrážková povrchová voda je z vozovky odvedená pozdĺžnym a priečnym sklonom.</w:t>
      </w:r>
    </w:p>
    <w:p w:rsidR="009211E6" w:rsidRPr="000C518B" w:rsidRDefault="009211E6" w:rsidP="00F20EE1">
      <w:pPr>
        <w:jc w:val="both"/>
        <w:rPr>
          <w:b/>
          <w:sz w:val="24"/>
          <w:szCs w:val="24"/>
        </w:rPr>
      </w:pPr>
      <w:r w:rsidRPr="000C518B">
        <w:rPr>
          <w:b/>
          <w:sz w:val="24"/>
          <w:szCs w:val="24"/>
        </w:rPr>
        <w:t>Popis rekonštrukcie mosta</w:t>
      </w:r>
    </w:p>
    <w:p w:rsidR="009211E6" w:rsidRPr="000C518B" w:rsidRDefault="009211E6" w:rsidP="00F20EE1">
      <w:pPr>
        <w:jc w:val="both"/>
        <w:rPr>
          <w:b/>
          <w:sz w:val="24"/>
          <w:szCs w:val="24"/>
        </w:rPr>
      </w:pPr>
      <w:r w:rsidRPr="000C518B">
        <w:rPr>
          <w:b/>
          <w:sz w:val="24"/>
          <w:szCs w:val="24"/>
        </w:rPr>
        <w:t>Zakladanie</w:t>
      </w:r>
    </w:p>
    <w:p w:rsidR="009211E6" w:rsidRPr="000C518B" w:rsidRDefault="009211E6" w:rsidP="00F20EE1">
      <w:pPr>
        <w:jc w:val="both"/>
      </w:pPr>
      <w:r w:rsidRPr="000C518B">
        <w:t>Bez potrebnej úpravy.</w:t>
      </w:r>
    </w:p>
    <w:p w:rsidR="009211E6" w:rsidRPr="000C518B" w:rsidRDefault="009211E6" w:rsidP="00F20EE1">
      <w:pPr>
        <w:jc w:val="both"/>
        <w:rPr>
          <w:b/>
          <w:sz w:val="24"/>
          <w:szCs w:val="24"/>
        </w:rPr>
      </w:pPr>
      <w:r w:rsidRPr="000C518B">
        <w:rPr>
          <w:b/>
          <w:sz w:val="24"/>
          <w:szCs w:val="24"/>
        </w:rPr>
        <w:t>Spodná stavba</w:t>
      </w:r>
    </w:p>
    <w:p w:rsidR="009211E6" w:rsidRPr="000C518B" w:rsidRDefault="009211E6" w:rsidP="00F20EE1">
      <w:pPr>
        <w:jc w:val="both"/>
      </w:pPr>
      <w:r w:rsidRPr="000C518B">
        <w:t>Druh potrebnej úpravy:</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vyčistenie krídel od machu a vegetácie na vtokovej a výtokovej strane</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na vtokovej strane čiastková sanácia povrchu na ľavom krídle</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na výtokovej strane sanácia povrchu na oboch krídlach</w:t>
      </w:r>
    </w:p>
    <w:p w:rsidR="009211E6" w:rsidRPr="000C518B" w:rsidRDefault="009211E6" w:rsidP="00F20EE1">
      <w:pPr>
        <w:jc w:val="both"/>
        <w:rPr>
          <w:b/>
          <w:sz w:val="24"/>
          <w:szCs w:val="24"/>
        </w:rPr>
      </w:pPr>
      <w:r w:rsidRPr="000C518B">
        <w:rPr>
          <w:b/>
          <w:sz w:val="24"/>
          <w:szCs w:val="24"/>
        </w:rPr>
        <w:t>Nosná konštrukcia</w:t>
      </w:r>
    </w:p>
    <w:p w:rsidR="009211E6" w:rsidRPr="000C518B" w:rsidRDefault="009211E6" w:rsidP="00F20EE1">
      <w:pPr>
        <w:jc w:val="both"/>
      </w:pPr>
      <w:r w:rsidRPr="000C518B">
        <w:t>Druh potrebnej úpravy:</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zasanovanie trhliny po celej dĺžke pomocou vlepovaných kotiev</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po dĺžke celej trhliny navŕtať a zakotviť prípravok vhodný na kotvenie</w:t>
      </w:r>
    </w:p>
    <w:p w:rsidR="009211E6" w:rsidRPr="000C518B" w:rsidRDefault="009211E6" w:rsidP="00F20EE1">
      <w:pPr>
        <w:jc w:val="both"/>
        <w:rPr>
          <w:b/>
          <w:sz w:val="24"/>
          <w:szCs w:val="24"/>
        </w:rPr>
      </w:pPr>
      <w:r w:rsidRPr="000C518B">
        <w:rPr>
          <w:b/>
          <w:sz w:val="24"/>
          <w:szCs w:val="24"/>
        </w:rPr>
        <w:t>Príslušenstvo</w:t>
      </w:r>
    </w:p>
    <w:p w:rsidR="009211E6" w:rsidRPr="000C518B" w:rsidRDefault="009211E6" w:rsidP="00F20EE1">
      <w:pPr>
        <w:jc w:val="both"/>
      </w:pPr>
      <w:r w:rsidRPr="000C518B">
        <w:t>RÍMSY: Druh potrebnej úpravy: lokálna reprofilácia a vyčistenie</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 xml:space="preserve">rímsy sa očistia od štrku, machov a vegetácie , povrch ríms sa </w:t>
      </w:r>
      <w:proofErr w:type="spellStart"/>
      <w:r w:rsidRPr="000C518B">
        <w:rPr>
          <w:rFonts w:asciiTheme="minorHAnsi" w:hAnsiTheme="minorHAnsi"/>
        </w:rPr>
        <w:t>reprofiluje</w:t>
      </w:r>
      <w:proofErr w:type="spellEnd"/>
      <w:r w:rsidRPr="000C518B">
        <w:rPr>
          <w:rFonts w:asciiTheme="minorHAnsi" w:hAnsiTheme="minorHAnsi"/>
        </w:rPr>
        <w:t>. (vodorovné a zvislé pohľadové plochy ak je to potrebné). detail 9. ochranný náter ríms</w:t>
      </w:r>
    </w:p>
    <w:p w:rsidR="009211E6" w:rsidRPr="000C518B" w:rsidRDefault="009211E6" w:rsidP="00F20EE1">
      <w:pPr>
        <w:jc w:val="both"/>
      </w:pPr>
      <w:r w:rsidRPr="000C518B">
        <w:t>ZVODIDLO: druh potrebnej úpravy: jedná sa o presypaný objekt - zvodidlo je súčasťou cesty.</w:t>
      </w:r>
    </w:p>
    <w:p w:rsidR="009211E6" w:rsidRPr="000C518B" w:rsidRDefault="009211E6" w:rsidP="00F20EE1">
      <w:pPr>
        <w:jc w:val="both"/>
      </w:pPr>
      <w:r w:rsidRPr="000C518B">
        <w:t xml:space="preserve">ZÁBRADLIE: druh potrebnej úpravy: osadia sa nové </w:t>
      </w:r>
      <w:proofErr w:type="spellStart"/>
      <w:r w:rsidRPr="000C518B">
        <w:t>dvojmadlové</w:t>
      </w:r>
      <w:proofErr w:type="spellEnd"/>
      <w:r w:rsidRPr="000C518B">
        <w:t xml:space="preserve"> oceľové zábradlia na</w:t>
      </w:r>
    </w:p>
    <w:p w:rsidR="009211E6" w:rsidRPr="000C518B" w:rsidRDefault="009211E6" w:rsidP="00F20EE1">
      <w:pPr>
        <w:jc w:val="both"/>
      </w:pPr>
      <w:r w:rsidRPr="000C518B">
        <w:t>rímsach</w:t>
      </w:r>
    </w:p>
    <w:p w:rsidR="009211E6" w:rsidRPr="000C518B" w:rsidRDefault="009211E6" w:rsidP="00F20EE1">
      <w:pPr>
        <w:jc w:val="both"/>
      </w:pPr>
      <w:r w:rsidRPr="000C518B">
        <w:t>ODVODNENIE: druh potrebnej úpravy:</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vybudovať odvodnenie pomocou žľabov v mieste krajnice vozovky</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v mieste mosta opevniť strmý svah svahovými tvárnicami</w:t>
      </w:r>
    </w:p>
    <w:p w:rsidR="009211E6" w:rsidRPr="000C518B" w:rsidRDefault="009211E6" w:rsidP="00F20EE1">
      <w:pPr>
        <w:jc w:val="both"/>
      </w:pPr>
      <w:r w:rsidRPr="000C518B">
        <w:lastRenderedPageBreak/>
        <w:t>VOZOVKA: Druh potrebnej úpravy: čistenie a doplnenie –</w:t>
      </w:r>
      <w:proofErr w:type="spellStart"/>
      <w:r w:rsidRPr="000C518B">
        <w:t>poz</w:t>
      </w:r>
      <w:proofErr w:type="spellEnd"/>
      <w:r w:rsidRPr="000C518B">
        <w:t>: vozovka súčasťou cesty</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vozovku vyfrézovať a nahradiť ju novou</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vozovka v oblasti oceľového zvodidla sa vyčistí od štrku, nánosov zeminy, príp. vegetácie</w:t>
      </w:r>
    </w:p>
    <w:p w:rsidR="009211E6" w:rsidRPr="000C518B" w:rsidRDefault="009211E6" w:rsidP="00F20EE1">
      <w:pPr>
        <w:jc w:val="both"/>
      </w:pPr>
      <w:r w:rsidRPr="000C518B">
        <w:t>INÉ: Druh potrebnej úpravy: doplnenie EVČ</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jc w:val="both"/>
        <w:rPr>
          <w:b/>
          <w:sz w:val="24"/>
          <w:szCs w:val="24"/>
        </w:rPr>
      </w:pPr>
      <w:r w:rsidRPr="000C518B">
        <w:rPr>
          <w:b/>
          <w:sz w:val="24"/>
          <w:szCs w:val="24"/>
        </w:rPr>
        <w:t>Úpravy pred, za a pod mostným objektom</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dno potoka, od kameňov, vegetácia a naplavením príp. iných nečistôt na dĺžke cca 7,0m.</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pod mostom vyčistiť koryto v klenbe od prípadných nánosov a kameňov</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vybudovanie spevneného koryta pod celým mostom kameňom do betónu</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na vtokovej strane predĺžiť spevnenie na dĺžku 4,00m a na výtokovej strane na dĺžku 7,00m</w:t>
      </w:r>
    </w:p>
    <w:p w:rsidR="009211E6" w:rsidRPr="000C518B" w:rsidRDefault="009211E6" w:rsidP="00F20EE1">
      <w:pPr>
        <w:pStyle w:val="Odsekzoznamu"/>
        <w:numPr>
          <w:ilvl w:val="0"/>
          <w:numId w:val="5"/>
        </w:numPr>
        <w:suppressAutoHyphens w:val="0"/>
        <w:spacing w:line="360" w:lineRule="auto"/>
        <w:ind w:left="284" w:hanging="284"/>
        <w:contextualSpacing/>
        <w:jc w:val="both"/>
        <w:rPr>
          <w:rFonts w:asciiTheme="minorHAnsi" w:hAnsiTheme="minorHAnsi"/>
        </w:rPr>
      </w:pPr>
      <w:r w:rsidRPr="000C518B">
        <w:rPr>
          <w:rFonts w:asciiTheme="minorHAnsi" w:hAnsiTheme="minorHAnsi"/>
        </w:rPr>
        <w:t>krajnice sa očistia cca 5,0 m za mostom a pred mostom</w:t>
      </w:r>
    </w:p>
    <w:p w:rsidR="009211E6" w:rsidRPr="000C518B" w:rsidRDefault="009211E6" w:rsidP="00F20EE1">
      <w:pPr>
        <w:pStyle w:val="Nadpis3"/>
        <w:jc w:val="both"/>
        <w:rPr>
          <w:lang w:val="sk-SK"/>
        </w:rPr>
      </w:pPr>
      <w:bookmarkStart w:id="47" w:name="_Toc23856109"/>
      <w:r w:rsidRPr="000C518B">
        <w:rPr>
          <w:lang w:val="sk-SK"/>
        </w:rPr>
        <w:t>SO 202-00: Most ev.č. 529-009 v km 28,</w:t>
      </w:r>
      <w:r w:rsidR="00D10CF0">
        <w:rPr>
          <w:lang w:val="sk-SK"/>
        </w:rPr>
        <w:t>880</w:t>
      </w:r>
      <w:bookmarkEnd w:id="47"/>
    </w:p>
    <w:p w:rsidR="009211E6" w:rsidRPr="000C518B" w:rsidRDefault="009211E6" w:rsidP="00F20EE1">
      <w:pPr>
        <w:jc w:val="both"/>
        <w:rPr>
          <w:b/>
        </w:rPr>
      </w:pPr>
      <w:r w:rsidRPr="000C518B">
        <w:rPr>
          <w:b/>
        </w:rPr>
        <w:t>Popis jestvujúceho stavu mosta</w:t>
      </w:r>
    </w:p>
    <w:p w:rsidR="009211E6" w:rsidRPr="000C518B" w:rsidRDefault="009211E6" w:rsidP="00F20EE1">
      <w:pPr>
        <w:jc w:val="both"/>
        <w:rPr>
          <w:rFonts w:cs="Arial"/>
          <w:highlight w:val="yellow"/>
        </w:rPr>
      </w:pPr>
      <w:r w:rsidRPr="000C518B">
        <w:rPr>
          <w:rFonts w:cs="Arial"/>
        </w:rPr>
        <w:t>Nosnú konštrukciu jestvujúceho mostného objektu tvorí prostá trámová ŽB doska</w:t>
      </w:r>
      <w:r w:rsidRPr="000C518B">
        <w:t xml:space="preserve"> </w:t>
      </w:r>
      <w:r w:rsidRPr="000C518B">
        <w:rPr>
          <w:rFonts w:cs="Arial"/>
        </w:rPr>
        <w:t xml:space="preserve">h = 2,40m s parapetmi. Dĺžka premostenia je 18,25(12,56m kolmo). Technický stav ŽB dosky je v dobrom stave ktorý si nevyžaduje rozsiahlejšie rekonštrukčné práce. Iba lokálna degenerácia betónu, odhalená výstuž a zadymená je NK od prevádzky železničky. Nosná konštrukcia je uložená na oceľových </w:t>
      </w:r>
      <w:proofErr w:type="spellStart"/>
      <w:r w:rsidRPr="000C518B">
        <w:rPr>
          <w:rFonts w:cs="Arial"/>
        </w:rPr>
        <w:t>kyvných</w:t>
      </w:r>
      <w:proofErr w:type="spellEnd"/>
      <w:r w:rsidRPr="000C518B">
        <w:rPr>
          <w:rFonts w:cs="Arial"/>
        </w:rPr>
        <w:t xml:space="preserve"> ložiskách. Pohyblivé ložiská sú zablokované a skorodované. Pevné sú skorodované. Na moste sú osadené aj mostné závery ktoré sú na vozovke preasfaltované a viditeľné sú iba na chodníkoch. Krídla na opore 1 (v smere staničenia) sú rovnobežné a na opore 2 sú šikmé. Ľavé krídlo na opore 1 je značne zdegradované a pravé je zanesené od machu a vegetácie. Betón ľavého krídla na opore 2 je v mieste pracovnej </w:t>
      </w:r>
      <w:proofErr w:type="spellStart"/>
      <w:r w:rsidRPr="000C518B">
        <w:rPr>
          <w:rFonts w:cs="Arial"/>
        </w:rPr>
        <w:t>špáry</w:t>
      </w:r>
      <w:proofErr w:type="spellEnd"/>
      <w:r w:rsidRPr="000C518B">
        <w:rPr>
          <w:rFonts w:cs="Arial"/>
        </w:rPr>
        <w:t xml:space="preserve"> zdegradovaný a zanesený vegetáciou a machom. Na spodku krídla sa odlupuje betón. Pravé krídlo je zanesená od machu  a od vegetácie. Na spodku krídla sa odlupuje betón ako na ľavom krídle. Betón opory 1 je na styku vody opory zdegradovaný, ale ostatná časť opory je z dobrom stave a vyskytujú sa iba lokálne poruchy. Opora 2 je v relatívne dobrom stave kde sa vyskytujú iba malé poruchy ako je odhalená výstuž. Rímsy sú na moste zanesené vegetáciou a štrkom olemovaných obrubníkom. Súčasťou NK je aj parapet. Parapet na pravej strane je  skoro na celej dĺžke mosta s odhalenou výstužou zo strany vozovky. Vonkajšia strana tohto parapetu je iba na lokálnych miestach poškodená lokálnym </w:t>
      </w:r>
      <w:proofErr w:type="spellStart"/>
      <w:r w:rsidRPr="000C518B">
        <w:rPr>
          <w:rFonts w:cs="Arial"/>
        </w:rPr>
        <w:t>výlupom</w:t>
      </w:r>
      <w:proofErr w:type="spellEnd"/>
      <w:r w:rsidRPr="000C518B">
        <w:rPr>
          <w:rFonts w:cs="Arial"/>
        </w:rPr>
        <w:t xml:space="preserve"> betónu.  Na ľavom parapete sa nachádzajú iba lokálne odlupovania betónu a tento parapet je zväčša zanesený od machu. Tieto betónové parapety slúžia aj ako zábradlie Zrážková povrchová voda je z vozovky odvedená pozdĺžnym a priečnym sklonom zaústených do nefunkčných </w:t>
      </w:r>
      <w:proofErr w:type="spellStart"/>
      <w:r w:rsidRPr="000C518B">
        <w:rPr>
          <w:rFonts w:cs="Arial"/>
        </w:rPr>
        <w:t>odvodňovačov</w:t>
      </w:r>
      <w:proofErr w:type="spellEnd"/>
      <w:r w:rsidRPr="000C518B">
        <w:rPr>
          <w:rFonts w:cs="Arial"/>
        </w:rPr>
        <w:t>.</w:t>
      </w:r>
    </w:p>
    <w:p w:rsidR="009211E6" w:rsidRPr="000C518B" w:rsidRDefault="009211E6" w:rsidP="00F20EE1">
      <w:pPr>
        <w:jc w:val="both"/>
        <w:rPr>
          <w:b/>
        </w:rPr>
      </w:pPr>
      <w:r w:rsidRPr="000C518B">
        <w:rPr>
          <w:b/>
        </w:rPr>
        <w:t xml:space="preserve">Popis rekonštrukcie mosta a konštrukcie </w:t>
      </w:r>
      <w:proofErr w:type="spellStart"/>
      <w:r w:rsidRPr="000C518B">
        <w:rPr>
          <w:b/>
        </w:rPr>
        <w:t>gabiónu</w:t>
      </w:r>
      <w:proofErr w:type="spellEnd"/>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ind w:firstLine="644"/>
        <w:jc w:val="both"/>
        <w:rPr>
          <w:rFonts w:asciiTheme="minorHAnsi" w:hAnsiTheme="minorHAnsi"/>
        </w:rPr>
      </w:pPr>
      <w:r w:rsidRPr="000C518B">
        <w:rPr>
          <w:rFonts w:asciiTheme="minorHAnsi" w:hAnsiTheme="minorHAnsi"/>
        </w:rPr>
        <w:t xml:space="preserve">Druh potrebnej úpravy mosta: </w:t>
      </w:r>
    </w:p>
    <w:p w:rsidR="009211E6" w:rsidRPr="00EC446F" w:rsidRDefault="009211E6" w:rsidP="00946BAC">
      <w:pPr>
        <w:pStyle w:val="Odsekzoznamu"/>
        <w:numPr>
          <w:ilvl w:val="0"/>
          <w:numId w:val="5"/>
        </w:numPr>
        <w:tabs>
          <w:tab w:val="left" w:pos="1021"/>
        </w:tabs>
        <w:suppressAutoHyphens w:val="0"/>
        <w:spacing w:after="0" w:line="240" w:lineRule="auto"/>
        <w:ind w:left="284" w:hanging="284"/>
        <w:contextualSpacing/>
        <w:jc w:val="both"/>
        <w:rPr>
          <w:rFonts w:asciiTheme="minorHAnsi" w:hAnsiTheme="minorHAnsi" w:cs="Arial"/>
        </w:rPr>
      </w:pPr>
      <w:r w:rsidRPr="00EC446F">
        <w:rPr>
          <w:rFonts w:asciiTheme="minorHAnsi" w:hAnsiTheme="minorHAnsi"/>
        </w:rPr>
        <w:t>prevedie sa zapažený výkop pre krídlo opory 1</w:t>
      </w:r>
    </w:p>
    <w:p w:rsidR="009211E6" w:rsidRPr="000C518B" w:rsidRDefault="009211E6" w:rsidP="00F20EE1">
      <w:pPr>
        <w:ind w:firstLine="644"/>
        <w:jc w:val="both"/>
        <w:rPr>
          <w:rFonts w:asciiTheme="minorHAnsi" w:hAnsiTheme="minorHAnsi"/>
        </w:rPr>
      </w:pPr>
      <w:r w:rsidRPr="000C518B">
        <w:rPr>
          <w:rFonts w:asciiTheme="minorHAnsi" w:hAnsiTheme="minorHAnsi"/>
        </w:rPr>
        <w:t xml:space="preserve">Druh potrebných prác GABIÓN: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Zhotovenie výkopu na základovú škáru, ktorá sa vyplní </w:t>
      </w:r>
      <w:proofErr w:type="spellStart"/>
      <w:r w:rsidRPr="000C518B">
        <w:rPr>
          <w:rFonts w:asciiTheme="minorHAnsi" w:hAnsiTheme="minorHAnsi"/>
        </w:rPr>
        <w:t>štrkodrvou</w:t>
      </w:r>
      <w:proofErr w:type="spellEnd"/>
      <w:r w:rsidRPr="000C518B">
        <w:rPr>
          <w:rFonts w:asciiTheme="minorHAnsi" w:hAnsiTheme="minorHAnsi"/>
        </w:rPr>
        <w:t xml:space="preserve"> fr.16-32 </w:t>
      </w:r>
      <w:proofErr w:type="spellStart"/>
      <w:r w:rsidRPr="000C518B">
        <w:rPr>
          <w:rFonts w:asciiTheme="minorHAnsi" w:hAnsiTheme="minorHAnsi"/>
        </w:rPr>
        <w:t>služiacou</w:t>
      </w:r>
      <w:proofErr w:type="spellEnd"/>
      <w:r w:rsidRPr="000C518B">
        <w:rPr>
          <w:rFonts w:asciiTheme="minorHAnsi" w:hAnsiTheme="minorHAnsi"/>
        </w:rPr>
        <w:t xml:space="preserve"> ako štrkopieskový vankúš o mocnosti 1,0m od lícnej strany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Zhotovenie </w:t>
      </w:r>
      <w:proofErr w:type="spellStart"/>
      <w:r w:rsidRPr="000C518B">
        <w:rPr>
          <w:rFonts w:asciiTheme="minorHAnsi" w:hAnsiTheme="minorHAnsi"/>
        </w:rPr>
        <w:t>podkladného</w:t>
      </w:r>
      <w:proofErr w:type="spellEnd"/>
      <w:r w:rsidRPr="000C518B">
        <w:rPr>
          <w:rFonts w:asciiTheme="minorHAnsi" w:hAnsiTheme="minorHAnsi"/>
        </w:rPr>
        <w:t xml:space="preserve"> betónu hr.200mm </w:t>
      </w:r>
    </w:p>
    <w:p w:rsidR="009211E6" w:rsidRPr="000C518B" w:rsidRDefault="009211E6" w:rsidP="00F20EE1">
      <w:pPr>
        <w:jc w:val="both"/>
        <w:rPr>
          <w:rFonts w:asciiTheme="minorHAnsi" w:hAnsiTheme="minorHAnsi"/>
          <w:b/>
        </w:rPr>
      </w:pPr>
      <w:r w:rsidRPr="000C518B">
        <w:rPr>
          <w:rFonts w:asciiTheme="minorHAnsi" w:hAnsiTheme="minorHAnsi"/>
          <w:b/>
        </w:rPr>
        <w:lastRenderedPageBreak/>
        <w:t>Spodná stavba</w:t>
      </w:r>
    </w:p>
    <w:p w:rsidR="009211E6" w:rsidRPr="000C518B" w:rsidRDefault="009211E6" w:rsidP="00F20EE1">
      <w:pPr>
        <w:ind w:firstLine="644"/>
        <w:jc w:val="both"/>
        <w:rPr>
          <w:rFonts w:asciiTheme="minorHAnsi" w:hAnsiTheme="minorHAnsi"/>
        </w:rPr>
      </w:pPr>
      <w:r w:rsidRPr="000C518B">
        <w:rPr>
          <w:rFonts w:asciiTheme="minorHAnsi" w:hAnsiTheme="minorHAnsi"/>
        </w:rPr>
        <w:t>Druh potrebnej úpravy mosta: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Opora 1 sa vyčistí, opatrí sanačnou hmotou a na styku vody sa zhotoví kamenný </w:t>
      </w:r>
      <w:proofErr w:type="spellStart"/>
      <w:r w:rsidRPr="000C518B">
        <w:rPr>
          <w:rFonts w:asciiTheme="minorHAnsi" w:hAnsiTheme="minorHAnsi"/>
        </w:rPr>
        <w:t>zához</w:t>
      </w:r>
      <w:proofErr w:type="spellEnd"/>
      <w:r w:rsidRPr="000C518B">
        <w:rPr>
          <w:rFonts w:asciiTheme="minorHAnsi" w:hAnsiTheme="minorHAnsi"/>
        </w:rPr>
        <w:t xml:space="preserve"> na  ochranu opory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krídlo na opore 1 na pravej strane v smere staničenia sa očistia od vegetácie a machu a opatria sa sanačnou hmotou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 ľavej strane opory 1 sa osadí záporové </w:t>
      </w:r>
      <w:proofErr w:type="spellStart"/>
      <w:r w:rsidRPr="000C518B">
        <w:rPr>
          <w:rFonts w:asciiTheme="minorHAnsi" w:hAnsiTheme="minorHAnsi"/>
        </w:rPr>
        <w:t>paženie</w:t>
      </w:r>
      <w:proofErr w:type="spellEnd"/>
      <w:r w:rsidRPr="000C518B">
        <w:rPr>
          <w:rFonts w:asciiTheme="minorHAnsi" w:hAnsiTheme="minorHAnsi"/>
        </w:rPr>
        <w:t xml:space="preserve"> následne po zhotovení sa krídlo odbúra a nahradí sa novým plošne založeným krídlom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Opora 2 sa vyčistí od machu a lokálne zasanuje sanačnou maltou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Krídla pri opore 2 sa očistia od vegetácie a machu, do krídel sa zakotvia výstuže na kotvenie </w:t>
      </w:r>
      <w:proofErr w:type="spellStart"/>
      <w:r w:rsidRPr="000C518B">
        <w:rPr>
          <w:rFonts w:asciiTheme="minorHAnsi" w:hAnsiTheme="minorHAnsi"/>
        </w:rPr>
        <w:t>kari</w:t>
      </w:r>
      <w:proofErr w:type="spellEnd"/>
      <w:r w:rsidRPr="000C518B">
        <w:rPr>
          <w:rFonts w:asciiTheme="minorHAnsi" w:hAnsiTheme="minorHAnsi"/>
        </w:rPr>
        <w:t xml:space="preserve"> siete a následne sa obetónujú krídla podľa projektovej dokumentácie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prevedie sa výkop pri oporách 1 a 2 na osadenie prechodového klinu podľa dokumentácie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proofErr w:type="spellStart"/>
      <w:r w:rsidRPr="000C518B">
        <w:rPr>
          <w:rFonts w:asciiTheme="minorHAnsi" w:hAnsiTheme="minorHAnsi"/>
        </w:rPr>
        <w:t>záverné</w:t>
      </w:r>
      <w:proofErr w:type="spellEnd"/>
      <w:r w:rsidRPr="000C518B">
        <w:rPr>
          <w:rFonts w:asciiTheme="minorHAnsi" w:hAnsiTheme="minorHAnsi"/>
        </w:rPr>
        <w:t xml:space="preserve"> stienky sa </w:t>
      </w:r>
      <w:proofErr w:type="spellStart"/>
      <w:r w:rsidRPr="000C518B">
        <w:rPr>
          <w:rFonts w:asciiTheme="minorHAnsi" w:hAnsiTheme="minorHAnsi"/>
        </w:rPr>
        <w:t>nadbetónujú</w:t>
      </w:r>
      <w:proofErr w:type="spellEnd"/>
      <w:r w:rsidRPr="000C518B">
        <w:rPr>
          <w:rFonts w:asciiTheme="minorHAnsi" w:hAnsiTheme="minorHAnsi"/>
        </w:rPr>
        <w:t xml:space="preserve"> podľa projektovej dokumentácie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po  </w:t>
      </w:r>
      <w:proofErr w:type="spellStart"/>
      <w:r w:rsidRPr="000C518B">
        <w:rPr>
          <w:rFonts w:asciiTheme="minorHAnsi" w:hAnsiTheme="minorHAnsi"/>
        </w:rPr>
        <w:t>nadbetónovaní</w:t>
      </w:r>
      <w:proofErr w:type="spellEnd"/>
      <w:r w:rsidRPr="000C518B">
        <w:rPr>
          <w:rFonts w:asciiTheme="minorHAnsi" w:hAnsiTheme="minorHAnsi"/>
        </w:rPr>
        <w:t xml:space="preserve"> sa </w:t>
      </w:r>
      <w:proofErr w:type="spellStart"/>
      <w:r w:rsidRPr="000C518B">
        <w:rPr>
          <w:rFonts w:asciiTheme="minorHAnsi" w:hAnsiTheme="minorHAnsi"/>
        </w:rPr>
        <w:t>záverná</w:t>
      </w:r>
      <w:proofErr w:type="spellEnd"/>
      <w:r w:rsidRPr="000C518B">
        <w:rPr>
          <w:rFonts w:asciiTheme="minorHAnsi" w:hAnsiTheme="minorHAnsi"/>
        </w:rPr>
        <w:t xml:space="preserve"> stienka opatrí natavovaním pásom a zatiahne sa na rub </w:t>
      </w:r>
      <w:proofErr w:type="spellStart"/>
      <w:r w:rsidRPr="000C518B">
        <w:rPr>
          <w:rFonts w:asciiTheme="minorHAnsi" w:hAnsiTheme="minorHAnsi"/>
        </w:rPr>
        <w:t>závernej</w:t>
      </w:r>
      <w:proofErr w:type="spellEnd"/>
      <w:r w:rsidRPr="000C518B">
        <w:rPr>
          <w:rFonts w:asciiTheme="minorHAnsi" w:hAnsiTheme="minorHAnsi"/>
        </w:rPr>
        <w:t xml:space="preserve"> stienky podľa projektovej dokumentácie</w:t>
      </w:r>
    </w:p>
    <w:p w:rsidR="009211E6" w:rsidRPr="000C518B" w:rsidRDefault="009211E6" w:rsidP="00F20EE1">
      <w:pPr>
        <w:ind w:left="644"/>
        <w:jc w:val="both"/>
        <w:rPr>
          <w:rFonts w:asciiTheme="minorHAnsi" w:hAnsiTheme="minorHAnsi"/>
        </w:rPr>
      </w:pPr>
      <w:r w:rsidRPr="000C518B">
        <w:rPr>
          <w:rFonts w:asciiTheme="minorHAnsi" w:hAnsiTheme="minorHAnsi"/>
        </w:rPr>
        <w:t xml:space="preserve">Druh potrebných prác GABIÓN: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bez potrebných prác</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rPr>
          <w:rFonts w:asciiTheme="minorHAnsi" w:hAnsiTheme="minorHAnsi"/>
        </w:rPr>
      </w:pPr>
      <w:r w:rsidRPr="000C518B">
        <w:rPr>
          <w:rFonts w:asciiTheme="minorHAnsi" w:hAnsiTheme="minorHAnsi"/>
        </w:rPr>
        <w:t xml:space="preserve"> Druh potrebnej úpravy mosta: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spodnú plocha NK je potrebné očistiť vodným lúčom. Ak počas čistenia dôjde k odhaleniu výstuže je potrebné zasanovať sanačnou maltou. Počas odstránenia je potrebné vzniknutý stavebný odpad zachytiť a odviesť na určené miesto skládky odpadov.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zasanovať hlavné trámy na NK sanačnou maltou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opatriť spodnú stranu a čelá NK náterom proti zadymeniu v mieste železničky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ostatnú časť mosta opatriť zjednocujúcim náterom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po odbúraní vozovky sa NK očistí, v mieste pozdĺžnych a priečnych trámov sa </w:t>
      </w:r>
      <w:proofErr w:type="spellStart"/>
      <w:r w:rsidRPr="000C518B">
        <w:rPr>
          <w:rFonts w:asciiTheme="minorHAnsi" w:hAnsiTheme="minorHAnsi"/>
        </w:rPr>
        <w:t>nakotví</w:t>
      </w:r>
      <w:proofErr w:type="spellEnd"/>
      <w:r w:rsidRPr="000C518B">
        <w:rPr>
          <w:rFonts w:asciiTheme="minorHAnsi" w:hAnsiTheme="minorHAnsi"/>
        </w:rPr>
        <w:t xml:space="preserve"> kotviaca výstuž priemere14 mm do vývrtu dl.150mm  s epoxidovým lepidlom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po </w:t>
      </w:r>
      <w:proofErr w:type="spellStart"/>
      <w:r w:rsidRPr="000C518B">
        <w:rPr>
          <w:rFonts w:asciiTheme="minorHAnsi" w:hAnsiTheme="minorHAnsi"/>
        </w:rPr>
        <w:t>nakotvení</w:t>
      </w:r>
      <w:proofErr w:type="spellEnd"/>
      <w:r w:rsidRPr="000C518B">
        <w:rPr>
          <w:rFonts w:asciiTheme="minorHAnsi" w:hAnsiTheme="minorHAnsi"/>
        </w:rPr>
        <w:t xml:space="preserve"> a sa uložia dve vrstvy </w:t>
      </w:r>
      <w:proofErr w:type="spellStart"/>
      <w:r w:rsidRPr="000C518B">
        <w:rPr>
          <w:rFonts w:asciiTheme="minorHAnsi" w:hAnsiTheme="minorHAnsi"/>
        </w:rPr>
        <w:t>kari</w:t>
      </w:r>
      <w:proofErr w:type="spellEnd"/>
      <w:r w:rsidRPr="000C518B">
        <w:rPr>
          <w:rFonts w:asciiTheme="minorHAnsi" w:hAnsiTheme="minorHAnsi"/>
        </w:rPr>
        <w:t xml:space="preserve"> siete 10/10 – 100/100 a spraví spádová doska v priečnom sklone 2,0% s osi odvodnenia a proti sklone v mieste odvodnenia o hodnote 4,0% podľa projektovej dokumentácie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pred betonážou sa osadia odvod</w:t>
      </w:r>
      <w:r w:rsidR="004321B4">
        <w:rPr>
          <w:rFonts w:asciiTheme="minorHAnsi" w:hAnsiTheme="minorHAnsi"/>
        </w:rPr>
        <w:t xml:space="preserve">ňovacie taniere (rozmer </w:t>
      </w:r>
      <w:proofErr w:type="spellStart"/>
      <w:r w:rsidR="004321B4">
        <w:rPr>
          <w:rFonts w:asciiTheme="minorHAnsi" w:hAnsiTheme="minorHAnsi"/>
        </w:rPr>
        <w:t>odvodňovač</w:t>
      </w:r>
      <w:r w:rsidRPr="000C518B">
        <w:rPr>
          <w:rFonts w:asciiTheme="minorHAnsi" w:hAnsiTheme="minorHAnsi"/>
        </w:rPr>
        <w:t>a</w:t>
      </w:r>
      <w:proofErr w:type="spellEnd"/>
      <w:r w:rsidRPr="000C518B">
        <w:rPr>
          <w:rFonts w:asciiTheme="minorHAnsi" w:hAnsiTheme="minorHAnsi"/>
        </w:rPr>
        <w:t xml:space="preserve"> 300*300)</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 zhotovení spádovej dosky sa na spádovú dosku položí plošná izolácia v mieste proti spádu sa osadí druhá vrstva plošnej izolácie o š. 500mm a zatiahne sa na parapet</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pred zahájením prác je potrebné zameranie </w:t>
      </w:r>
      <w:r w:rsidR="004321B4" w:rsidRPr="000C518B">
        <w:rPr>
          <w:rFonts w:asciiTheme="minorHAnsi" w:hAnsiTheme="minorHAnsi"/>
        </w:rPr>
        <w:t>skočného</w:t>
      </w:r>
      <w:r w:rsidRPr="000C518B">
        <w:rPr>
          <w:rFonts w:asciiTheme="minorHAnsi" w:hAnsiTheme="minorHAnsi"/>
        </w:rPr>
        <w:t xml:space="preserve"> stavu ktoré je potrebné poslať projektantovi na schválenie</w:t>
      </w:r>
    </w:p>
    <w:p w:rsidR="009211E6" w:rsidRPr="000C518B" w:rsidRDefault="009211E6" w:rsidP="00F20EE1">
      <w:pPr>
        <w:jc w:val="both"/>
        <w:rPr>
          <w:rFonts w:asciiTheme="minorHAnsi" w:hAnsiTheme="minorHAnsi"/>
        </w:rPr>
      </w:pPr>
      <w:r w:rsidRPr="000C518B">
        <w:rPr>
          <w:rFonts w:asciiTheme="minorHAnsi" w:hAnsiTheme="minorHAnsi"/>
        </w:rPr>
        <w:t>Druh potrebných prác GABIÓN:</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zhotovenie košov </w:t>
      </w:r>
      <w:proofErr w:type="spellStart"/>
      <w:r w:rsidRPr="000C518B">
        <w:rPr>
          <w:rFonts w:asciiTheme="minorHAnsi" w:hAnsiTheme="minorHAnsi"/>
        </w:rPr>
        <w:t>gabiónu</w:t>
      </w:r>
      <w:proofErr w:type="spellEnd"/>
      <w:r w:rsidRPr="000C518B">
        <w:rPr>
          <w:rFonts w:asciiTheme="minorHAnsi" w:hAnsiTheme="minorHAnsi"/>
        </w:rPr>
        <w:t xml:space="preserve"> a ich následné vyskladanie kamenivom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osadenie PVC rúr DN 150 do horného koša na ukotvenie zábradlia</w:t>
      </w:r>
    </w:p>
    <w:p w:rsidR="009211E6" w:rsidRPr="000C518B" w:rsidRDefault="009211E6" w:rsidP="00F20EE1">
      <w:pPr>
        <w:jc w:val="both"/>
        <w:rPr>
          <w:rFonts w:asciiTheme="minorHAnsi" w:hAnsiTheme="minorHAnsi"/>
          <w:b/>
        </w:rPr>
      </w:pPr>
      <w:r w:rsidRPr="000C518B">
        <w:rPr>
          <w:rFonts w:asciiTheme="minorHAnsi" w:hAnsiTheme="minorHAnsi"/>
          <w:b/>
        </w:rPr>
        <w:t>Príslušenstvo</w:t>
      </w:r>
    </w:p>
    <w:p w:rsidR="009211E6" w:rsidRPr="000C518B" w:rsidRDefault="009211E6" w:rsidP="00F20EE1">
      <w:pPr>
        <w:jc w:val="both"/>
        <w:rPr>
          <w:rFonts w:asciiTheme="minorHAnsi" w:hAnsiTheme="minorHAnsi"/>
          <w:b/>
        </w:rPr>
      </w:pPr>
      <w:r w:rsidRPr="000C518B">
        <w:rPr>
          <w:rFonts w:asciiTheme="minorHAnsi" w:hAnsiTheme="minorHAnsi"/>
          <w:b/>
        </w:rPr>
        <w:t xml:space="preserve">RÍMSY: </w:t>
      </w:r>
    </w:p>
    <w:p w:rsidR="009211E6" w:rsidRPr="000C518B" w:rsidRDefault="009211E6" w:rsidP="00F20EE1">
      <w:pPr>
        <w:jc w:val="both"/>
        <w:rPr>
          <w:rFonts w:asciiTheme="minorHAnsi" w:hAnsiTheme="minorHAnsi" w:cs="Arial"/>
        </w:rPr>
      </w:pPr>
      <w:r w:rsidRPr="000C518B">
        <w:rPr>
          <w:rFonts w:asciiTheme="minorHAnsi" w:hAnsiTheme="minorHAnsi"/>
        </w:rPr>
        <w:t xml:space="preserve">Druh potrebnej úpravy mosta: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rímsy sa odbúrajú a nahradia za nové rímsy podľa projektovej dokumentácie</w:t>
      </w:r>
    </w:p>
    <w:p w:rsidR="009211E6" w:rsidRPr="000C518B" w:rsidRDefault="009211E6" w:rsidP="00F20EE1">
      <w:pPr>
        <w:ind w:left="284"/>
        <w:jc w:val="both"/>
        <w:rPr>
          <w:rFonts w:asciiTheme="minorHAnsi" w:hAnsiTheme="minorHAnsi" w:cs="Arial"/>
        </w:rPr>
      </w:pPr>
      <w:r w:rsidRPr="000C518B">
        <w:rPr>
          <w:rFonts w:asciiTheme="minorHAnsi" w:hAnsiTheme="minorHAnsi" w:cs="Arial"/>
        </w:rPr>
        <w:t xml:space="preserve">Druh potrebných prác </w:t>
      </w:r>
      <w:proofErr w:type="spellStart"/>
      <w:r w:rsidRPr="000C518B">
        <w:rPr>
          <w:rFonts w:asciiTheme="minorHAnsi" w:hAnsiTheme="minorHAnsi" w:cs="Arial"/>
        </w:rPr>
        <w:t>Gabión</w:t>
      </w:r>
      <w:proofErr w:type="spellEnd"/>
      <w:r w:rsidRPr="000C518B">
        <w:rPr>
          <w:rFonts w:asciiTheme="minorHAnsi" w:hAnsiTheme="minorHAnsi" w:cs="Arial"/>
        </w:rPr>
        <w:t>:</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bez ríms</w:t>
      </w:r>
    </w:p>
    <w:p w:rsidR="009211E6" w:rsidRPr="000C518B" w:rsidRDefault="009211E6" w:rsidP="00F20EE1">
      <w:pPr>
        <w:ind w:left="284"/>
        <w:jc w:val="both"/>
        <w:rPr>
          <w:rFonts w:asciiTheme="minorHAnsi" w:hAnsiTheme="minorHAnsi" w:cs="Arial"/>
        </w:rPr>
      </w:pPr>
      <w:r w:rsidRPr="000C518B">
        <w:rPr>
          <w:rFonts w:asciiTheme="minorHAnsi" w:hAnsiTheme="minorHAnsi"/>
          <w:b/>
        </w:rPr>
        <w:t>ZVODIDLO</w:t>
      </w:r>
      <w:r w:rsidRPr="000C518B">
        <w:rPr>
          <w:rFonts w:asciiTheme="minorHAnsi" w:hAnsiTheme="minorHAnsi" w:cs="Arial"/>
        </w:rPr>
        <w:t xml:space="preserve">: </w:t>
      </w:r>
    </w:p>
    <w:p w:rsidR="009211E6" w:rsidRPr="000C518B" w:rsidRDefault="009211E6" w:rsidP="00F20EE1">
      <w:pPr>
        <w:ind w:left="284"/>
        <w:jc w:val="both"/>
        <w:rPr>
          <w:rFonts w:asciiTheme="minorHAnsi" w:hAnsiTheme="minorHAnsi"/>
        </w:rPr>
      </w:pPr>
      <w:r w:rsidRPr="000C518B">
        <w:rPr>
          <w:rFonts w:asciiTheme="minorHAnsi" w:hAnsiTheme="minorHAnsi"/>
        </w:rPr>
        <w:t>Druh potrebnej úpravy mosta: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lastRenderedPageBreak/>
        <w:t xml:space="preserve">zvodidlo sa  na opore 1 </w:t>
      </w:r>
      <w:proofErr w:type="spellStart"/>
      <w:r w:rsidRPr="000C518B">
        <w:rPr>
          <w:rFonts w:asciiTheme="minorHAnsi" w:hAnsiTheme="minorHAnsi"/>
        </w:rPr>
        <w:t>nakotví</w:t>
      </w:r>
      <w:proofErr w:type="spellEnd"/>
      <w:r w:rsidRPr="000C518B">
        <w:rPr>
          <w:rFonts w:asciiTheme="minorHAnsi" w:hAnsiTheme="minorHAnsi"/>
        </w:rPr>
        <w:t xml:space="preserve"> na parapety a napojí sa na existujúce zvodidlo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pri opore 2 na ľavej strane sa osadí nové zvodidlo ukončené nábehom, na pravej strane sa napojí na existujúce zvodidlo</w:t>
      </w:r>
    </w:p>
    <w:p w:rsidR="009211E6" w:rsidRPr="000C518B" w:rsidRDefault="009211E6" w:rsidP="00F20EE1">
      <w:pPr>
        <w:ind w:left="284"/>
        <w:jc w:val="both"/>
        <w:rPr>
          <w:rFonts w:asciiTheme="minorHAnsi" w:hAnsiTheme="minorHAnsi" w:cs="Arial"/>
        </w:rPr>
      </w:pPr>
      <w:r w:rsidRPr="000C518B">
        <w:rPr>
          <w:rFonts w:asciiTheme="minorHAnsi" w:hAnsiTheme="minorHAnsi" w:cs="Arial"/>
        </w:rPr>
        <w:t xml:space="preserve">Druh potrebných prác </w:t>
      </w:r>
      <w:proofErr w:type="spellStart"/>
      <w:r w:rsidRPr="000C518B">
        <w:rPr>
          <w:rFonts w:asciiTheme="minorHAnsi" w:hAnsiTheme="minorHAnsi" w:cs="Arial"/>
        </w:rPr>
        <w:t>Gabión</w:t>
      </w:r>
      <w:proofErr w:type="spellEnd"/>
      <w:r w:rsidRPr="000C518B">
        <w:rPr>
          <w:rFonts w:asciiTheme="minorHAnsi" w:hAnsiTheme="minorHAnsi" w:cs="Arial"/>
        </w:rPr>
        <w:t>:</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bez zvodidiel</w:t>
      </w:r>
    </w:p>
    <w:p w:rsidR="00EC446F" w:rsidRDefault="009211E6" w:rsidP="00F20EE1">
      <w:pPr>
        <w:spacing w:after="200"/>
        <w:jc w:val="both"/>
        <w:rPr>
          <w:rFonts w:asciiTheme="minorHAnsi" w:hAnsiTheme="minorHAnsi"/>
          <w:b/>
        </w:rPr>
      </w:pPr>
      <w:r w:rsidRPr="000C518B">
        <w:rPr>
          <w:rFonts w:asciiTheme="minorHAnsi" w:hAnsiTheme="minorHAnsi"/>
          <w:b/>
        </w:rPr>
        <w:t xml:space="preserve">ZÁBRADLIE: </w:t>
      </w:r>
    </w:p>
    <w:p w:rsidR="009211E6" w:rsidRPr="000C518B" w:rsidRDefault="009211E6" w:rsidP="00F20EE1">
      <w:pPr>
        <w:spacing w:after="200"/>
        <w:jc w:val="both"/>
        <w:rPr>
          <w:rFonts w:asciiTheme="minorHAnsi" w:hAnsiTheme="minorHAnsi"/>
        </w:rPr>
      </w:pPr>
      <w:r w:rsidRPr="000C518B">
        <w:rPr>
          <w:rFonts w:asciiTheme="minorHAnsi" w:hAnsiTheme="minorHAnsi"/>
        </w:rPr>
        <w:t>Druh potrebnej úpravy mosta: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zábradlie je na moste betónový parapet ktorý je potrebný očistiť a zasanovať</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pravej strane sa zasanuje na celej dĺžke kvôli odhalenej výstuži</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ľavej strane sa očistí od machov a </w:t>
      </w:r>
      <w:r w:rsidR="004321B4" w:rsidRPr="000C518B">
        <w:rPr>
          <w:rFonts w:asciiTheme="minorHAnsi" w:hAnsiTheme="minorHAnsi"/>
        </w:rPr>
        <w:t>nečistôt</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za oporou 2 sa odbúrajú zábradlia na oboch koncoch </w:t>
      </w:r>
    </w:p>
    <w:p w:rsidR="009211E6" w:rsidRPr="000C518B" w:rsidRDefault="009211E6" w:rsidP="00F20EE1">
      <w:pPr>
        <w:spacing w:after="200"/>
        <w:ind w:left="284"/>
        <w:jc w:val="both"/>
        <w:rPr>
          <w:rFonts w:asciiTheme="minorHAnsi" w:hAnsiTheme="minorHAnsi" w:cs="Arial"/>
        </w:rPr>
      </w:pPr>
      <w:r w:rsidRPr="000C518B">
        <w:rPr>
          <w:rFonts w:asciiTheme="minorHAnsi" w:hAnsiTheme="minorHAnsi" w:cs="Arial"/>
        </w:rPr>
        <w:t xml:space="preserve">Druh potrebných prác </w:t>
      </w:r>
      <w:proofErr w:type="spellStart"/>
      <w:r w:rsidRPr="000C518B">
        <w:rPr>
          <w:rFonts w:asciiTheme="minorHAnsi" w:hAnsiTheme="minorHAnsi" w:cs="Arial"/>
        </w:rPr>
        <w:t>Gabión</w:t>
      </w:r>
      <w:proofErr w:type="spellEnd"/>
      <w:r w:rsidRPr="000C518B">
        <w:rPr>
          <w:rFonts w:asciiTheme="minorHAnsi" w:hAnsiTheme="minorHAnsi" w:cs="Arial"/>
        </w:rPr>
        <w:t>:</w:t>
      </w:r>
    </w:p>
    <w:p w:rsidR="009211E6" w:rsidRPr="000C518B" w:rsidRDefault="009211E6" w:rsidP="00F20EE1">
      <w:pPr>
        <w:pStyle w:val="Odsekzoznamu"/>
        <w:numPr>
          <w:ilvl w:val="0"/>
          <w:numId w:val="11"/>
        </w:numPr>
        <w:suppressAutoHyphens w:val="0"/>
        <w:spacing w:line="240" w:lineRule="auto"/>
        <w:contextualSpacing/>
        <w:jc w:val="both"/>
        <w:rPr>
          <w:rFonts w:asciiTheme="minorHAnsi" w:hAnsiTheme="minorHAnsi"/>
        </w:rPr>
      </w:pPr>
      <w:r w:rsidRPr="000C518B">
        <w:rPr>
          <w:rFonts w:asciiTheme="minorHAnsi" w:hAnsiTheme="minorHAnsi"/>
        </w:rPr>
        <w:t>osadenie zábradlia do pripravených PVC rúr zaliatych betónom</w:t>
      </w:r>
    </w:p>
    <w:p w:rsidR="009211E6" w:rsidRPr="000C518B" w:rsidRDefault="009211E6" w:rsidP="00F20EE1">
      <w:pPr>
        <w:ind w:left="284"/>
        <w:jc w:val="both"/>
        <w:rPr>
          <w:rFonts w:asciiTheme="minorHAnsi" w:hAnsiTheme="minorHAnsi" w:cs="Arial"/>
        </w:rPr>
      </w:pPr>
      <w:r w:rsidRPr="000C518B">
        <w:rPr>
          <w:rFonts w:asciiTheme="minorHAnsi" w:hAnsiTheme="minorHAnsi"/>
          <w:b/>
        </w:rPr>
        <w:t>ODVODNENIE</w:t>
      </w:r>
      <w:r w:rsidRPr="000C518B">
        <w:rPr>
          <w:rFonts w:asciiTheme="minorHAnsi" w:hAnsiTheme="minorHAnsi" w:cs="Arial"/>
        </w:rPr>
        <w:t xml:space="preserve">: </w:t>
      </w:r>
    </w:p>
    <w:p w:rsidR="009211E6" w:rsidRPr="000C518B" w:rsidRDefault="009211E6" w:rsidP="00F20EE1">
      <w:pPr>
        <w:ind w:left="284"/>
        <w:jc w:val="both"/>
        <w:rPr>
          <w:rFonts w:asciiTheme="minorHAnsi" w:hAnsiTheme="minorHAnsi"/>
        </w:rPr>
      </w:pPr>
      <w:r w:rsidRPr="000C518B">
        <w:rPr>
          <w:rFonts w:asciiTheme="minorHAnsi" w:hAnsiTheme="minorHAnsi" w:cs="Arial"/>
        </w:rPr>
        <w:t xml:space="preserve">Druh potrebnej úpravy </w:t>
      </w:r>
      <w:r w:rsidRPr="000C518B">
        <w:rPr>
          <w:rFonts w:asciiTheme="minorHAnsi" w:hAnsiTheme="minorHAnsi"/>
        </w:rPr>
        <w:t>mosta: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osadenie 4 nových </w:t>
      </w:r>
      <w:proofErr w:type="spellStart"/>
      <w:r w:rsidRPr="000C518B">
        <w:rPr>
          <w:rFonts w:asciiTheme="minorHAnsi" w:hAnsiTheme="minorHAnsi"/>
        </w:rPr>
        <w:t>odvodňovačov</w:t>
      </w:r>
      <w:proofErr w:type="spellEnd"/>
      <w:r w:rsidRPr="000C518B">
        <w:rPr>
          <w:rFonts w:asciiTheme="minorHAnsi" w:hAnsiTheme="minorHAnsi"/>
        </w:rPr>
        <w:t xml:space="preserve"> s rozmerom 300x300 v miestach pôvodných </w:t>
      </w:r>
      <w:proofErr w:type="spellStart"/>
      <w:r w:rsidRPr="000C518B">
        <w:rPr>
          <w:rFonts w:asciiTheme="minorHAnsi" w:hAnsiTheme="minorHAnsi"/>
        </w:rPr>
        <w:t>odvodňovačov</w:t>
      </w:r>
      <w:proofErr w:type="spellEnd"/>
      <w:r w:rsidRPr="000C518B">
        <w:rPr>
          <w:rFonts w:asciiTheme="minorHAnsi" w:hAnsiTheme="minorHAnsi"/>
        </w:rPr>
        <w:t xml:space="preserve"> podľa projektovej dokumentácie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zaslepenie dvoch stredných </w:t>
      </w:r>
      <w:proofErr w:type="spellStart"/>
      <w:r w:rsidRPr="000C518B">
        <w:rPr>
          <w:rFonts w:asciiTheme="minorHAnsi" w:hAnsiTheme="minorHAnsi"/>
        </w:rPr>
        <w:t>odvodňovačov</w:t>
      </w:r>
      <w:proofErr w:type="spellEnd"/>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zhotovenie spevnenia s kameňa do betónu hr. 350mm za rímsami spádovanými k betónovým žľabom a následné osadenie betónových odvodňovací žľabov pri oporách</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pri opore 1 sa odvodňovacie žľaby zvedú na pätu svahu ukončené spevnením (kameň do betónu hr. 350mm ohraničení obrubníkmi opretej v dolnej časti do </w:t>
      </w:r>
      <w:proofErr w:type="spellStart"/>
      <w:r w:rsidRPr="000C518B">
        <w:rPr>
          <w:rFonts w:asciiTheme="minorHAnsi" w:hAnsiTheme="minorHAnsi"/>
        </w:rPr>
        <w:t>bet.pätky</w:t>
      </w:r>
      <w:proofErr w:type="spellEnd"/>
      <w:r w:rsidRPr="000C518B">
        <w:rPr>
          <w:rFonts w:asciiTheme="minorHAnsi" w:hAnsiTheme="minorHAnsi"/>
        </w:rPr>
        <w:t>)</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pri opore 2 sa žľaby ukončia </w:t>
      </w:r>
      <w:proofErr w:type="spellStart"/>
      <w:r w:rsidRPr="000C518B">
        <w:rPr>
          <w:rFonts w:asciiTheme="minorHAnsi" w:hAnsiTheme="minorHAnsi"/>
        </w:rPr>
        <w:t>vsakovacími</w:t>
      </w:r>
      <w:proofErr w:type="spellEnd"/>
      <w:r w:rsidRPr="000C518B">
        <w:rPr>
          <w:rFonts w:asciiTheme="minorHAnsi" w:hAnsiTheme="minorHAnsi"/>
        </w:rPr>
        <w:t xml:space="preserve"> jamami o rozmere 1,50x1,50 m s prostého betónu a hrúbkou steny 200mm </w:t>
      </w:r>
    </w:p>
    <w:p w:rsidR="009211E6" w:rsidRPr="000C518B" w:rsidRDefault="009211E6" w:rsidP="00F20EE1">
      <w:pPr>
        <w:ind w:left="284"/>
        <w:jc w:val="both"/>
        <w:rPr>
          <w:rFonts w:asciiTheme="minorHAnsi" w:hAnsiTheme="minorHAnsi" w:cs="Arial"/>
        </w:rPr>
      </w:pPr>
      <w:r w:rsidRPr="000C518B">
        <w:rPr>
          <w:rFonts w:asciiTheme="minorHAnsi" w:hAnsiTheme="minorHAnsi" w:cs="Arial"/>
        </w:rPr>
        <w:t xml:space="preserve">Druh potrebných prác </w:t>
      </w:r>
      <w:proofErr w:type="spellStart"/>
      <w:r w:rsidRPr="000C518B">
        <w:rPr>
          <w:rFonts w:asciiTheme="minorHAnsi" w:hAnsiTheme="minorHAnsi" w:cs="Arial"/>
        </w:rPr>
        <w:t>Gabión</w:t>
      </w:r>
      <w:proofErr w:type="spellEnd"/>
      <w:r w:rsidRPr="000C518B">
        <w:rPr>
          <w:rFonts w:asciiTheme="minorHAnsi" w:hAnsiTheme="minorHAnsi" w:cs="Arial"/>
        </w:rPr>
        <w:t>:</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osadenie odvodňovacích žľabov do vrstvy </w:t>
      </w:r>
      <w:proofErr w:type="spellStart"/>
      <w:r w:rsidRPr="000C518B">
        <w:rPr>
          <w:rFonts w:asciiTheme="minorHAnsi" w:hAnsiTheme="minorHAnsi"/>
        </w:rPr>
        <w:t>podkladného</w:t>
      </w:r>
      <w:proofErr w:type="spellEnd"/>
      <w:r w:rsidRPr="000C518B">
        <w:rPr>
          <w:rFonts w:asciiTheme="minorHAnsi" w:hAnsiTheme="minorHAnsi"/>
        </w:rPr>
        <w:t xml:space="preserve"> betónu na rubovej strane múru a </w:t>
      </w:r>
      <w:proofErr w:type="spellStart"/>
      <w:r w:rsidRPr="000C518B">
        <w:rPr>
          <w:rFonts w:asciiTheme="minorHAnsi" w:hAnsiTheme="minorHAnsi"/>
        </w:rPr>
        <w:t>zústenie</w:t>
      </w:r>
      <w:proofErr w:type="spellEnd"/>
      <w:r w:rsidRPr="000C518B">
        <w:rPr>
          <w:rFonts w:asciiTheme="minorHAnsi" w:hAnsiTheme="minorHAnsi"/>
        </w:rPr>
        <w:t xml:space="preserve"> do </w:t>
      </w:r>
      <w:proofErr w:type="spellStart"/>
      <w:r w:rsidRPr="000C518B">
        <w:rPr>
          <w:rFonts w:asciiTheme="minorHAnsi" w:hAnsiTheme="minorHAnsi"/>
        </w:rPr>
        <w:t>žlabov</w:t>
      </w:r>
      <w:proofErr w:type="spellEnd"/>
      <w:r w:rsidRPr="000C518B">
        <w:rPr>
          <w:rFonts w:asciiTheme="minorHAnsi" w:hAnsiTheme="minorHAnsi"/>
        </w:rPr>
        <w:t xml:space="preserve"> odvodnenia mosta podľa projektovej dokumentácie</w:t>
      </w:r>
    </w:p>
    <w:p w:rsidR="009211E6" w:rsidRPr="000C518B" w:rsidRDefault="009211E6" w:rsidP="00F20EE1">
      <w:pPr>
        <w:ind w:left="284"/>
        <w:jc w:val="both"/>
        <w:rPr>
          <w:rFonts w:asciiTheme="minorHAnsi" w:hAnsiTheme="minorHAnsi"/>
          <w:b/>
        </w:rPr>
      </w:pPr>
      <w:r w:rsidRPr="000C518B">
        <w:rPr>
          <w:rFonts w:asciiTheme="minorHAnsi" w:hAnsiTheme="minorHAnsi"/>
          <w:b/>
        </w:rPr>
        <w:t>MOSTNÉ ZÁVERY:</w:t>
      </w:r>
    </w:p>
    <w:p w:rsidR="009211E6" w:rsidRPr="000C518B" w:rsidRDefault="009211E6" w:rsidP="00F20EE1">
      <w:pPr>
        <w:ind w:left="284"/>
        <w:jc w:val="both"/>
        <w:rPr>
          <w:rFonts w:asciiTheme="minorHAnsi" w:hAnsiTheme="minorHAnsi"/>
        </w:rPr>
      </w:pPr>
      <w:r w:rsidRPr="000C518B">
        <w:rPr>
          <w:rFonts w:asciiTheme="minorHAnsi" w:hAnsiTheme="minorHAnsi"/>
        </w:rPr>
        <w:t>Druh potrebných prác mosta: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osadenie </w:t>
      </w:r>
      <w:proofErr w:type="spellStart"/>
      <w:r w:rsidRPr="000C518B">
        <w:rPr>
          <w:rFonts w:asciiTheme="minorHAnsi" w:hAnsiTheme="minorHAnsi"/>
        </w:rPr>
        <w:t>podpovrchových</w:t>
      </w:r>
      <w:proofErr w:type="spellEnd"/>
      <w:r w:rsidRPr="000C518B">
        <w:rPr>
          <w:rFonts w:asciiTheme="minorHAnsi" w:hAnsiTheme="minorHAnsi"/>
        </w:rPr>
        <w:t xml:space="preserve"> mostných záverov podľa projektovej dokumentácie</w:t>
      </w:r>
    </w:p>
    <w:p w:rsidR="009211E6" w:rsidRPr="000C518B" w:rsidRDefault="009211E6" w:rsidP="00F20EE1">
      <w:pPr>
        <w:jc w:val="both"/>
        <w:rPr>
          <w:rFonts w:asciiTheme="minorHAnsi" w:hAnsiTheme="minorHAnsi"/>
          <w:b/>
        </w:rPr>
      </w:pPr>
      <w:r w:rsidRPr="000C518B">
        <w:rPr>
          <w:rFonts w:asciiTheme="minorHAnsi" w:hAnsiTheme="minorHAnsi"/>
          <w:b/>
        </w:rPr>
        <w:t xml:space="preserve">VOZOVKA: </w:t>
      </w:r>
    </w:p>
    <w:p w:rsidR="009211E6" w:rsidRPr="000C518B" w:rsidRDefault="009211E6" w:rsidP="00F20EE1">
      <w:pPr>
        <w:jc w:val="both"/>
        <w:rPr>
          <w:rFonts w:asciiTheme="minorHAnsi" w:hAnsiTheme="minorHAnsi" w:cs="Arial"/>
        </w:rPr>
      </w:pPr>
      <w:r w:rsidRPr="000C518B">
        <w:rPr>
          <w:rFonts w:asciiTheme="minorHAnsi" w:hAnsiTheme="minorHAnsi"/>
        </w:rPr>
        <w:t xml:space="preserve">Druh potrebnej úpravy mosta: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sa v celej dĺžke nahradí novou skladbou vozovky so sklonom 2,0% od osi mosta smerom k osi odvodnenia, od osi odvodnenia s </w:t>
      </w:r>
      <w:proofErr w:type="spellStart"/>
      <w:r w:rsidRPr="000C518B">
        <w:rPr>
          <w:rFonts w:asciiTheme="minorHAnsi" w:hAnsiTheme="minorHAnsi"/>
        </w:rPr>
        <w:t>protispádom</w:t>
      </w:r>
      <w:proofErr w:type="spellEnd"/>
      <w:r w:rsidRPr="000C518B">
        <w:rPr>
          <w:rFonts w:asciiTheme="minorHAnsi" w:hAnsiTheme="minorHAnsi"/>
        </w:rPr>
        <w:t xml:space="preserve"> o hodnote 4,0%</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v mieste uloženia NK a oporách sa nareže škára a vyplní sa pružným tmelom. viď. projektová dokumentácia</w:t>
      </w:r>
    </w:p>
    <w:p w:rsidR="009211E6" w:rsidRPr="000C518B" w:rsidRDefault="009211E6" w:rsidP="00F20EE1">
      <w:pPr>
        <w:jc w:val="both"/>
        <w:rPr>
          <w:rFonts w:asciiTheme="minorHAnsi" w:hAnsiTheme="minorHAnsi" w:cs="Arial"/>
        </w:rPr>
      </w:pPr>
      <w:r w:rsidRPr="000C518B">
        <w:rPr>
          <w:rFonts w:asciiTheme="minorHAnsi" w:hAnsiTheme="minorHAnsi"/>
          <w:b/>
        </w:rPr>
        <w:t xml:space="preserve">INÉ: </w:t>
      </w:r>
      <w:r w:rsidRPr="000C518B">
        <w:rPr>
          <w:rFonts w:asciiTheme="minorHAnsi" w:hAnsiTheme="minorHAnsi"/>
        </w:rPr>
        <w:t xml:space="preserve">Druh potrebnej úpravy: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lastRenderedPageBreak/>
        <w:t>na oboch stranách mostného objektu je potrebné vyčistiť okolie mosta, od kameňov a vegetácie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krajnice sa očistia cca 5,0 m za mostom a pred mostom</w:t>
      </w:r>
    </w:p>
    <w:p w:rsidR="009211E6" w:rsidRPr="000C518B" w:rsidRDefault="009211E6" w:rsidP="00F20EE1">
      <w:pPr>
        <w:pStyle w:val="Nadpis3"/>
        <w:jc w:val="both"/>
        <w:rPr>
          <w:lang w:val="sk-SK"/>
        </w:rPr>
      </w:pPr>
      <w:bookmarkStart w:id="48" w:name="_Toc23856110"/>
      <w:r w:rsidRPr="000C518B">
        <w:rPr>
          <w:lang w:val="sk-SK"/>
        </w:rPr>
        <w:t>SO 203-00: Most ev.č. 529-010 v km 31,447</w:t>
      </w:r>
      <w:bookmarkEnd w:id="48"/>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rPr>
          <w:rFonts w:cs="Arial"/>
          <w:highlight w:val="yellow"/>
        </w:rPr>
      </w:pPr>
      <w:r w:rsidRPr="000C518B">
        <w:rPr>
          <w:rFonts w:cs="Arial"/>
        </w:rPr>
        <w:t>Nosnú konštrukciu jestvujúceho mostného objektu tvorí prostá trámová doska</w:t>
      </w:r>
      <w:r w:rsidRPr="000C518B">
        <w:t xml:space="preserve"> </w:t>
      </w:r>
      <w:r w:rsidRPr="000C518B">
        <w:rPr>
          <w:rFonts w:cs="Arial"/>
        </w:rPr>
        <w:t xml:space="preserve">h = 1,78 m. Dĺžka premostenia je 18,20 m. Technický stav trámovej dosky je v dobrom stave ktorý si nevyžaduje rozsiahlejšie rekonštrukčné práce. Iba lokálne úpravy napr. v mieste </w:t>
      </w:r>
      <w:proofErr w:type="spellStart"/>
      <w:r w:rsidRPr="000C518B">
        <w:rPr>
          <w:rFonts w:cs="Arial"/>
        </w:rPr>
        <w:t>odvodňovačov</w:t>
      </w:r>
      <w:proofErr w:type="spellEnd"/>
      <w:r w:rsidRPr="000C518B">
        <w:rPr>
          <w:rFonts w:cs="Arial"/>
        </w:rPr>
        <w:t xml:space="preserve"> je trám zanesený od prepadajúcej vody. Nosná konštrukcia je uložená na štyroch ložiskách. Mostné závery sú preasfaltované a nebolo možné ich preskúmať. Krídla sú rovnobežné, bez technických závad iba silno zanesené od machu a okolitej vegetácie. Betón ríms je na niektorých častiach značne zdegenerovaný a zarastený vegetáciou. Rímsové prefabrikáty sú na niektorých častiach poškodené s vyčnievajúcou výstužou. Na konci ľavej rímsy(v smere staničenia) sa už rímsové prefabrikáty nahradili v dôsledku zrútenia. Na rímsach sú kotvené </w:t>
      </w:r>
      <w:proofErr w:type="spellStart"/>
      <w:r w:rsidRPr="000C518B">
        <w:rPr>
          <w:rFonts w:cs="Arial"/>
        </w:rPr>
        <w:t>zábradľové</w:t>
      </w:r>
      <w:proofErr w:type="spellEnd"/>
      <w:r w:rsidRPr="000C518B">
        <w:rPr>
          <w:rFonts w:cs="Arial"/>
        </w:rPr>
        <w:t xml:space="preserve"> </w:t>
      </w:r>
      <w:proofErr w:type="spellStart"/>
      <w:r w:rsidRPr="000C518B">
        <w:rPr>
          <w:rFonts w:cs="Arial"/>
        </w:rPr>
        <w:t>zodidlá</w:t>
      </w:r>
      <w:proofErr w:type="spellEnd"/>
      <w:r w:rsidRPr="000C518B">
        <w:rPr>
          <w:rFonts w:cs="Arial"/>
        </w:rPr>
        <w:t xml:space="preserve">. Zrážková povrchová voda je z vozovky odvedená pozdĺžnym a priečnym sklonom zaústených do nefunkčných </w:t>
      </w:r>
      <w:proofErr w:type="spellStart"/>
      <w:r w:rsidRPr="000C518B">
        <w:rPr>
          <w:rFonts w:cs="Arial"/>
        </w:rPr>
        <w:t>odvodňovačov</w:t>
      </w:r>
      <w:proofErr w:type="spellEnd"/>
      <w:r w:rsidRPr="000C518B">
        <w:rPr>
          <w:rFonts w:cs="Arial"/>
        </w:rPr>
        <w:t>.</w:t>
      </w: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t>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vyčistenie krídel od machu a vegetácie na vtokovej a výtokovej strane</w:t>
      </w:r>
    </w:p>
    <w:p w:rsidR="009211E6" w:rsidRPr="000C518B" w:rsidRDefault="009211E6" w:rsidP="00F20EE1">
      <w:pPr>
        <w:pStyle w:val="Odsekzoznamu"/>
        <w:tabs>
          <w:tab w:val="left" w:pos="1021"/>
        </w:tabs>
        <w:spacing w:after="0"/>
        <w:ind w:left="1004"/>
        <w:jc w:val="both"/>
        <w:rPr>
          <w:rFonts w:cs="Arial"/>
        </w:rPr>
      </w:pP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t xml:space="preserve"> 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očistenie a sanácia spodnej plochy NK</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spodnú plocha NK je potrebné očistiť vodným lúčom. Presvitajúcu betonársku výstuž je potrebné zasanovať sanačnou maltou. Počas odstránenia je potrebné vzniknutý stavebný odpad zachytiť a odviesť na určené miesto skládky odpadov.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Je potrebné </w:t>
      </w:r>
      <w:proofErr w:type="spellStart"/>
      <w:r w:rsidRPr="000C518B">
        <w:rPr>
          <w:rFonts w:asciiTheme="minorHAnsi" w:hAnsiTheme="minorHAnsi"/>
        </w:rPr>
        <w:t>nadbetónovať</w:t>
      </w:r>
      <w:proofErr w:type="spellEnd"/>
      <w:r w:rsidRPr="000C518B">
        <w:rPr>
          <w:rFonts w:asciiTheme="minorHAnsi" w:hAnsiTheme="minorHAnsi"/>
        </w:rPr>
        <w:t xml:space="preserve"> </w:t>
      </w:r>
      <w:proofErr w:type="spellStart"/>
      <w:r w:rsidRPr="000C518B">
        <w:rPr>
          <w:rFonts w:asciiTheme="minorHAnsi" w:hAnsiTheme="minorHAnsi"/>
        </w:rPr>
        <w:t>spriahujúcu</w:t>
      </w:r>
      <w:proofErr w:type="spellEnd"/>
      <w:r w:rsidRPr="000C518B">
        <w:rPr>
          <w:rFonts w:asciiTheme="minorHAnsi" w:hAnsiTheme="minorHAnsi"/>
        </w:rPr>
        <w:t xml:space="preserve"> dosku, predpokladaná hrúbka 200mm.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Nové </w:t>
      </w:r>
      <w:proofErr w:type="spellStart"/>
      <w:r w:rsidRPr="000C518B">
        <w:rPr>
          <w:rFonts w:asciiTheme="minorHAnsi" w:hAnsiTheme="minorHAnsi"/>
        </w:rPr>
        <w:t>odvodňovače</w:t>
      </w:r>
      <w:proofErr w:type="spellEnd"/>
      <w:r w:rsidRPr="000C518B">
        <w:rPr>
          <w:rFonts w:asciiTheme="minorHAnsi" w:hAnsiTheme="minorHAnsi"/>
        </w:rPr>
        <w:t xml:space="preserve"> 300x300</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Nové izolácie na nosnej konštrukcii</w:t>
      </w:r>
    </w:p>
    <w:p w:rsidR="009211E6" w:rsidRPr="000C518B" w:rsidRDefault="009211E6" w:rsidP="00F20EE1">
      <w:pPr>
        <w:jc w:val="both"/>
        <w:rPr>
          <w:rFonts w:asciiTheme="minorHAnsi" w:hAnsiTheme="minorHAnsi"/>
          <w:b/>
        </w:rPr>
      </w:pPr>
      <w:r w:rsidRPr="000C518B">
        <w:rPr>
          <w:rFonts w:asciiTheme="minorHAnsi" w:hAnsiTheme="minorHAnsi"/>
          <w:b/>
        </w:rPr>
        <w:t>Príslušenstvo</w:t>
      </w:r>
    </w:p>
    <w:p w:rsidR="009211E6" w:rsidRPr="000C518B" w:rsidRDefault="009211E6" w:rsidP="00F20EE1">
      <w:pPr>
        <w:jc w:val="both"/>
        <w:rPr>
          <w:rFonts w:cs="Arial"/>
        </w:rPr>
      </w:pPr>
      <w:r w:rsidRPr="000C518B">
        <w:rPr>
          <w:b/>
        </w:rPr>
        <w:t xml:space="preserve">RÍMSY: </w:t>
      </w:r>
      <w:r w:rsidRPr="000C518B">
        <w:t xml:space="preserve">Druh potrebnej úpravy: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rímsy sa odbúrajú na oboch stranách až po NK vrátane rímsových prefabrikátov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pokládka nového izolačného systému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kotvenie a betonáž novej </w:t>
      </w:r>
      <w:proofErr w:type="spellStart"/>
      <w:r w:rsidRPr="000C518B">
        <w:rPr>
          <w:rFonts w:asciiTheme="minorHAnsi" w:hAnsiTheme="minorHAnsi"/>
        </w:rPr>
        <w:t>žb</w:t>
      </w:r>
      <w:proofErr w:type="spellEnd"/>
      <w:r w:rsidRPr="000C518B">
        <w:rPr>
          <w:rFonts w:asciiTheme="minorHAnsi" w:hAnsiTheme="minorHAnsi"/>
        </w:rPr>
        <w:t>. rímsy výšky 0,20m nad úroveň vozovky (pracovné škáry ríms</w:t>
      </w:r>
      <w:r w:rsidRPr="000C518B">
        <w:rPr>
          <w:rFonts w:asciiTheme="minorHAnsi" w:hAnsiTheme="minorHAnsi"/>
        </w:rPr>
        <w:tab/>
        <w:t>s podľa detailov)</w:t>
      </w:r>
    </w:p>
    <w:p w:rsidR="009211E6" w:rsidRPr="000C518B" w:rsidRDefault="009211E6" w:rsidP="00F20EE1">
      <w:pPr>
        <w:jc w:val="both"/>
      </w:pPr>
      <w:r w:rsidRPr="000C518B">
        <w:rPr>
          <w:b/>
        </w:rPr>
        <w:t>ZVODIDLO</w:t>
      </w:r>
      <w:r w:rsidRPr="000C518B">
        <w:rPr>
          <w:rFonts w:cs="Arial"/>
        </w:rPr>
        <w:t xml:space="preserve">: </w:t>
      </w:r>
      <w:r w:rsidRPr="000C518B">
        <w:t>druh potreby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osadenie nového </w:t>
      </w:r>
      <w:proofErr w:type="spellStart"/>
      <w:r w:rsidRPr="000C518B">
        <w:rPr>
          <w:rFonts w:asciiTheme="minorHAnsi" w:hAnsiTheme="minorHAnsi"/>
        </w:rPr>
        <w:t>zábradľového</w:t>
      </w:r>
      <w:proofErr w:type="spellEnd"/>
      <w:r w:rsidRPr="000C518B">
        <w:rPr>
          <w:rFonts w:asciiTheme="minorHAnsi" w:hAnsiTheme="minorHAnsi"/>
        </w:rPr>
        <w:t xml:space="preserve"> zvodidla na oboch stranách mosta s úrovňou zadržania H2</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napojenie </w:t>
      </w:r>
      <w:proofErr w:type="spellStart"/>
      <w:r w:rsidRPr="000C518B">
        <w:rPr>
          <w:rFonts w:asciiTheme="minorHAnsi" w:hAnsiTheme="minorHAnsi"/>
        </w:rPr>
        <w:t>zábradľového</w:t>
      </w:r>
      <w:proofErr w:type="spellEnd"/>
      <w:r w:rsidRPr="000C518B">
        <w:rPr>
          <w:rFonts w:asciiTheme="minorHAnsi" w:hAnsiTheme="minorHAnsi"/>
        </w:rPr>
        <w:t xml:space="preserve"> zvodidla na jestvujúce zvodidlo</w:t>
      </w:r>
      <w:r w:rsidRPr="000C518B">
        <w:rPr>
          <w:b/>
        </w:rPr>
        <w:t xml:space="preserve"> </w:t>
      </w:r>
    </w:p>
    <w:p w:rsidR="009211E6" w:rsidRPr="000C518B" w:rsidRDefault="009211E6" w:rsidP="00F20EE1">
      <w:pPr>
        <w:jc w:val="both"/>
      </w:pPr>
      <w:r w:rsidRPr="000C518B">
        <w:rPr>
          <w:b/>
        </w:rPr>
        <w:t>ODVODNENIE</w:t>
      </w:r>
      <w:r w:rsidRPr="000C518B">
        <w:rPr>
          <w:rFonts w:cs="Arial"/>
        </w:rPr>
        <w:t xml:space="preserve">: </w:t>
      </w:r>
      <w:r w:rsidRPr="000C518B">
        <w:t xml:space="preserve"> 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proofErr w:type="spellStart"/>
      <w:r w:rsidRPr="000C518B">
        <w:rPr>
          <w:rFonts w:asciiTheme="minorHAnsi" w:hAnsiTheme="minorHAnsi"/>
        </w:rPr>
        <w:t>zfunkčnenie</w:t>
      </w:r>
      <w:proofErr w:type="spellEnd"/>
      <w:r w:rsidRPr="000C518B">
        <w:rPr>
          <w:rFonts w:asciiTheme="minorHAnsi" w:hAnsiTheme="minorHAnsi"/>
        </w:rPr>
        <w:t xml:space="preserve"> </w:t>
      </w:r>
      <w:proofErr w:type="spellStart"/>
      <w:r w:rsidRPr="000C518B">
        <w:rPr>
          <w:rFonts w:asciiTheme="minorHAnsi" w:hAnsiTheme="minorHAnsi"/>
        </w:rPr>
        <w:t>odvodňovačou</w:t>
      </w:r>
      <w:proofErr w:type="spellEnd"/>
      <w:r w:rsidRPr="000C518B">
        <w:rPr>
          <w:rFonts w:asciiTheme="minorHAnsi" w:hAnsiTheme="minorHAnsi"/>
        </w:rPr>
        <w:t xml:space="preserve"> na moste – nové </w:t>
      </w:r>
      <w:proofErr w:type="spellStart"/>
      <w:r w:rsidRPr="000C518B">
        <w:rPr>
          <w:rFonts w:asciiTheme="minorHAnsi" w:hAnsiTheme="minorHAnsi"/>
        </w:rPr>
        <w:t>odvodňovače</w:t>
      </w:r>
      <w:proofErr w:type="spellEnd"/>
      <w:r w:rsidRPr="000C518B">
        <w:rPr>
          <w:rFonts w:asciiTheme="minorHAnsi" w:hAnsiTheme="minorHAnsi"/>
        </w:rPr>
        <w:t xml:space="preserve"> 300x300</w:t>
      </w:r>
    </w:p>
    <w:p w:rsidR="009211E6" w:rsidRPr="000C518B" w:rsidRDefault="009211E6" w:rsidP="00F20EE1">
      <w:pPr>
        <w:jc w:val="both"/>
        <w:rPr>
          <w:rFonts w:cs="Arial"/>
        </w:rPr>
      </w:pPr>
      <w:r w:rsidRPr="000C518B">
        <w:rPr>
          <w:b/>
        </w:rPr>
        <w:t xml:space="preserve">VOZOVKA: </w:t>
      </w:r>
      <w:r w:rsidRPr="000C518B">
        <w:t xml:space="preserve">Druh potrebnej úpravy: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sa v celej dĺžke nahradí novou skladbou vozovky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lastRenderedPageBreak/>
        <w:t>vozovka v mieste uloženia NK na oporách sa nareže škára pre MZ a vyplní sa pružným tmelom. viď. detaily.</w:t>
      </w:r>
    </w:p>
    <w:p w:rsidR="009211E6" w:rsidRPr="000C518B" w:rsidRDefault="009211E6" w:rsidP="00F20EE1">
      <w:pPr>
        <w:spacing w:after="200" w:line="276" w:lineRule="auto"/>
        <w:jc w:val="both"/>
      </w:pPr>
      <w:r w:rsidRPr="000C518B">
        <w:t xml:space="preserve">Skladba vozovky: </w:t>
      </w:r>
    </w:p>
    <w:p w:rsidR="009211E6" w:rsidRPr="000C518B" w:rsidRDefault="009211E6" w:rsidP="00F20EE1">
      <w:pPr>
        <w:spacing w:line="360" w:lineRule="auto"/>
        <w:ind w:left="142" w:firstLine="709"/>
        <w:jc w:val="both"/>
        <w:rPr>
          <w:u w:val="single"/>
        </w:rPr>
      </w:pPr>
      <w:r w:rsidRPr="000C518B">
        <w:rPr>
          <w:u w:val="single"/>
        </w:rPr>
        <w:t xml:space="preserve">Vozovka hrúbky </w:t>
      </w:r>
      <w:smartTag w:uri="urn:schemas-microsoft-com:office:smarttags" w:element="metricconverter">
        <w:smartTagPr>
          <w:attr w:name="ProductID" w:val="90 mm"/>
        </w:smartTagPr>
        <w:r w:rsidRPr="000C518B">
          <w:rPr>
            <w:u w:val="single"/>
          </w:rPr>
          <w:t>90 mm</w:t>
        </w:r>
      </w:smartTag>
      <w:r w:rsidRPr="000C518B">
        <w:rPr>
          <w:u w:val="single"/>
        </w:rPr>
        <w:t xml:space="preserve"> v priestore jazdných pásov: (“A”)</w:t>
      </w:r>
    </w:p>
    <w:p w:rsidR="009211E6" w:rsidRPr="000C518B" w:rsidRDefault="009211E6" w:rsidP="00F20EE1">
      <w:pPr>
        <w:tabs>
          <w:tab w:val="left" w:pos="4253"/>
          <w:tab w:val="left" w:pos="8100"/>
        </w:tabs>
        <w:spacing w:line="276" w:lineRule="auto"/>
        <w:ind w:left="851"/>
        <w:jc w:val="both"/>
      </w:pPr>
      <w:proofErr w:type="spellStart"/>
      <w:r w:rsidRPr="000C518B">
        <w:t>obrusná</w:t>
      </w:r>
      <w:proofErr w:type="spellEnd"/>
      <w:r w:rsidRPr="000C518B">
        <w:t xml:space="preserve"> vrstva </w:t>
      </w:r>
      <w:r w:rsidRPr="000C518B">
        <w:tab/>
        <w:t>AC 11 O -I</w:t>
      </w:r>
      <w:r w:rsidRPr="000C518B">
        <w:tab/>
      </w:r>
      <w:smartTag w:uri="urn:schemas-microsoft-com:office:smarttags" w:element="metricconverter">
        <w:smartTagPr>
          <w:attr w:name="ProductID" w:val="40 mm"/>
        </w:smartTagPr>
        <w:r w:rsidRPr="000C518B">
          <w:t>40 mm</w:t>
        </w:r>
      </w:smartTag>
    </w:p>
    <w:p w:rsidR="009211E6" w:rsidRPr="000C518B" w:rsidRDefault="009211E6" w:rsidP="00F20EE1">
      <w:pPr>
        <w:tabs>
          <w:tab w:val="left" w:pos="4253"/>
          <w:tab w:val="left" w:pos="8100"/>
        </w:tabs>
        <w:spacing w:line="276" w:lineRule="auto"/>
        <w:ind w:left="851"/>
        <w:jc w:val="both"/>
      </w:pPr>
      <w:r w:rsidRPr="000C518B">
        <w:t>spojovací postrek</w:t>
      </w:r>
      <w:r w:rsidRPr="000C518B">
        <w:tab/>
        <w:t>modifikovaná asfaltová emulzia</w:t>
      </w:r>
      <w:r w:rsidRPr="000C518B">
        <w:tab/>
        <w:t>0,3 kg/m</w:t>
      </w:r>
      <w:r w:rsidRPr="000C518B">
        <w:rPr>
          <w:vertAlign w:val="superscript"/>
        </w:rPr>
        <w:t>2</w:t>
      </w:r>
    </w:p>
    <w:p w:rsidR="009211E6" w:rsidRPr="000C518B" w:rsidRDefault="009211E6" w:rsidP="00F20EE1">
      <w:pPr>
        <w:tabs>
          <w:tab w:val="left" w:pos="4253"/>
          <w:tab w:val="left" w:pos="8100"/>
        </w:tabs>
        <w:spacing w:line="276" w:lineRule="auto"/>
        <w:ind w:left="851"/>
        <w:jc w:val="both"/>
      </w:pPr>
      <w:r w:rsidRPr="000C518B">
        <w:t>ochranná vrstva</w:t>
      </w:r>
      <w:r w:rsidRPr="000C518B">
        <w:tab/>
        <w:t xml:space="preserve">AC 16L - I           </w:t>
      </w:r>
      <w:r w:rsidRPr="000C518B">
        <w:tab/>
      </w:r>
      <w:smartTag w:uri="urn:schemas-microsoft-com:office:smarttags" w:element="metricconverter">
        <w:smartTagPr>
          <w:attr w:name="ProductID" w:val="45 mm"/>
        </w:smartTagPr>
        <w:r w:rsidRPr="000C518B">
          <w:t>45 mm</w:t>
        </w:r>
      </w:smartTag>
    </w:p>
    <w:p w:rsidR="009211E6" w:rsidRPr="000C518B" w:rsidRDefault="009211E6" w:rsidP="00F20EE1">
      <w:pPr>
        <w:tabs>
          <w:tab w:val="left" w:pos="4253"/>
          <w:tab w:val="left" w:pos="8100"/>
        </w:tabs>
        <w:spacing w:line="276" w:lineRule="auto"/>
        <w:ind w:left="851"/>
        <w:jc w:val="both"/>
      </w:pPr>
      <w:r w:rsidRPr="000C518B">
        <w:t>spojovací postrek</w:t>
      </w:r>
      <w:r w:rsidRPr="000C518B">
        <w:tab/>
        <w:t>modifikovaná asfaltová emulzia</w:t>
      </w:r>
      <w:r w:rsidRPr="000C518B">
        <w:tab/>
        <w:t>0,3 kg/m</w:t>
      </w:r>
      <w:r w:rsidRPr="000C518B">
        <w:rPr>
          <w:vertAlign w:val="superscript"/>
        </w:rPr>
        <w:t>2</w:t>
      </w:r>
    </w:p>
    <w:p w:rsidR="009211E6" w:rsidRPr="000C518B" w:rsidRDefault="009211E6" w:rsidP="00F20EE1">
      <w:pPr>
        <w:tabs>
          <w:tab w:val="left" w:pos="4253"/>
          <w:tab w:val="left" w:pos="8100"/>
        </w:tabs>
        <w:spacing w:line="276" w:lineRule="auto"/>
        <w:ind w:left="851"/>
        <w:jc w:val="both"/>
      </w:pPr>
      <w:r w:rsidRPr="000C518B">
        <w:t>izolačná vrstva</w:t>
      </w:r>
      <w:r w:rsidRPr="000C518B">
        <w:tab/>
        <w:t>NAIP</w:t>
      </w:r>
      <w:r w:rsidRPr="000C518B">
        <w:tab/>
      </w:r>
      <w:smartTag w:uri="urn:schemas-microsoft-com:office:smarttags" w:element="metricconverter">
        <w:smartTagPr>
          <w:attr w:name="ProductID" w:val="5 mm"/>
        </w:smartTagPr>
        <w:r w:rsidRPr="000C518B">
          <w:t>5 mm</w:t>
        </w:r>
      </w:smartTag>
    </w:p>
    <w:p w:rsidR="009211E6" w:rsidRPr="000C518B" w:rsidRDefault="009211E6" w:rsidP="00F20EE1">
      <w:pPr>
        <w:tabs>
          <w:tab w:val="left" w:pos="4253"/>
          <w:tab w:val="left" w:pos="8100"/>
        </w:tabs>
        <w:spacing w:line="276" w:lineRule="auto"/>
        <w:ind w:left="851"/>
        <w:jc w:val="both"/>
      </w:pPr>
      <w:r w:rsidRPr="000C518B">
        <w:t>špeciálna úprava povrchu NK</w:t>
      </w:r>
      <w:r w:rsidRPr="000C518B">
        <w:tab/>
        <w:t>zapečaťujúca vrstva</w:t>
      </w:r>
    </w:p>
    <w:p w:rsidR="009211E6" w:rsidRPr="000C518B" w:rsidRDefault="009211E6" w:rsidP="00F20EE1">
      <w:pPr>
        <w:tabs>
          <w:tab w:val="left" w:pos="4253"/>
          <w:tab w:val="left" w:pos="8100"/>
        </w:tabs>
        <w:spacing w:line="276" w:lineRule="auto"/>
        <w:ind w:left="851"/>
        <w:jc w:val="both"/>
      </w:pPr>
      <w:r w:rsidRPr="000C518B">
        <w:t>úprava povrchu</w:t>
      </w:r>
      <w:r w:rsidRPr="000C518B">
        <w:tab/>
      </w:r>
      <w:proofErr w:type="spellStart"/>
      <w:r w:rsidRPr="000C518B">
        <w:t>obrokovanie</w:t>
      </w:r>
      <w:proofErr w:type="spellEnd"/>
    </w:p>
    <w:p w:rsidR="009211E6" w:rsidRPr="000C518B" w:rsidRDefault="009211E6" w:rsidP="00F20EE1">
      <w:pPr>
        <w:tabs>
          <w:tab w:val="left" w:pos="4253"/>
          <w:tab w:val="left" w:pos="8100"/>
        </w:tabs>
        <w:spacing w:line="276" w:lineRule="auto"/>
        <w:ind w:left="851"/>
        <w:jc w:val="both"/>
      </w:pPr>
      <w:r w:rsidRPr="000C518B">
        <w:t xml:space="preserve">Spádová </w:t>
      </w:r>
      <w:proofErr w:type="spellStart"/>
      <w:r w:rsidRPr="000C518B">
        <w:t>žb</w:t>
      </w:r>
      <w:proofErr w:type="spellEnd"/>
      <w:r w:rsidRPr="000C518B">
        <w:t xml:space="preserve"> doska </w:t>
      </w:r>
      <w:proofErr w:type="spellStart"/>
      <w:r w:rsidRPr="000C518B">
        <w:t>spriahujúca</w:t>
      </w:r>
      <w:proofErr w:type="spellEnd"/>
    </w:p>
    <w:p w:rsidR="009211E6" w:rsidRPr="000C518B" w:rsidRDefault="009211E6" w:rsidP="00F20EE1">
      <w:pPr>
        <w:tabs>
          <w:tab w:val="left" w:pos="4253"/>
          <w:tab w:val="left" w:pos="8100"/>
        </w:tabs>
        <w:spacing w:line="276" w:lineRule="auto"/>
        <w:ind w:left="851"/>
        <w:jc w:val="both"/>
      </w:pPr>
      <w:r w:rsidRPr="000C518B">
        <w:t>Sanácia povrchu nosnej konštrukcie</w:t>
      </w:r>
    </w:p>
    <w:p w:rsidR="009211E6" w:rsidRPr="000C518B" w:rsidRDefault="009211E6" w:rsidP="00F20EE1">
      <w:pPr>
        <w:spacing w:line="360" w:lineRule="auto"/>
        <w:ind w:left="142" w:firstLine="709"/>
        <w:jc w:val="both"/>
        <w:rPr>
          <w:u w:val="single"/>
        </w:rPr>
      </w:pPr>
      <w:r w:rsidRPr="000C518B">
        <w:rPr>
          <w:u w:val="single"/>
        </w:rPr>
        <w:t xml:space="preserve">Vozovka hrúbky </w:t>
      </w:r>
      <w:smartTag w:uri="urn:schemas-microsoft-com:office:smarttags" w:element="metricconverter">
        <w:smartTagPr>
          <w:attr w:name="ProductID" w:val="10 mm"/>
        </w:smartTagPr>
        <w:r w:rsidRPr="000C518B">
          <w:rPr>
            <w:u w:val="single"/>
          </w:rPr>
          <w:t>10 mm</w:t>
        </w:r>
      </w:smartTag>
      <w:r w:rsidRPr="000C518B">
        <w:rPr>
          <w:u w:val="single"/>
        </w:rPr>
        <w:t xml:space="preserve"> v priestore pod rímsami: (“B”)</w:t>
      </w:r>
    </w:p>
    <w:p w:rsidR="009211E6" w:rsidRPr="000C518B" w:rsidRDefault="009211E6" w:rsidP="00F20EE1">
      <w:pPr>
        <w:tabs>
          <w:tab w:val="left" w:pos="8080"/>
        </w:tabs>
        <w:spacing w:after="0" w:line="360" w:lineRule="auto"/>
        <w:ind w:left="698" w:firstLine="153"/>
        <w:jc w:val="both"/>
      </w:pPr>
      <w:r w:rsidRPr="000C518B">
        <w:t>ochrana izolácie                             NAIP</w:t>
      </w:r>
      <w:r w:rsidRPr="000C518B">
        <w:tab/>
        <w:t>5 mm</w:t>
      </w:r>
    </w:p>
    <w:p w:rsidR="009211E6" w:rsidRPr="000C518B" w:rsidRDefault="009211E6" w:rsidP="00F20EE1">
      <w:pPr>
        <w:tabs>
          <w:tab w:val="left" w:pos="8080"/>
        </w:tabs>
        <w:spacing w:after="0" w:line="360" w:lineRule="auto"/>
        <w:ind w:left="698" w:firstLine="153"/>
        <w:jc w:val="both"/>
      </w:pPr>
      <w:r w:rsidRPr="000C518B">
        <w:t>izolačná vrstva                               NAIP</w:t>
      </w:r>
      <w:r w:rsidRPr="000C518B">
        <w:tab/>
      </w:r>
      <w:smartTag w:uri="urn:schemas-microsoft-com:office:smarttags" w:element="metricconverter">
        <w:smartTagPr>
          <w:attr w:name="ProductID" w:val="5 mm"/>
        </w:smartTagPr>
        <w:r w:rsidRPr="000C518B">
          <w:t>5 mm</w:t>
        </w:r>
      </w:smartTag>
    </w:p>
    <w:p w:rsidR="009211E6" w:rsidRPr="000C518B" w:rsidRDefault="009211E6" w:rsidP="00F20EE1">
      <w:pPr>
        <w:spacing w:after="0" w:line="360" w:lineRule="auto"/>
        <w:ind w:left="698" w:firstLine="153"/>
        <w:jc w:val="both"/>
      </w:pPr>
      <w:r w:rsidRPr="000C518B">
        <w:t>špeciálna úprava povrchu NK       zapečaťujúca vrstva</w:t>
      </w:r>
    </w:p>
    <w:p w:rsidR="009211E6" w:rsidRPr="000C518B" w:rsidRDefault="009211E6" w:rsidP="00F20EE1">
      <w:pPr>
        <w:spacing w:after="0" w:line="360" w:lineRule="auto"/>
        <w:ind w:left="698" w:firstLine="153"/>
        <w:jc w:val="both"/>
      </w:pPr>
      <w:r w:rsidRPr="000C518B">
        <w:t xml:space="preserve">úprava povrchu </w:t>
      </w:r>
      <w:r w:rsidRPr="000C518B">
        <w:tab/>
      </w:r>
      <w:r w:rsidRPr="000C518B">
        <w:tab/>
        <w:t xml:space="preserve">          </w:t>
      </w:r>
      <w:proofErr w:type="spellStart"/>
      <w:r w:rsidRPr="000C518B">
        <w:t>obrokovanie</w:t>
      </w:r>
      <w:proofErr w:type="spellEnd"/>
    </w:p>
    <w:p w:rsidR="009211E6" w:rsidRPr="000C518B" w:rsidRDefault="009211E6" w:rsidP="00F20EE1">
      <w:pPr>
        <w:spacing w:line="276" w:lineRule="auto"/>
        <w:jc w:val="both"/>
      </w:pPr>
      <w:r w:rsidRPr="000C518B">
        <w:t>Zhotovenie izolačných vrstiev podľa schváleného technologického postupu a TP 10/2012 a TKP časť 22.</w:t>
      </w:r>
    </w:p>
    <w:p w:rsidR="009211E6" w:rsidRPr="000C518B" w:rsidRDefault="009211E6" w:rsidP="00F20E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9" w:lineRule="exact"/>
        <w:jc w:val="both"/>
        <w:rPr>
          <w:b/>
        </w:rPr>
      </w:pPr>
      <w:r w:rsidRPr="000C518B">
        <w:rPr>
          <w:b/>
        </w:rPr>
        <w:t>PRECHODOVÁ OBLASŤ</w:t>
      </w:r>
    </w:p>
    <w:p w:rsidR="009211E6" w:rsidRPr="000C518B" w:rsidRDefault="009211E6" w:rsidP="00F20EE1">
      <w:pPr>
        <w:spacing w:line="276" w:lineRule="auto"/>
        <w:jc w:val="both"/>
      </w:pPr>
      <w:r w:rsidRPr="000C518B">
        <w:t xml:space="preserve">Osobitnú pozornosť treba venovať úprave podložia v prechodovej oblasti medzi mostom a cestou za </w:t>
      </w:r>
      <w:proofErr w:type="spellStart"/>
      <w:r w:rsidRPr="000C518B">
        <w:t>závernými</w:t>
      </w:r>
      <w:proofErr w:type="spellEnd"/>
      <w:r w:rsidRPr="000C518B">
        <w:t xml:space="preserve"> múrikmi . Odporúčané použiť do </w:t>
      </w:r>
      <w:proofErr w:type="spellStart"/>
      <w:r w:rsidRPr="000C518B">
        <w:t>protimrazového</w:t>
      </w:r>
      <w:proofErr w:type="spellEnd"/>
      <w:r w:rsidRPr="000C518B">
        <w:t xml:space="preserve"> klinu štrk s dobrou zrnitosťou triedy GW, pričom relatívna </w:t>
      </w:r>
      <w:proofErr w:type="spellStart"/>
      <w:r w:rsidRPr="000C518B">
        <w:t>uľahlosť</w:t>
      </w:r>
      <w:proofErr w:type="spellEnd"/>
      <w:r w:rsidRPr="000C518B">
        <w:t xml:space="preserve"> miery zhutnenia hornej vrstvy musí byť min. Id = 0,95. Násyp treba hutniť po vrstvách max. 30 cm mechanizovanými vibračnými prostriedkami. </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 začiatku a na konci ríms sa dosype krajnica na dĺžke 1,25m </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dno potoka, od kameňov, vegetácia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koryto od prípadných nánosov a kameňov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krajnice sa očistia cca 5,0 m za mostom a pred mostom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je potrebné vybudovať prechodovú oblasť podľa VL4 201.03</w:t>
      </w:r>
    </w:p>
    <w:p w:rsidR="009211E6" w:rsidRPr="000C518B" w:rsidRDefault="009211E6" w:rsidP="00F20EE1">
      <w:pPr>
        <w:ind w:firstLine="709"/>
        <w:jc w:val="both"/>
        <w:rPr>
          <w:rFonts w:cs="Arial"/>
        </w:rPr>
      </w:pPr>
      <w:r w:rsidRPr="000C518B">
        <w:rPr>
          <w:rFonts w:cs="Arial"/>
        </w:rPr>
        <w:t>Nosnú konštrukciu jestvujúceho mostného objektu tvorí prostá ŽB doska</w:t>
      </w:r>
      <w:r w:rsidRPr="000C518B">
        <w:t xml:space="preserve"> </w:t>
      </w:r>
      <w:r w:rsidRPr="000C518B">
        <w:rPr>
          <w:rFonts w:cs="Arial"/>
        </w:rPr>
        <w:t xml:space="preserve">h = 0,60m. Dĺžka premostenia je 5,50m(3,89m kolmo). Technický stav ŽB dosky je v dobrom stave ktorý si nevyžaduje rozsiahlejšie rekonštrukčné práce. Iba lokálne úpravy napr. na čelách je zdegradovaný betón a zadymená je NK od prevádzky železničky. Nosná konštrukcia je bez ložísk a mostných záverov. Krídla sú rovnobežné, bez technických závad iba zanesené od machu a okolitej vegetácie. Betón ríms je na niektorých častiach značne zdegenerovaný a zarastený vegetáciou. Rímsové </w:t>
      </w:r>
      <w:r w:rsidRPr="000C518B">
        <w:rPr>
          <w:rFonts w:cs="Arial"/>
        </w:rPr>
        <w:lastRenderedPageBreak/>
        <w:t>prefabrikáty sú na niektorých častiach poškodené s vyčnievajúcou výstužou. Na začiatku pravej rímsy(v smere staničenia) sa už rímsové značne zdegenerované s </w:t>
      </w:r>
      <w:proofErr w:type="spellStart"/>
      <w:r w:rsidRPr="000C518B">
        <w:rPr>
          <w:rFonts w:cs="Arial"/>
        </w:rPr>
        <w:t>vyčievajúcou</w:t>
      </w:r>
      <w:proofErr w:type="spellEnd"/>
      <w:r w:rsidRPr="000C518B">
        <w:rPr>
          <w:rFonts w:cs="Arial"/>
        </w:rPr>
        <w:t xml:space="preserve"> výstužou. Na rímsach sú kotvené </w:t>
      </w:r>
      <w:proofErr w:type="spellStart"/>
      <w:r w:rsidRPr="000C518B">
        <w:rPr>
          <w:rFonts w:cs="Arial"/>
        </w:rPr>
        <w:t>zábradľové</w:t>
      </w:r>
      <w:proofErr w:type="spellEnd"/>
      <w:r w:rsidRPr="000C518B">
        <w:rPr>
          <w:rFonts w:cs="Arial"/>
        </w:rPr>
        <w:t xml:space="preserve"> </w:t>
      </w:r>
      <w:proofErr w:type="spellStart"/>
      <w:r w:rsidRPr="000C518B">
        <w:rPr>
          <w:rFonts w:cs="Arial"/>
        </w:rPr>
        <w:t>zodidlá</w:t>
      </w:r>
      <w:proofErr w:type="spellEnd"/>
      <w:r w:rsidRPr="000C518B">
        <w:rPr>
          <w:rFonts w:cs="Arial"/>
        </w:rPr>
        <w:t xml:space="preserve">. Zrážková povrchová voda je z vozovky odvedená pozdĺžnym a priečnym sklonom zaústených do nefunkčných </w:t>
      </w:r>
      <w:proofErr w:type="spellStart"/>
      <w:r w:rsidRPr="000C518B">
        <w:rPr>
          <w:rFonts w:cs="Arial"/>
        </w:rPr>
        <w:t>odvodňovačov</w:t>
      </w:r>
      <w:proofErr w:type="spellEnd"/>
      <w:r w:rsidRPr="000C518B">
        <w:rPr>
          <w:rFonts w:cs="Arial"/>
        </w:rPr>
        <w:t>.</w:t>
      </w:r>
    </w:p>
    <w:p w:rsidR="009211E6" w:rsidRPr="000C518B" w:rsidRDefault="009211E6" w:rsidP="00F20EE1">
      <w:pPr>
        <w:pStyle w:val="Nadpis3"/>
        <w:jc w:val="both"/>
        <w:rPr>
          <w:rFonts w:cs="Arial"/>
          <w:lang w:val="sk-SK"/>
        </w:rPr>
      </w:pPr>
      <w:bookmarkStart w:id="49" w:name="_Toc23856111"/>
      <w:r w:rsidRPr="000C518B">
        <w:rPr>
          <w:lang w:val="sk-SK"/>
        </w:rPr>
        <w:t>SO 204-00: Most ev. č. 529-011 v km 31,500</w:t>
      </w:r>
      <w:bookmarkEnd w:id="49"/>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t>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vyčistenie krídel a opôr od machu a vegetácie oboch stranách</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lokálne </w:t>
      </w:r>
      <w:proofErr w:type="spellStart"/>
      <w:r w:rsidRPr="000C518B">
        <w:rPr>
          <w:rFonts w:asciiTheme="minorHAnsi" w:hAnsiTheme="minorHAnsi"/>
        </w:rPr>
        <w:t>špárovanie</w:t>
      </w:r>
      <w:proofErr w:type="spellEnd"/>
      <w:r w:rsidRPr="000C518B">
        <w:rPr>
          <w:rFonts w:asciiTheme="minorHAnsi" w:hAnsiTheme="minorHAnsi"/>
        </w:rPr>
        <w:t xml:space="preserve"> kamenného obkladu</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t xml:space="preserve"> 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spodnú plocha NK je potrebné očistiť vodným lúčom. Ak počas čistenia dôjde k odhaleniu výstuže je potrebné zasanovať sanačnou maltou. Počas odstránenia je potrebné vzniknutý stavebný odpad zachytiť a odviesť na určené miesto skládky odpadov.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zasanovať čelá na NK</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opatriť spodnú stranu a čelá NK náterom proti zadymeniu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Je potrebné </w:t>
      </w:r>
      <w:proofErr w:type="spellStart"/>
      <w:r w:rsidRPr="000C518B">
        <w:rPr>
          <w:rFonts w:asciiTheme="minorHAnsi" w:hAnsiTheme="minorHAnsi"/>
        </w:rPr>
        <w:t>nadbetónovať</w:t>
      </w:r>
      <w:proofErr w:type="spellEnd"/>
      <w:r w:rsidRPr="000C518B">
        <w:rPr>
          <w:rFonts w:asciiTheme="minorHAnsi" w:hAnsiTheme="minorHAnsi"/>
        </w:rPr>
        <w:t xml:space="preserve"> </w:t>
      </w:r>
      <w:proofErr w:type="spellStart"/>
      <w:r w:rsidRPr="000C518B">
        <w:rPr>
          <w:rFonts w:asciiTheme="minorHAnsi" w:hAnsiTheme="minorHAnsi"/>
        </w:rPr>
        <w:t>spriahujúcu</w:t>
      </w:r>
      <w:proofErr w:type="spellEnd"/>
      <w:r w:rsidRPr="000C518B">
        <w:rPr>
          <w:rFonts w:asciiTheme="minorHAnsi" w:hAnsiTheme="minorHAnsi"/>
        </w:rPr>
        <w:t xml:space="preserve"> dosku, predpokladaná hrúbka 200mm.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cs="Arial"/>
        </w:rPr>
      </w:pPr>
      <w:r w:rsidRPr="000C518B">
        <w:rPr>
          <w:rFonts w:asciiTheme="minorHAnsi" w:hAnsiTheme="minorHAnsi"/>
        </w:rPr>
        <w:t>Nové izolácie na nosnej konštrukcii</w:t>
      </w:r>
    </w:p>
    <w:p w:rsidR="009211E6" w:rsidRPr="000C518B" w:rsidRDefault="009211E6" w:rsidP="00F20EE1">
      <w:pPr>
        <w:jc w:val="both"/>
        <w:rPr>
          <w:rFonts w:asciiTheme="minorHAnsi" w:hAnsiTheme="minorHAnsi"/>
          <w:b/>
        </w:rPr>
      </w:pPr>
      <w:r w:rsidRPr="000C518B">
        <w:rPr>
          <w:rFonts w:asciiTheme="minorHAnsi" w:hAnsiTheme="minorHAnsi"/>
          <w:b/>
        </w:rPr>
        <w:t>Príslušenstvo</w:t>
      </w:r>
    </w:p>
    <w:p w:rsidR="009211E6" w:rsidRPr="000C518B" w:rsidRDefault="009211E6" w:rsidP="00F20EE1">
      <w:pPr>
        <w:jc w:val="both"/>
        <w:rPr>
          <w:rFonts w:cs="Arial"/>
        </w:rPr>
      </w:pPr>
      <w:r w:rsidRPr="000C518B">
        <w:rPr>
          <w:b/>
        </w:rPr>
        <w:t xml:space="preserve">RÍMSY: </w:t>
      </w:r>
      <w:r w:rsidRPr="000C518B">
        <w:t xml:space="preserve">Druh potrebnej úpravy: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rímsy sa odbúrajú na oboch stranách až po NK vrátane rímsových prefabrikátov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pokládka nového izolačného systému</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kotvenie a betonáž novej </w:t>
      </w:r>
      <w:proofErr w:type="spellStart"/>
      <w:r w:rsidRPr="000C518B">
        <w:rPr>
          <w:rFonts w:asciiTheme="minorHAnsi" w:hAnsiTheme="minorHAnsi"/>
        </w:rPr>
        <w:t>žb</w:t>
      </w:r>
      <w:proofErr w:type="spellEnd"/>
      <w:r w:rsidRPr="000C518B">
        <w:rPr>
          <w:rFonts w:asciiTheme="minorHAnsi" w:hAnsiTheme="minorHAnsi"/>
        </w:rPr>
        <w:t>. rímsy výšky 0,20m nad úroveň vozovky (pracovné škáry ríms</w:t>
      </w:r>
      <w:r w:rsidRPr="000C518B">
        <w:rPr>
          <w:rFonts w:asciiTheme="minorHAnsi" w:hAnsiTheme="minorHAnsi"/>
        </w:rPr>
        <w:tab/>
        <w:t>s podľa detailov)</w:t>
      </w:r>
    </w:p>
    <w:p w:rsidR="009211E6" w:rsidRPr="000C518B" w:rsidRDefault="009211E6" w:rsidP="00F20EE1">
      <w:pPr>
        <w:jc w:val="both"/>
      </w:pPr>
      <w:r w:rsidRPr="000C518B">
        <w:rPr>
          <w:b/>
        </w:rPr>
        <w:t>ZVODIDLO</w:t>
      </w:r>
      <w:r w:rsidRPr="000C518B">
        <w:rPr>
          <w:rFonts w:cs="Arial"/>
        </w:rPr>
        <w:t xml:space="preserve">: </w:t>
      </w:r>
      <w:r w:rsidRPr="000C518B">
        <w:t>druh potreby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osadenie nového </w:t>
      </w:r>
      <w:proofErr w:type="spellStart"/>
      <w:r w:rsidRPr="000C518B">
        <w:rPr>
          <w:rFonts w:asciiTheme="minorHAnsi" w:hAnsiTheme="minorHAnsi"/>
        </w:rPr>
        <w:t>zábradľového</w:t>
      </w:r>
      <w:proofErr w:type="spellEnd"/>
      <w:r w:rsidRPr="000C518B">
        <w:rPr>
          <w:rFonts w:asciiTheme="minorHAnsi" w:hAnsiTheme="minorHAnsi"/>
        </w:rPr>
        <w:t xml:space="preserve"> zvodidla na oboch stranách mosta s úrovňou zadržania H2</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napojenie </w:t>
      </w:r>
      <w:proofErr w:type="spellStart"/>
      <w:r w:rsidRPr="000C518B">
        <w:rPr>
          <w:rFonts w:asciiTheme="minorHAnsi" w:hAnsiTheme="minorHAnsi"/>
        </w:rPr>
        <w:t>zábradľového</w:t>
      </w:r>
      <w:proofErr w:type="spellEnd"/>
      <w:r w:rsidRPr="000C518B">
        <w:rPr>
          <w:rFonts w:asciiTheme="minorHAnsi" w:hAnsiTheme="minorHAnsi"/>
        </w:rPr>
        <w:t xml:space="preserve"> zvodidla na jestvujúce zvodidlo</w:t>
      </w:r>
    </w:p>
    <w:p w:rsidR="009211E6" w:rsidRPr="000C518B" w:rsidRDefault="009211E6" w:rsidP="00F20EE1">
      <w:pPr>
        <w:jc w:val="both"/>
      </w:pPr>
      <w:r w:rsidRPr="000C518B">
        <w:rPr>
          <w:b/>
        </w:rPr>
        <w:t>ODVODNENIE</w:t>
      </w:r>
      <w:r w:rsidRPr="000C518B">
        <w:rPr>
          <w:rFonts w:cs="Arial"/>
        </w:rPr>
        <w:t>: druh potrebnej úpravy</w:t>
      </w:r>
      <w:r w:rsidRPr="000C518B">
        <w:t>:</w:t>
      </w:r>
    </w:p>
    <w:p w:rsidR="009211E6" w:rsidRPr="000C518B" w:rsidRDefault="009211E6" w:rsidP="00F20EE1">
      <w:pPr>
        <w:pStyle w:val="Odsekzoznamu"/>
        <w:numPr>
          <w:ilvl w:val="0"/>
          <w:numId w:val="5"/>
        </w:numPr>
        <w:suppressAutoHyphens w:val="0"/>
        <w:spacing w:line="240" w:lineRule="auto"/>
        <w:ind w:left="284" w:hanging="284"/>
        <w:contextualSpacing/>
        <w:jc w:val="both"/>
      </w:pPr>
      <w:proofErr w:type="spellStart"/>
      <w:r w:rsidRPr="000C518B">
        <w:rPr>
          <w:rFonts w:asciiTheme="minorHAnsi" w:hAnsiTheme="minorHAnsi"/>
        </w:rPr>
        <w:t>zfunkčnenie</w:t>
      </w:r>
      <w:proofErr w:type="spellEnd"/>
      <w:r w:rsidRPr="000C518B">
        <w:rPr>
          <w:rFonts w:asciiTheme="minorHAnsi" w:hAnsiTheme="minorHAnsi"/>
        </w:rPr>
        <w:t xml:space="preserve"> odvodnenia izolácie na moste</w:t>
      </w:r>
    </w:p>
    <w:p w:rsidR="009211E6" w:rsidRPr="000C518B" w:rsidRDefault="009211E6" w:rsidP="00F20EE1">
      <w:pPr>
        <w:jc w:val="both"/>
        <w:rPr>
          <w:rFonts w:cs="Arial"/>
        </w:rPr>
      </w:pPr>
      <w:r w:rsidRPr="000C518B">
        <w:rPr>
          <w:b/>
        </w:rPr>
        <w:t xml:space="preserve">VOZOVKA: </w:t>
      </w:r>
      <w:r w:rsidRPr="000C518B">
        <w:t xml:space="preserve">Druh potrebnej úpravy: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sa v celej dĺžke nahradí novou skladbou vozovky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vozovka v mieste uloženia NK na oporách sa nareže škára pre MZ a vyplní sa pružným tmelom. viď. detaily.</w:t>
      </w:r>
    </w:p>
    <w:p w:rsidR="009211E6" w:rsidRPr="000C518B" w:rsidRDefault="009211E6" w:rsidP="00F20EE1">
      <w:pPr>
        <w:spacing w:after="200" w:line="276" w:lineRule="auto"/>
        <w:jc w:val="both"/>
      </w:pPr>
      <w:r w:rsidRPr="000C518B">
        <w:t xml:space="preserve">Skladba vozovky: </w:t>
      </w:r>
    </w:p>
    <w:p w:rsidR="009211E6" w:rsidRPr="000C518B" w:rsidRDefault="009211E6" w:rsidP="00F20EE1">
      <w:pPr>
        <w:jc w:val="both"/>
        <w:rPr>
          <w:u w:val="single"/>
        </w:rPr>
      </w:pPr>
      <w:r w:rsidRPr="000C518B">
        <w:rPr>
          <w:u w:val="single"/>
        </w:rPr>
        <w:t xml:space="preserve">Vozovka hrúbky </w:t>
      </w:r>
      <w:smartTag w:uri="urn:schemas-microsoft-com:office:smarttags" w:element="metricconverter">
        <w:smartTagPr>
          <w:attr w:name="ProductID" w:val="90 mm"/>
        </w:smartTagPr>
        <w:r w:rsidRPr="000C518B">
          <w:rPr>
            <w:u w:val="single"/>
          </w:rPr>
          <w:t>90 mm</w:t>
        </w:r>
      </w:smartTag>
      <w:r w:rsidRPr="000C518B">
        <w:rPr>
          <w:u w:val="single"/>
        </w:rPr>
        <w:t xml:space="preserve"> v priestore jazdných pásov: (“A”)</w:t>
      </w:r>
    </w:p>
    <w:p w:rsidR="009211E6" w:rsidRPr="000C518B" w:rsidRDefault="009211E6" w:rsidP="00F20EE1">
      <w:pPr>
        <w:jc w:val="both"/>
      </w:pPr>
      <w:proofErr w:type="spellStart"/>
      <w:r w:rsidRPr="000C518B">
        <w:t>obrusná</w:t>
      </w:r>
      <w:proofErr w:type="spellEnd"/>
      <w:r w:rsidRPr="000C518B">
        <w:t xml:space="preserve"> vrstva </w:t>
      </w:r>
      <w:r w:rsidRPr="000C518B">
        <w:tab/>
        <w:t>AC 11 O -I</w:t>
      </w:r>
      <w:r w:rsidRPr="000C518B">
        <w:tab/>
      </w:r>
      <w:smartTag w:uri="urn:schemas-microsoft-com:office:smarttags" w:element="metricconverter">
        <w:smartTagPr>
          <w:attr w:name="ProductID" w:val="40 mm"/>
        </w:smartTagPr>
        <w:r w:rsidRPr="000C518B">
          <w:t>40 mm</w:t>
        </w:r>
      </w:smartTag>
    </w:p>
    <w:p w:rsidR="009211E6" w:rsidRPr="000C518B" w:rsidRDefault="009211E6" w:rsidP="00F20EE1">
      <w:pPr>
        <w:jc w:val="both"/>
      </w:pPr>
      <w:r w:rsidRPr="000C518B">
        <w:t>spojovací postrek</w:t>
      </w:r>
      <w:r w:rsidRPr="000C518B">
        <w:tab/>
        <w:t>modifikovaná asfaltová emulzia</w:t>
      </w:r>
      <w:r w:rsidRPr="000C518B">
        <w:tab/>
        <w:t>0,3 kg/m</w:t>
      </w:r>
      <w:r w:rsidRPr="000C518B">
        <w:rPr>
          <w:vertAlign w:val="superscript"/>
        </w:rPr>
        <w:t>2</w:t>
      </w:r>
    </w:p>
    <w:p w:rsidR="009211E6" w:rsidRPr="000C518B" w:rsidRDefault="009211E6" w:rsidP="00F20EE1">
      <w:pPr>
        <w:jc w:val="both"/>
      </w:pPr>
      <w:r w:rsidRPr="000C518B">
        <w:t>ochranná vrstva</w:t>
      </w:r>
      <w:r w:rsidRPr="000C518B">
        <w:tab/>
        <w:t xml:space="preserve">AC 16L - I           </w:t>
      </w:r>
      <w:r w:rsidRPr="000C518B">
        <w:tab/>
      </w:r>
      <w:smartTag w:uri="urn:schemas-microsoft-com:office:smarttags" w:element="metricconverter">
        <w:smartTagPr>
          <w:attr w:name="ProductID" w:val="45 mm"/>
        </w:smartTagPr>
        <w:r w:rsidRPr="000C518B">
          <w:t>45 mm</w:t>
        </w:r>
      </w:smartTag>
    </w:p>
    <w:p w:rsidR="009211E6" w:rsidRPr="000C518B" w:rsidRDefault="009211E6" w:rsidP="00F20EE1">
      <w:pPr>
        <w:jc w:val="both"/>
      </w:pPr>
      <w:r w:rsidRPr="000C518B">
        <w:t>spojovací postrek</w:t>
      </w:r>
      <w:r w:rsidRPr="000C518B">
        <w:tab/>
        <w:t>modifikovaná asfaltová emulzia</w:t>
      </w:r>
      <w:r w:rsidRPr="000C518B">
        <w:tab/>
        <w:t>0,3 kg/m</w:t>
      </w:r>
      <w:r w:rsidRPr="000C518B">
        <w:rPr>
          <w:vertAlign w:val="superscript"/>
        </w:rPr>
        <w:t>2</w:t>
      </w:r>
    </w:p>
    <w:p w:rsidR="009211E6" w:rsidRPr="000C518B" w:rsidRDefault="009211E6" w:rsidP="00F20EE1">
      <w:pPr>
        <w:jc w:val="both"/>
      </w:pPr>
      <w:r w:rsidRPr="000C518B">
        <w:lastRenderedPageBreak/>
        <w:t>izolačná vrstva</w:t>
      </w:r>
      <w:r w:rsidRPr="000C518B">
        <w:tab/>
        <w:t>NAIP</w:t>
      </w:r>
      <w:r w:rsidRPr="000C518B">
        <w:tab/>
      </w:r>
      <w:smartTag w:uri="urn:schemas-microsoft-com:office:smarttags" w:element="metricconverter">
        <w:smartTagPr>
          <w:attr w:name="ProductID" w:val="5 mm"/>
        </w:smartTagPr>
        <w:r w:rsidRPr="000C518B">
          <w:t>5 mm</w:t>
        </w:r>
      </w:smartTag>
    </w:p>
    <w:p w:rsidR="009211E6" w:rsidRPr="000C518B" w:rsidRDefault="009211E6" w:rsidP="00F20EE1">
      <w:pPr>
        <w:jc w:val="both"/>
      </w:pPr>
      <w:r w:rsidRPr="000C518B">
        <w:t>špeciálna úprava povrchu NK</w:t>
      </w:r>
      <w:r w:rsidRPr="000C518B">
        <w:tab/>
        <w:t>zapečaťujúca vrstva</w:t>
      </w:r>
    </w:p>
    <w:p w:rsidR="009211E6" w:rsidRPr="000C518B" w:rsidRDefault="009211E6" w:rsidP="00F20EE1">
      <w:pPr>
        <w:jc w:val="both"/>
      </w:pPr>
      <w:r w:rsidRPr="000C518B">
        <w:t>úprava povrchu</w:t>
      </w:r>
      <w:r w:rsidRPr="000C518B">
        <w:tab/>
      </w:r>
      <w:proofErr w:type="spellStart"/>
      <w:r w:rsidRPr="000C518B">
        <w:t>obrokovanie</w:t>
      </w:r>
      <w:proofErr w:type="spellEnd"/>
    </w:p>
    <w:p w:rsidR="009211E6" w:rsidRPr="000C518B" w:rsidRDefault="009211E6" w:rsidP="00F20EE1">
      <w:pPr>
        <w:jc w:val="both"/>
      </w:pPr>
      <w:r w:rsidRPr="000C518B">
        <w:t xml:space="preserve">Spádová </w:t>
      </w:r>
      <w:proofErr w:type="spellStart"/>
      <w:r w:rsidRPr="000C518B">
        <w:t>žb</w:t>
      </w:r>
      <w:proofErr w:type="spellEnd"/>
      <w:r w:rsidRPr="000C518B">
        <w:t xml:space="preserve"> doska </w:t>
      </w:r>
      <w:proofErr w:type="spellStart"/>
      <w:r w:rsidRPr="000C518B">
        <w:t>spriahujúca</w:t>
      </w:r>
      <w:proofErr w:type="spellEnd"/>
    </w:p>
    <w:p w:rsidR="009211E6" w:rsidRPr="000C518B" w:rsidRDefault="009211E6" w:rsidP="00F20EE1">
      <w:pPr>
        <w:jc w:val="both"/>
        <w:rPr>
          <w:u w:val="single"/>
        </w:rPr>
      </w:pPr>
      <w:r w:rsidRPr="000C518B">
        <w:rPr>
          <w:u w:val="single"/>
        </w:rPr>
        <w:t>Sanácia povrchu nosnej konštrukcie</w:t>
      </w:r>
    </w:p>
    <w:p w:rsidR="009211E6" w:rsidRPr="000C518B" w:rsidRDefault="009211E6" w:rsidP="00F20EE1">
      <w:pPr>
        <w:jc w:val="both"/>
      </w:pPr>
      <w:r w:rsidRPr="000C518B">
        <w:t xml:space="preserve">Vozovka hrúbky </w:t>
      </w:r>
      <w:smartTag w:uri="urn:schemas-microsoft-com:office:smarttags" w:element="metricconverter">
        <w:smartTagPr>
          <w:attr w:name="ProductID" w:val="10 mm"/>
        </w:smartTagPr>
        <w:r w:rsidRPr="000C518B">
          <w:t>10 mm</w:t>
        </w:r>
      </w:smartTag>
      <w:r w:rsidRPr="000C518B">
        <w:t xml:space="preserve"> v priestore pod rímsami: (“B”)</w:t>
      </w:r>
    </w:p>
    <w:p w:rsidR="009211E6" w:rsidRPr="000C518B" w:rsidRDefault="009211E6" w:rsidP="00F20EE1">
      <w:pPr>
        <w:jc w:val="both"/>
      </w:pPr>
      <w:r w:rsidRPr="000C518B">
        <w:t>ochrana izolácie                             NAIP</w:t>
      </w:r>
      <w:r w:rsidRPr="000C518B">
        <w:tab/>
        <w:t>5 mm</w:t>
      </w:r>
    </w:p>
    <w:p w:rsidR="009211E6" w:rsidRPr="000C518B" w:rsidRDefault="009211E6" w:rsidP="00F20EE1">
      <w:pPr>
        <w:jc w:val="both"/>
      </w:pPr>
      <w:r w:rsidRPr="000C518B">
        <w:t>izolačná vrstva                               NAIP</w:t>
      </w:r>
      <w:r w:rsidRPr="000C518B">
        <w:tab/>
      </w:r>
      <w:smartTag w:uri="urn:schemas-microsoft-com:office:smarttags" w:element="metricconverter">
        <w:smartTagPr>
          <w:attr w:name="ProductID" w:val="5 mm"/>
        </w:smartTagPr>
        <w:r w:rsidRPr="000C518B">
          <w:t>5 mm</w:t>
        </w:r>
      </w:smartTag>
    </w:p>
    <w:p w:rsidR="009211E6" w:rsidRPr="000C518B" w:rsidRDefault="009211E6" w:rsidP="00F20EE1">
      <w:pPr>
        <w:jc w:val="both"/>
      </w:pPr>
      <w:r w:rsidRPr="000C518B">
        <w:t>špeciálna úprava povrchu NK       zapečaťujúca vrstva</w:t>
      </w:r>
    </w:p>
    <w:p w:rsidR="009211E6" w:rsidRPr="000C518B" w:rsidRDefault="009211E6" w:rsidP="00F20EE1">
      <w:pPr>
        <w:jc w:val="both"/>
      </w:pPr>
      <w:r w:rsidRPr="000C518B">
        <w:t xml:space="preserve">úprava povrchu </w:t>
      </w:r>
      <w:r w:rsidRPr="000C518B">
        <w:tab/>
      </w:r>
      <w:r w:rsidRPr="000C518B">
        <w:tab/>
        <w:t xml:space="preserve">          </w:t>
      </w:r>
      <w:proofErr w:type="spellStart"/>
      <w:r w:rsidRPr="000C518B">
        <w:t>obrokovanie</w:t>
      </w:r>
      <w:proofErr w:type="spellEnd"/>
    </w:p>
    <w:p w:rsidR="009211E6" w:rsidRPr="000C518B" w:rsidRDefault="009211E6" w:rsidP="00F20EE1">
      <w:pPr>
        <w:jc w:val="both"/>
      </w:pPr>
      <w:r w:rsidRPr="000C518B">
        <w:t>Zhotovenie izolačných vrstiev podľa schváleného technologického postupu a TP 10/2012 a TKP časť 22.</w:t>
      </w:r>
    </w:p>
    <w:p w:rsidR="009211E6" w:rsidRPr="000C518B" w:rsidRDefault="009211E6" w:rsidP="00F20EE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9" w:lineRule="exact"/>
        <w:jc w:val="both"/>
        <w:rPr>
          <w:b/>
        </w:rPr>
      </w:pPr>
      <w:r w:rsidRPr="000C518B">
        <w:rPr>
          <w:b/>
        </w:rPr>
        <w:t>PRECHODOVÁ OBLASŤ</w:t>
      </w:r>
    </w:p>
    <w:p w:rsidR="009211E6" w:rsidRPr="000C518B" w:rsidRDefault="009211E6" w:rsidP="00F20EE1">
      <w:pPr>
        <w:jc w:val="both"/>
      </w:pPr>
      <w:r w:rsidRPr="000C518B">
        <w:t xml:space="preserve">Osobitnú pozornosť treba venovať úprave podložia v prechodovej oblasti medzi mostom a cestou za </w:t>
      </w:r>
      <w:proofErr w:type="spellStart"/>
      <w:r w:rsidRPr="000C518B">
        <w:t>závernými</w:t>
      </w:r>
      <w:proofErr w:type="spellEnd"/>
      <w:r w:rsidRPr="000C518B">
        <w:t xml:space="preserve"> múrikmi . Odporúčané použiť do </w:t>
      </w:r>
      <w:proofErr w:type="spellStart"/>
      <w:r w:rsidRPr="000C518B">
        <w:t>protimrazového</w:t>
      </w:r>
      <w:proofErr w:type="spellEnd"/>
      <w:r w:rsidRPr="000C518B">
        <w:t xml:space="preserve"> klinu štrk s dobrou zrnitosťou triedy GW, pričom relatívna </w:t>
      </w:r>
      <w:proofErr w:type="spellStart"/>
      <w:r w:rsidRPr="000C518B">
        <w:t>uľahlosť</w:t>
      </w:r>
      <w:proofErr w:type="spellEnd"/>
      <w:r w:rsidRPr="000C518B">
        <w:t xml:space="preserve"> miery zhutnenia hornej vrstvy musí byť min. Id = 0,95. Násyp treba hutniť po vrstvách max. 30 cm mechanizovanými vibračnými prostriedkami. </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 začiatku a na konci ríms sa dosype krajnica na dĺžke 1,25m </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oboch stranách mostného objektu je potrebné vyčistiť okolie mosta, od kameňov a vegetácie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krajnice sa očistia cca 5,0 m za mostom a pred mostom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je potrebné vybudovať prechodovú oblasť podľa VL4 201.03</w:t>
      </w:r>
    </w:p>
    <w:p w:rsidR="009211E6" w:rsidRPr="000C518B" w:rsidRDefault="009211E6" w:rsidP="00F20EE1">
      <w:pPr>
        <w:pStyle w:val="Nadpis3"/>
        <w:jc w:val="both"/>
        <w:rPr>
          <w:lang w:val="sk-SK"/>
        </w:rPr>
      </w:pPr>
      <w:bookmarkStart w:id="50" w:name="_Toc23856112"/>
      <w:r w:rsidRPr="000C518B">
        <w:rPr>
          <w:lang w:val="sk-SK"/>
        </w:rPr>
        <w:t>SO 205-00: Most s ev. č. 529-013 v km 34,074</w:t>
      </w:r>
      <w:bookmarkEnd w:id="50"/>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rPr>
          <w:rFonts w:cs="Arial"/>
          <w:highlight w:val="yellow"/>
        </w:rPr>
      </w:pPr>
      <w:r w:rsidRPr="000C518B">
        <w:rPr>
          <w:rFonts w:cs="Arial"/>
        </w:rPr>
        <w:t>Nosnú konštrukciu jestvujúceho presypaného mostného objektu tvorí betónová klenba</w:t>
      </w:r>
      <w:r w:rsidRPr="000C518B">
        <w:t xml:space="preserve"> </w:t>
      </w:r>
      <w:r w:rsidRPr="000C518B">
        <w:rPr>
          <w:rFonts w:cs="Arial"/>
        </w:rPr>
        <w:t xml:space="preserve">h = 0,50 m. Kolmá svetlosť otvoru klenby je 3,00 m. Dĺžka klenby je 17,30 m. Technický stav klenby je v dobrom stave ktorý si nevyžaduje rozsiahlejšie rekonštrukčné práce. Nosná konštrukcia nemá žiadne ložiská ani mostné závery. Krídla sú šikmé, na vtokovej strane v dĺžke 3,70m a 4,95m na výtokovej strane bez technických závad iba silno zanesené od machu.   V dôsledku degradácie spevnenia pod mostom voda podmýva základy klenby. Rímsa klenby na vtokovej a výtokovej strane je značne zanesená zeminou a zarastená vegetáciou. Na vtokovej strane sú zanesené a neudržiavané žľaby ktoré ústia do koryta na vtokovej strane. Na nespevnených krajniciach sú osadené oceľové zvodidlá. Zrážková povrchová voda je z vozovky odvedená pozdĺžnym a priečnym sklonom do zarastených </w:t>
      </w:r>
      <w:proofErr w:type="spellStart"/>
      <w:r w:rsidRPr="000C518B">
        <w:rPr>
          <w:rFonts w:cs="Arial"/>
        </w:rPr>
        <w:t>žlaboviek</w:t>
      </w:r>
      <w:proofErr w:type="spellEnd"/>
      <w:r w:rsidRPr="000C518B">
        <w:rPr>
          <w:rFonts w:cs="Arial"/>
        </w:rPr>
        <w:t>.</w:t>
      </w: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t>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vyčistenie krídel od machu a vegetácie na vtokovej a výtokovej strane</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lastRenderedPageBreak/>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Príslušenstvo</w:t>
      </w:r>
    </w:p>
    <w:p w:rsidR="009211E6" w:rsidRPr="000C518B" w:rsidRDefault="009211E6" w:rsidP="00F20EE1">
      <w:pPr>
        <w:jc w:val="both"/>
        <w:rPr>
          <w:rFonts w:cs="Arial"/>
        </w:rPr>
      </w:pPr>
      <w:r w:rsidRPr="000C518B">
        <w:rPr>
          <w:b/>
        </w:rPr>
        <w:t xml:space="preserve">RÍMSY: </w:t>
      </w:r>
      <w:r w:rsidRPr="000C518B">
        <w:t xml:space="preserve">Druh potrebnej úpravy: </w:t>
      </w:r>
      <w:r w:rsidRPr="000C518B">
        <w:rPr>
          <w:rFonts w:cs="Arial"/>
        </w:rPr>
        <w:t>lokálna reprofilácia a vyčistenie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rímsy sa očistia od štrku, machov a vegetácie ,  povrch ríms sa </w:t>
      </w:r>
      <w:proofErr w:type="spellStart"/>
      <w:r w:rsidRPr="000C518B">
        <w:rPr>
          <w:rFonts w:asciiTheme="minorHAnsi" w:hAnsiTheme="minorHAnsi"/>
        </w:rPr>
        <w:t>reprofiluje</w:t>
      </w:r>
      <w:proofErr w:type="spellEnd"/>
      <w:r w:rsidRPr="000C518B">
        <w:rPr>
          <w:rFonts w:asciiTheme="minorHAnsi" w:hAnsiTheme="minorHAnsi"/>
        </w:rPr>
        <w:t>. (vodorovné a zvislé pohľadové plochy ak je to potrebné). detail 9. ochranný náter ríms</w:t>
      </w:r>
    </w:p>
    <w:p w:rsidR="009211E6" w:rsidRPr="000C518B" w:rsidRDefault="009211E6" w:rsidP="00F20EE1">
      <w:pPr>
        <w:jc w:val="both"/>
      </w:pPr>
      <w:r w:rsidRPr="000C518B">
        <w:rPr>
          <w:b/>
        </w:rPr>
        <w:t>ZVODIDLO</w:t>
      </w:r>
      <w:r w:rsidRPr="000C518B">
        <w:rPr>
          <w:rFonts w:cs="Arial"/>
        </w:rPr>
        <w:t xml:space="preserve">: </w:t>
      </w:r>
      <w:r w:rsidRPr="000C518B">
        <w:t>bez potreby úpravy</w:t>
      </w:r>
    </w:p>
    <w:p w:rsidR="009211E6" w:rsidRPr="000C518B" w:rsidRDefault="009211E6" w:rsidP="00F20EE1">
      <w:pPr>
        <w:spacing w:after="200" w:line="276" w:lineRule="auto"/>
        <w:jc w:val="both"/>
      </w:pPr>
      <w:r w:rsidRPr="000C518B">
        <w:rPr>
          <w:b/>
        </w:rPr>
        <w:t xml:space="preserve">ZÁBRADLIE: </w:t>
      </w:r>
      <w:r w:rsidRPr="000C518B">
        <w:t xml:space="preserve">bez potrebnej úpravy </w:t>
      </w:r>
    </w:p>
    <w:p w:rsidR="009211E6" w:rsidRPr="000C518B" w:rsidRDefault="009211E6" w:rsidP="00F20EE1">
      <w:pPr>
        <w:jc w:val="both"/>
        <w:rPr>
          <w:rFonts w:cs="Arial"/>
        </w:rPr>
      </w:pPr>
      <w:r w:rsidRPr="000C518B">
        <w:rPr>
          <w:b/>
        </w:rPr>
        <w:t>ODVODNENIE</w:t>
      </w:r>
      <w:r w:rsidRPr="000C518B">
        <w:rPr>
          <w:rFonts w:cs="Arial"/>
        </w:rPr>
        <w:t>: - 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znovuvybudovanie odvodňovacích žľabov š.600mm na vtokovej strane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vybudovanie odvodňovacích žľabov š.200 popri rímse zaústená na vtokovej strane do žľabov a na výtokovej strane do koryta potoka</w:t>
      </w:r>
    </w:p>
    <w:p w:rsidR="009211E6" w:rsidRPr="000C518B" w:rsidRDefault="009211E6" w:rsidP="00F20EE1">
      <w:pPr>
        <w:jc w:val="both"/>
      </w:pPr>
      <w:r w:rsidRPr="000C518B">
        <w:rPr>
          <w:b/>
        </w:rPr>
        <w:t xml:space="preserve">VOZOVKA: </w:t>
      </w:r>
      <w:r w:rsidRPr="000C518B">
        <w:t>- nie je súčasťou mosta</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dno potoka, od kameňov, vegetácia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koryto v klenbe od prípadných nánosov a kameňov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zhotovenie nového koryta potoka pod celým mostom a na dĺžke 5,0 m na vtokovej a výtokovej strane od koncov krídel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 svahu medzi rímsou a korunou nespevnenej krajnice vtokovej a výtokovej strane osadiť  na svah </w:t>
      </w:r>
      <w:proofErr w:type="spellStart"/>
      <w:r w:rsidRPr="000C518B">
        <w:rPr>
          <w:rFonts w:asciiTheme="minorHAnsi" w:hAnsiTheme="minorHAnsi"/>
        </w:rPr>
        <w:t>zatrávňovacie</w:t>
      </w:r>
      <w:proofErr w:type="spellEnd"/>
      <w:r w:rsidRPr="000C518B">
        <w:rPr>
          <w:rFonts w:asciiTheme="minorHAnsi" w:hAnsiTheme="minorHAnsi"/>
        </w:rPr>
        <w:t xml:space="preserve"> tvárnice hr.100mm v dĺžke 6,0m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zatrávnenie svahu</w:t>
      </w:r>
    </w:p>
    <w:p w:rsidR="004847AD" w:rsidRPr="000C518B" w:rsidRDefault="009211E6" w:rsidP="00F20EE1">
      <w:pPr>
        <w:pStyle w:val="Nadpis3"/>
        <w:jc w:val="both"/>
        <w:rPr>
          <w:lang w:val="sk-SK"/>
        </w:rPr>
      </w:pPr>
      <w:bookmarkStart w:id="51" w:name="_Toc23856113"/>
      <w:r w:rsidRPr="000C518B">
        <w:rPr>
          <w:lang w:val="sk-SK"/>
        </w:rPr>
        <w:t>SO 206-00: Most s ev.č.529-014 v km 36,</w:t>
      </w:r>
      <w:r w:rsidR="00D10CF0">
        <w:rPr>
          <w:lang w:val="sk-SK"/>
        </w:rPr>
        <w:t>921</w:t>
      </w:r>
      <w:bookmarkEnd w:id="51"/>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rPr>
          <w:rFonts w:cs="Arial"/>
          <w:highlight w:val="yellow"/>
        </w:rPr>
      </w:pPr>
      <w:r w:rsidRPr="000C518B">
        <w:rPr>
          <w:rFonts w:cs="Arial"/>
        </w:rPr>
        <w:t>Nosnú konštrukciu jestvujúceho presypaného mostného objektu tvorí betónová klenba</w:t>
      </w:r>
      <w:r w:rsidRPr="000C518B">
        <w:t xml:space="preserve"> </w:t>
      </w:r>
      <w:r w:rsidRPr="000C518B">
        <w:rPr>
          <w:rFonts w:cs="Arial"/>
        </w:rPr>
        <w:t xml:space="preserve">h = 0,50 m. Kolmá svetlosť otvoru klenby je 3,00 m. Dĺžka klenby je 14,00 m. Technický stav klenby je v dobrom stave ktorý si nevyžaduje rozsiahlejšie rekonštrukčné práce. Nosná konštrukcia nemá žiadne ložiská ani mostné závery. Krídla sú šikmé, na vtokovej a výtokovej strane v dĺžke 3,60m bez technických závad iba zanesené od machu. V dôsledku degradácie spevnenia pod mostom voda podmýva základy klenby. Rímsa klenby na vtokovej a výtokovej strane je značne zanesená zeminou a zarastená vegetáciou. Na ľavej strane v smere </w:t>
      </w:r>
      <w:proofErr w:type="spellStart"/>
      <w:r w:rsidRPr="000C518B">
        <w:rPr>
          <w:rFonts w:cs="Arial"/>
        </w:rPr>
        <w:t>staničenia</w:t>
      </w:r>
      <w:proofErr w:type="spellEnd"/>
      <w:r w:rsidRPr="000C518B">
        <w:rPr>
          <w:rFonts w:cs="Arial"/>
        </w:rPr>
        <w:t xml:space="preserve"> sa </w:t>
      </w:r>
      <w:proofErr w:type="spellStart"/>
      <w:r w:rsidRPr="000C518B">
        <w:rPr>
          <w:rFonts w:cs="Arial"/>
        </w:rPr>
        <w:t>náchadza</w:t>
      </w:r>
      <w:proofErr w:type="spellEnd"/>
      <w:r w:rsidRPr="000C518B">
        <w:rPr>
          <w:rFonts w:cs="Arial"/>
        </w:rPr>
        <w:t xml:space="preserve"> </w:t>
      </w:r>
      <w:proofErr w:type="spellStart"/>
      <w:r w:rsidRPr="000C518B">
        <w:rPr>
          <w:rFonts w:cs="Arial"/>
        </w:rPr>
        <w:t>gabiónový</w:t>
      </w:r>
      <w:proofErr w:type="spellEnd"/>
      <w:r w:rsidRPr="000C518B">
        <w:rPr>
          <w:rFonts w:cs="Arial"/>
        </w:rPr>
        <w:t xml:space="preserve"> oporný múr. Na pravej strane sa nachádza cca7,0m zosuv zemného telesa cesty na dĺžke 6,00m.Na nespevnených krajniciach sú osadené oceľové zvodidlá. Zrážková povrchová voda je z vozovky odvedená pozdĺžnym a priečnym sklonom.</w:t>
      </w: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jc w:val="both"/>
      </w:pPr>
      <w:r w:rsidRPr="000C518B">
        <w:t>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vyčistenie krídel od machu a vegetácie na vtokovej a výtokovej strane </w:t>
      </w:r>
    </w:p>
    <w:p w:rsidR="009211E6" w:rsidRPr="000C518B" w:rsidRDefault="009211E6" w:rsidP="00F20EE1">
      <w:pPr>
        <w:jc w:val="both"/>
        <w:rPr>
          <w:rFonts w:asciiTheme="minorHAnsi" w:hAnsiTheme="minorHAnsi"/>
          <w:b/>
        </w:rPr>
      </w:pPr>
      <w:r w:rsidRPr="000C518B">
        <w:rPr>
          <w:rFonts w:asciiTheme="minorHAnsi" w:hAnsiTheme="minorHAnsi"/>
          <w:b/>
        </w:rPr>
        <w:t>Nosná konštrukcia</w:t>
      </w:r>
    </w:p>
    <w:p w:rsidR="009211E6" w:rsidRPr="000C518B" w:rsidRDefault="009211E6" w:rsidP="00F20EE1">
      <w:pPr>
        <w:jc w:val="both"/>
      </w:pPr>
      <w:r w:rsidRPr="000C518B">
        <w:lastRenderedPageBreak/>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Príslušenstvo</w:t>
      </w:r>
    </w:p>
    <w:p w:rsidR="009211E6" w:rsidRPr="000C518B" w:rsidRDefault="009211E6" w:rsidP="00F20EE1">
      <w:pPr>
        <w:jc w:val="both"/>
        <w:rPr>
          <w:rFonts w:cs="Arial"/>
        </w:rPr>
      </w:pPr>
      <w:r w:rsidRPr="000C518B">
        <w:rPr>
          <w:b/>
        </w:rPr>
        <w:t xml:space="preserve">RÍMSY: </w:t>
      </w:r>
      <w:r w:rsidRPr="000C518B">
        <w:t xml:space="preserve">Druh potrebnej úpravy: </w:t>
      </w:r>
      <w:r w:rsidRPr="000C518B">
        <w:rPr>
          <w:rFonts w:cs="Arial"/>
        </w:rPr>
        <w:t>lokálna reprofilácia a vyčistenie</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rímsy sa očistia od štrku, machov a vegetácie ,  povrch ríms sa </w:t>
      </w:r>
      <w:proofErr w:type="spellStart"/>
      <w:r w:rsidRPr="000C518B">
        <w:rPr>
          <w:rFonts w:asciiTheme="minorHAnsi" w:hAnsiTheme="minorHAnsi"/>
        </w:rPr>
        <w:t>reprofiluje</w:t>
      </w:r>
      <w:proofErr w:type="spellEnd"/>
      <w:r w:rsidRPr="000C518B">
        <w:rPr>
          <w:rFonts w:asciiTheme="minorHAnsi" w:hAnsiTheme="minorHAnsi"/>
        </w:rPr>
        <w:t>. (vodorovné a zvislé pohľadové plochy ak je to potrebné). detail 9. ochranný náter ríms</w:t>
      </w:r>
    </w:p>
    <w:p w:rsidR="009211E6" w:rsidRPr="000C518B" w:rsidRDefault="009211E6" w:rsidP="00F20EE1">
      <w:pPr>
        <w:jc w:val="both"/>
      </w:pPr>
      <w:r w:rsidRPr="000C518B">
        <w:rPr>
          <w:b/>
        </w:rPr>
        <w:t>ZVODIDLO</w:t>
      </w:r>
      <w:r w:rsidRPr="000C518B">
        <w:rPr>
          <w:rFonts w:cs="Arial"/>
        </w:rPr>
        <w:t xml:space="preserve">: </w:t>
      </w:r>
      <w:r w:rsidRPr="000C518B">
        <w:t>bez potreby úpravy</w:t>
      </w:r>
    </w:p>
    <w:p w:rsidR="009211E6" w:rsidRPr="000C518B" w:rsidRDefault="009211E6" w:rsidP="00F20EE1">
      <w:pPr>
        <w:spacing w:after="200" w:line="276" w:lineRule="auto"/>
        <w:jc w:val="both"/>
      </w:pPr>
      <w:r w:rsidRPr="000C518B">
        <w:rPr>
          <w:b/>
        </w:rPr>
        <w:t xml:space="preserve">ZÁBRADLIE: </w:t>
      </w:r>
      <w:r w:rsidRPr="000C518B">
        <w:t xml:space="preserve">bez potrebnej úpravy </w:t>
      </w:r>
    </w:p>
    <w:p w:rsidR="009211E6" w:rsidRPr="000C518B" w:rsidRDefault="009211E6" w:rsidP="00F20EE1">
      <w:pPr>
        <w:spacing w:after="200" w:line="276" w:lineRule="auto"/>
        <w:jc w:val="both"/>
      </w:pPr>
      <w:r w:rsidRPr="000C518B">
        <w:rPr>
          <w:b/>
        </w:rPr>
        <w:t>ODVODNENIE</w:t>
      </w:r>
      <w:r w:rsidRPr="000C518B">
        <w:rPr>
          <w:rFonts w:cs="Arial"/>
        </w:rPr>
        <w:t>: 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vybudovanie odvodňovacích žľabov š.200 popri rímse zaústená na vtokovej strane do žľabov a na výtokovej strane do koryta potoka </w:t>
      </w:r>
    </w:p>
    <w:p w:rsidR="009211E6" w:rsidRPr="000C518B" w:rsidRDefault="009211E6" w:rsidP="00F20EE1">
      <w:pPr>
        <w:jc w:val="both"/>
        <w:rPr>
          <w:rFonts w:cs="Arial"/>
        </w:rPr>
      </w:pPr>
      <w:r w:rsidRPr="000C518B">
        <w:rPr>
          <w:b/>
        </w:rPr>
        <w:t xml:space="preserve">VOZOVKA: </w:t>
      </w:r>
      <w:r w:rsidRPr="000C518B">
        <w:t>nie je súčasťou mosta</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dno potoka, od kameňov, vegetácia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koryto v klenbe od prípadných nánosov a kameňov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zhotovenie nového koryta potoka pod častou mosta cca 5,0m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 svahu medzi rímsou a korunou nespevnenej krajnice vtokovej a výtokovej strane osadiť  na svah </w:t>
      </w:r>
      <w:proofErr w:type="spellStart"/>
      <w:r w:rsidRPr="000C518B">
        <w:rPr>
          <w:rFonts w:asciiTheme="minorHAnsi" w:hAnsiTheme="minorHAnsi"/>
        </w:rPr>
        <w:t>zatrávňovacie</w:t>
      </w:r>
      <w:proofErr w:type="spellEnd"/>
      <w:r w:rsidRPr="000C518B">
        <w:rPr>
          <w:rFonts w:asciiTheme="minorHAnsi" w:hAnsiTheme="minorHAnsi"/>
        </w:rPr>
        <w:t xml:space="preserve"> tvárnice hr.100mm v dĺžke 6,0m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zatrávnenie svahu</w:t>
      </w:r>
    </w:p>
    <w:p w:rsidR="009211E6" w:rsidRPr="000C518B" w:rsidRDefault="009211E6" w:rsidP="00F20EE1">
      <w:pPr>
        <w:pStyle w:val="Nadpis3"/>
        <w:jc w:val="both"/>
        <w:rPr>
          <w:lang w:val="sk-SK"/>
        </w:rPr>
      </w:pPr>
      <w:bookmarkStart w:id="52" w:name="_Toc23856114"/>
      <w:r w:rsidRPr="000C518B">
        <w:rPr>
          <w:lang w:val="sk-SK"/>
        </w:rPr>
        <w:t>SO 207-00: Most ev.č. 529-01</w:t>
      </w:r>
      <w:r w:rsidR="00EC446F">
        <w:rPr>
          <w:lang w:val="sk-SK"/>
        </w:rPr>
        <w:t>5</w:t>
      </w:r>
      <w:r w:rsidRPr="000C518B">
        <w:rPr>
          <w:lang w:val="sk-SK"/>
        </w:rPr>
        <w:t xml:space="preserve"> v km 37,606</w:t>
      </w:r>
      <w:bookmarkEnd w:id="52"/>
    </w:p>
    <w:p w:rsidR="009211E6" w:rsidRPr="000C518B" w:rsidRDefault="009211E6" w:rsidP="00F20EE1">
      <w:pPr>
        <w:jc w:val="both"/>
        <w:rPr>
          <w:rFonts w:asciiTheme="minorHAnsi" w:hAnsiTheme="minorHAnsi"/>
          <w:b/>
        </w:rPr>
      </w:pPr>
      <w:r w:rsidRPr="000C518B">
        <w:rPr>
          <w:rFonts w:asciiTheme="minorHAnsi" w:hAnsiTheme="minorHAnsi"/>
          <w:b/>
        </w:rPr>
        <w:t>Popis jestvujúceho stavu mosta</w:t>
      </w:r>
    </w:p>
    <w:p w:rsidR="009211E6" w:rsidRPr="000C518B" w:rsidRDefault="009211E6" w:rsidP="00F20EE1">
      <w:pPr>
        <w:jc w:val="both"/>
        <w:rPr>
          <w:rFonts w:cs="Arial"/>
        </w:rPr>
      </w:pPr>
      <w:r w:rsidRPr="000C518B">
        <w:rPr>
          <w:rFonts w:cs="Arial"/>
        </w:rPr>
        <w:t>Nosnú konštrukciu jestvujúceho presypaného mostného objektu tvorí betónová klenba</w:t>
      </w:r>
      <w:r w:rsidRPr="000C518B">
        <w:t xml:space="preserve"> </w:t>
      </w:r>
      <w:r w:rsidRPr="000C518B">
        <w:rPr>
          <w:rFonts w:cs="Arial"/>
        </w:rPr>
        <w:t xml:space="preserve">h = 0,50 m. Kolmá svetlosť otvoru klenby je 4,00 m. Dĺžka klenby je 9,15 m. Technický stav klenby je v dobrom stave ktorý si nevyžaduje rozsiahlejšie rekonštrukčné práce. Nosná konštrukcia nemá žiadne ložiská ani mostné závery. Krídla sú šikmé, na vtokovej a výtokovej strane v dĺžke 3,80m bez veľkých technických závad iba zanesené od machu a vypadnutý kameninový obklad. Rímsa klenby na vtokovej a výtokovej strane je značne zanesená zeminou a zarastená vegetáciou. Na výtokovej strane sa nachádzajú inžinierske siete (predpoklad VO) a ďalšie neidentifikovateľné siete. Okrem toho sa tu nachádza aj betónové potrie DN600, vyústenie odvodňovacích žľabov a lávka pre peších. Rovnako aj na vtokovej strane sa nachádza inžinierska sieť(predpoklad plynové potrubie). Na nespevnených krajniciach sú osadené oceľové zvodidlá. Zvodnice a stĺpiky sú skorodované a 1 stĺpik je vytrhnutý zo zemného telesa. Zrážková povrchová voda je z vozovky odvedená pozdĺžnym a priečnym sklonom do zarastených </w:t>
      </w:r>
      <w:proofErr w:type="spellStart"/>
      <w:r w:rsidRPr="000C518B">
        <w:rPr>
          <w:rFonts w:cs="Arial"/>
        </w:rPr>
        <w:t>žľaboviek</w:t>
      </w:r>
      <w:proofErr w:type="spellEnd"/>
      <w:r w:rsidRPr="000C518B">
        <w:rPr>
          <w:rFonts w:cs="Arial"/>
        </w:rPr>
        <w:t>.</w:t>
      </w:r>
    </w:p>
    <w:p w:rsidR="009211E6" w:rsidRPr="000C518B" w:rsidRDefault="009211E6" w:rsidP="00F20EE1">
      <w:pPr>
        <w:jc w:val="both"/>
        <w:rPr>
          <w:rFonts w:asciiTheme="minorHAnsi" w:hAnsiTheme="minorHAnsi"/>
          <w:b/>
        </w:rPr>
      </w:pPr>
      <w:r w:rsidRPr="000C518B">
        <w:rPr>
          <w:rFonts w:asciiTheme="minorHAnsi" w:hAnsiTheme="minorHAnsi"/>
          <w:b/>
        </w:rPr>
        <w:t>Popis rekonštrukcie mosta</w:t>
      </w:r>
    </w:p>
    <w:p w:rsidR="009211E6" w:rsidRPr="000C518B" w:rsidRDefault="009211E6" w:rsidP="00F20EE1">
      <w:pPr>
        <w:jc w:val="both"/>
        <w:rPr>
          <w:rFonts w:asciiTheme="minorHAnsi" w:hAnsiTheme="minorHAnsi"/>
          <w:b/>
        </w:rPr>
      </w:pPr>
      <w:r w:rsidRPr="000C518B">
        <w:rPr>
          <w:rFonts w:asciiTheme="minorHAnsi" w:hAnsiTheme="minorHAnsi"/>
          <w:b/>
        </w:rPr>
        <w:t>Zakladanie</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Spodná stavba</w:t>
      </w:r>
    </w:p>
    <w:p w:rsidR="009211E6" w:rsidRPr="000C518B" w:rsidRDefault="009211E6" w:rsidP="00F20EE1">
      <w:pPr>
        <w:ind w:firstLine="644"/>
        <w:jc w:val="both"/>
      </w:pPr>
      <w:r w:rsidRPr="000C518B">
        <w:t>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vyčistenie okolo vypadnutého kamenného obkladu a jeho doplnenie na výtokovej strane v mieste odrezanej rúry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sanácia cementovou maltou na konci krídla v mieste vyústenia betónového potrubia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vyčistenie krídel od machu a vegetácie na vtokovej a výtokovej strane</w:t>
      </w:r>
    </w:p>
    <w:p w:rsidR="009211E6" w:rsidRPr="000C518B" w:rsidRDefault="009211E6" w:rsidP="00F20EE1">
      <w:pPr>
        <w:jc w:val="both"/>
        <w:rPr>
          <w:rFonts w:asciiTheme="minorHAnsi" w:hAnsiTheme="minorHAnsi"/>
          <w:b/>
        </w:rPr>
      </w:pPr>
      <w:r w:rsidRPr="000C518B">
        <w:rPr>
          <w:rFonts w:asciiTheme="minorHAnsi" w:hAnsiTheme="minorHAnsi"/>
          <w:b/>
        </w:rPr>
        <w:lastRenderedPageBreak/>
        <w:t>Nosná konštrukcia</w:t>
      </w:r>
    </w:p>
    <w:p w:rsidR="009211E6" w:rsidRPr="000C518B" w:rsidRDefault="009211E6" w:rsidP="00F20EE1">
      <w:pPr>
        <w:jc w:val="both"/>
      </w:pPr>
      <w:r w:rsidRPr="000C518B">
        <w:t>Bez potrebnej úpravy.</w:t>
      </w:r>
    </w:p>
    <w:p w:rsidR="009211E6" w:rsidRPr="000C518B" w:rsidRDefault="009211E6" w:rsidP="00F20EE1">
      <w:pPr>
        <w:jc w:val="both"/>
        <w:rPr>
          <w:rFonts w:asciiTheme="minorHAnsi" w:hAnsiTheme="minorHAnsi"/>
          <w:b/>
        </w:rPr>
      </w:pPr>
      <w:r w:rsidRPr="000C518B">
        <w:rPr>
          <w:rFonts w:asciiTheme="minorHAnsi" w:hAnsiTheme="minorHAnsi"/>
          <w:b/>
        </w:rPr>
        <w:t>Príslušenstvo</w:t>
      </w:r>
    </w:p>
    <w:p w:rsidR="009211E6" w:rsidRPr="000C518B" w:rsidRDefault="009211E6" w:rsidP="00F20EE1">
      <w:pPr>
        <w:jc w:val="both"/>
      </w:pPr>
      <w:r w:rsidRPr="000C518B">
        <w:rPr>
          <w:b/>
        </w:rPr>
        <w:t xml:space="preserve">RÍMSY: </w:t>
      </w:r>
      <w:r w:rsidRPr="000C518B">
        <w:t xml:space="preserve">Druh potrebnej úpravy: </w:t>
      </w:r>
    </w:p>
    <w:p w:rsidR="009211E6" w:rsidRPr="000C518B" w:rsidRDefault="009211E6" w:rsidP="00F20EE1">
      <w:pPr>
        <w:jc w:val="both"/>
        <w:rPr>
          <w:rFonts w:cs="Arial"/>
        </w:rPr>
      </w:pPr>
      <w:r w:rsidRPr="000C518B">
        <w:t xml:space="preserve">- </w:t>
      </w:r>
      <w:r w:rsidRPr="000C518B">
        <w:rPr>
          <w:rFonts w:cs="Arial"/>
        </w:rPr>
        <w:t>vybúranie a zhotovenie nových ríms</w:t>
      </w:r>
    </w:p>
    <w:p w:rsidR="009211E6" w:rsidRPr="000C518B" w:rsidRDefault="009211E6" w:rsidP="00F20EE1">
      <w:pPr>
        <w:jc w:val="both"/>
        <w:rPr>
          <w:rFonts w:cs="Arial"/>
        </w:rPr>
      </w:pPr>
      <w:r w:rsidRPr="000C518B">
        <w:rPr>
          <w:rFonts w:cs="Arial"/>
        </w:rPr>
        <w:t xml:space="preserve">Na pravej aj ľavej strane sa odstráni pôvodná rímsa. Na jej mieste sa vybuduje masívna rímsa so spodnou doskou, tak aby bolo možné preniesť sily zo </w:t>
      </w:r>
      <w:proofErr w:type="spellStart"/>
      <w:r w:rsidRPr="000C518B">
        <w:rPr>
          <w:rFonts w:cs="Arial"/>
        </w:rPr>
        <w:t>zábradlového</w:t>
      </w:r>
      <w:proofErr w:type="spellEnd"/>
      <w:r w:rsidRPr="000C518B">
        <w:rPr>
          <w:rFonts w:cs="Arial"/>
        </w:rPr>
        <w:t xml:space="preserve"> </w:t>
      </w:r>
      <w:proofErr w:type="spellStart"/>
      <w:r w:rsidRPr="000C518B">
        <w:rPr>
          <w:rFonts w:cs="Arial"/>
        </w:rPr>
        <w:t>zvodila</w:t>
      </w:r>
      <w:proofErr w:type="spellEnd"/>
      <w:r w:rsidRPr="000C518B">
        <w:rPr>
          <w:rFonts w:cs="Arial"/>
        </w:rPr>
        <w:t>. Tvar a vystuženie rímsy vo výkresovej dokumentácii. Pri odkrytí sa nesmie porušiť izolácia nosnej konštrukcie. Napojenie nových podkladných a vozovkových vrstiev zazubením do pôvodných.</w:t>
      </w:r>
    </w:p>
    <w:p w:rsidR="009211E6" w:rsidRPr="000C518B" w:rsidRDefault="009211E6" w:rsidP="00F20EE1">
      <w:pPr>
        <w:jc w:val="both"/>
      </w:pPr>
      <w:r w:rsidRPr="000C518B">
        <w:rPr>
          <w:b/>
        </w:rPr>
        <w:t>ZVODIDLO</w:t>
      </w:r>
      <w:r w:rsidRPr="000C518B">
        <w:rPr>
          <w:rFonts w:cs="Arial"/>
        </w:rPr>
        <w:t xml:space="preserve">: </w:t>
      </w:r>
      <w:r w:rsidRPr="000C518B">
        <w:t>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odstránenie zvodidla</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osadenie nového </w:t>
      </w:r>
      <w:proofErr w:type="spellStart"/>
      <w:r w:rsidRPr="000C518B">
        <w:rPr>
          <w:rFonts w:asciiTheme="minorHAnsi" w:hAnsiTheme="minorHAnsi"/>
        </w:rPr>
        <w:t>zábradlového</w:t>
      </w:r>
      <w:proofErr w:type="spellEnd"/>
      <w:r w:rsidRPr="000C518B">
        <w:rPr>
          <w:rFonts w:asciiTheme="minorHAnsi" w:hAnsiTheme="minorHAnsi"/>
        </w:rPr>
        <w:t xml:space="preserve"> zvodidla, úroveň </w:t>
      </w:r>
      <w:proofErr w:type="spellStart"/>
      <w:r w:rsidRPr="000C518B">
        <w:rPr>
          <w:rFonts w:asciiTheme="minorHAnsi" w:hAnsiTheme="minorHAnsi"/>
        </w:rPr>
        <w:t>zadrženia</w:t>
      </w:r>
      <w:proofErr w:type="spellEnd"/>
      <w:r w:rsidRPr="000C518B">
        <w:rPr>
          <w:rFonts w:asciiTheme="minorHAnsi" w:hAnsiTheme="minorHAnsi"/>
        </w:rPr>
        <w:t xml:space="preserve"> na moste H2</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napojenie </w:t>
      </w:r>
      <w:proofErr w:type="spellStart"/>
      <w:r w:rsidRPr="000C518B">
        <w:rPr>
          <w:rFonts w:asciiTheme="minorHAnsi" w:hAnsiTheme="minorHAnsi"/>
        </w:rPr>
        <w:t>zábradľového</w:t>
      </w:r>
      <w:proofErr w:type="spellEnd"/>
      <w:r w:rsidRPr="000C518B">
        <w:rPr>
          <w:rFonts w:asciiTheme="minorHAnsi" w:hAnsiTheme="minorHAnsi"/>
        </w:rPr>
        <w:t xml:space="preserve"> zvodidla na jestvujúce zvodidlo</w:t>
      </w:r>
    </w:p>
    <w:p w:rsidR="009211E6" w:rsidRPr="000C518B" w:rsidRDefault="009211E6" w:rsidP="00F20EE1">
      <w:pPr>
        <w:spacing w:after="200" w:line="276" w:lineRule="auto"/>
        <w:jc w:val="both"/>
      </w:pPr>
      <w:r w:rsidRPr="000C518B">
        <w:rPr>
          <w:b/>
        </w:rPr>
        <w:t xml:space="preserve">ZÁBRADLIE: </w:t>
      </w:r>
      <w:r w:rsidRPr="000C518B">
        <w:t>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 xml:space="preserve">osadenie nového oceľového </w:t>
      </w:r>
      <w:proofErr w:type="spellStart"/>
      <w:r w:rsidRPr="000C518B">
        <w:rPr>
          <w:rFonts w:asciiTheme="minorHAnsi" w:hAnsiTheme="minorHAnsi"/>
        </w:rPr>
        <w:t>dvojmadlového</w:t>
      </w:r>
      <w:proofErr w:type="spellEnd"/>
      <w:r w:rsidRPr="000C518B">
        <w:rPr>
          <w:rFonts w:asciiTheme="minorHAnsi" w:hAnsiTheme="minorHAnsi"/>
        </w:rPr>
        <w:t xml:space="preserve"> zábradlia na oboch stranách (krídlach mosta) </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Výška zábradlie 1,1m</w:t>
      </w:r>
    </w:p>
    <w:p w:rsidR="009211E6" w:rsidRPr="000C518B" w:rsidRDefault="009211E6" w:rsidP="00F20EE1">
      <w:pPr>
        <w:jc w:val="both"/>
        <w:rPr>
          <w:rFonts w:cs="Arial"/>
        </w:rPr>
      </w:pPr>
      <w:r w:rsidRPr="000C518B">
        <w:rPr>
          <w:b/>
        </w:rPr>
        <w:t>ODVODNENIE</w:t>
      </w:r>
      <w:r w:rsidRPr="000C518B">
        <w:rPr>
          <w:rFonts w:cs="Arial"/>
        </w:rPr>
        <w:t>: druh potrebnej úpravy:</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strana sa očistia odvodňovacie rigoly od vegetácie a nánosov</w:t>
      </w:r>
    </w:p>
    <w:p w:rsidR="009211E6" w:rsidRPr="000C518B" w:rsidRDefault="009211E6" w:rsidP="00F20EE1">
      <w:pPr>
        <w:jc w:val="both"/>
        <w:rPr>
          <w:rFonts w:cs="Arial"/>
        </w:rPr>
      </w:pPr>
      <w:r w:rsidRPr="000C518B">
        <w:rPr>
          <w:b/>
        </w:rPr>
        <w:t xml:space="preserve">VOZOVKA: </w:t>
      </w:r>
      <w:r w:rsidRPr="000C518B">
        <w:t xml:space="preserve">Druh potrebnej úpravy: </w:t>
      </w:r>
      <w:r w:rsidRPr="000C518B">
        <w:rPr>
          <w:rFonts w:cs="Arial"/>
        </w:rPr>
        <w:t>čistenie a doplnenie</w:t>
      </w:r>
    </w:p>
    <w:p w:rsidR="009211E6" w:rsidRPr="000C518B" w:rsidRDefault="009211E6" w:rsidP="00F20EE1">
      <w:pPr>
        <w:jc w:val="both"/>
      </w:pPr>
      <w:r w:rsidRPr="000C518B">
        <w:t xml:space="preserve">vozovku na moste a 5 m pred a za mostom vyfrézovať a položiť novú </w:t>
      </w:r>
      <w:proofErr w:type="spellStart"/>
      <w:r w:rsidRPr="000C518B">
        <w:t>obrusnú</w:t>
      </w:r>
      <w:proofErr w:type="spellEnd"/>
      <w:r w:rsidRPr="000C518B">
        <w:t xml:space="preserve"> vrstvu</w:t>
      </w:r>
    </w:p>
    <w:p w:rsidR="009211E6" w:rsidRPr="000C518B" w:rsidRDefault="009211E6" w:rsidP="00F20EE1">
      <w:pPr>
        <w:jc w:val="both"/>
      </w:pPr>
      <w:r w:rsidRPr="000C518B">
        <w:t>doplniť odstránené časti vozovky (podkladné)  v miestach budovania ríms</w:t>
      </w:r>
    </w:p>
    <w:p w:rsidR="009211E6" w:rsidRPr="000C518B" w:rsidRDefault="009211E6" w:rsidP="00F20EE1">
      <w:pPr>
        <w:jc w:val="both"/>
      </w:pPr>
      <w:r w:rsidRPr="000C518B">
        <w:t>vozovka v oblasti oceľového zvodidla sa vyčistí od štrku, nánosov zeminy, príp. vegetácie (pred, za mostom)</w:t>
      </w:r>
    </w:p>
    <w:p w:rsidR="009211E6" w:rsidRPr="000C518B" w:rsidRDefault="009211E6" w:rsidP="00F20EE1">
      <w:pPr>
        <w:jc w:val="both"/>
      </w:pPr>
      <w:r w:rsidRPr="000C518B">
        <w:t xml:space="preserve">Skladba vozovky: </w:t>
      </w:r>
    </w:p>
    <w:p w:rsidR="009211E6" w:rsidRPr="000C518B" w:rsidRDefault="009211E6" w:rsidP="00F20EE1">
      <w:pPr>
        <w:jc w:val="both"/>
        <w:rPr>
          <w:u w:val="single"/>
        </w:rPr>
      </w:pPr>
      <w:r w:rsidRPr="000C518B">
        <w:rPr>
          <w:u w:val="single"/>
        </w:rPr>
        <w:t xml:space="preserve">Vozovka hrúbky </w:t>
      </w:r>
      <w:smartTag w:uri="urn:schemas-microsoft-com:office:smarttags" w:element="metricconverter">
        <w:smartTagPr>
          <w:attr w:name="ProductID" w:val="90 mm"/>
        </w:smartTagPr>
        <w:r w:rsidRPr="000C518B">
          <w:rPr>
            <w:u w:val="single"/>
          </w:rPr>
          <w:t>90 mm</w:t>
        </w:r>
      </w:smartTag>
      <w:r w:rsidRPr="000C518B">
        <w:rPr>
          <w:u w:val="single"/>
        </w:rPr>
        <w:t xml:space="preserve"> v priestore jazdných pásov: (“A”)</w:t>
      </w:r>
    </w:p>
    <w:p w:rsidR="009211E6" w:rsidRPr="000C518B" w:rsidRDefault="009211E6" w:rsidP="00F20EE1">
      <w:pPr>
        <w:jc w:val="both"/>
      </w:pPr>
      <w:proofErr w:type="spellStart"/>
      <w:r w:rsidRPr="000C518B">
        <w:t>obrusná</w:t>
      </w:r>
      <w:proofErr w:type="spellEnd"/>
      <w:r w:rsidRPr="000C518B">
        <w:t xml:space="preserve"> vrstva </w:t>
      </w:r>
      <w:r w:rsidRPr="000C518B">
        <w:tab/>
        <w:t>AC 11 O -I</w:t>
      </w:r>
      <w:r w:rsidRPr="000C518B">
        <w:tab/>
      </w:r>
      <w:smartTag w:uri="urn:schemas-microsoft-com:office:smarttags" w:element="metricconverter">
        <w:smartTagPr>
          <w:attr w:name="ProductID" w:val="40 mm"/>
        </w:smartTagPr>
        <w:r w:rsidRPr="000C518B">
          <w:t>40 mm</w:t>
        </w:r>
      </w:smartTag>
    </w:p>
    <w:p w:rsidR="009211E6" w:rsidRPr="000C518B" w:rsidRDefault="009211E6" w:rsidP="00F20EE1">
      <w:pPr>
        <w:jc w:val="both"/>
      </w:pPr>
      <w:r w:rsidRPr="000C518B">
        <w:t>spojovací postrek</w:t>
      </w:r>
      <w:r w:rsidRPr="000C518B">
        <w:tab/>
        <w:t>modifikovaná asfaltová emulzia</w:t>
      </w:r>
      <w:r w:rsidRPr="000C518B">
        <w:tab/>
        <w:t>0,3 kg/m</w:t>
      </w:r>
      <w:r w:rsidRPr="000C518B">
        <w:rPr>
          <w:vertAlign w:val="superscript"/>
        </w:rPr>
        <w:t>2</w:t>
      </w:r>
    </w:p>
    <w:p w:rsidR="009211E6" w:rsidRPr="000C518B" w:rsidRDefault="009211E6" w:rsidP="00F20EE1">
      <w:pPr>
        <w:jc w:val="both"/>
      </w:pPr>
      <w:r w:rsidRPr="000C518B">
        <w:t>ochranná vrstva</w:t>
      </w:r>
      <w:r w:rsidRPr="000C518B">
        <w:tab/>
        <w:t xml:space="preserve">AC 16L - I           </w:t>
      </w:r>
      <w:r w:rsidRPr="000C518B">
        <w:tab/>
      </w:r>
      <w:smartTag w:uri="urn:schemas-microsoft-com:office:smarttags" w:element="metricconverter">
        <w:smartTagPr>
          <w:attr w:name="ProductID" w:val="45 mm"/>
        </w:smartTagPr>
        <w:r w:rsidRPr="000C518B">
          <w:t>45 mm</w:t>
        </w:r>
      </w:smartTag>
    </w:p>
    <w:p w:rsidR="009211E6" w:rsidRPr="000C518B" w:rsidRDefault="009211E6" w:rsidP="00F20EE1">
      <w:pPr>
        <w:jc w:val="both"/>
      </w:pPr>
      <w:r w:rsidRPr="000C518B">
        <w:t>spojovací postrek</w:t>
      </w:r>
      <w:r w:rsidRPr="000C518B">
        <w:tab/>
        <w:t>modifikovaná asfaltová emulzia</w:t>
      </w:r>
      <w:r w:rsidRPr="000C518B">
        <w:tab/>
        <w:t>0,3 kg/m</w:t>
      </w:r>
      <w:r w:rsidRPr="000C518B">
        <w:rPr>
          <w:vertAlign w:val="superscript"/>
        </w:rPr>
        <w:t>2</w:t>
      </w:r>
    </w:p>
    <w:p w:rsidR="009211E6" w:rsidRPr="000C518B" w:rsidRDefault="009211E6" w:rsidP="00F20EE1">
      <w:pPr>
        <w:jc w:val="both"/>
      </w:pPr>
      <w:r w:rsidRPr="000C518B">
        <w:t>podkladné vrstvy</w:t>
      </w:r>
    </w:p>
    <w:p w:rsidR="009211E6" w:rsidRPr="000C518B" w:rsidRDefault="009211E6" w:rsidP="00F20EE1">
      <w:pPr>
        <w:jc w:val="both"/>
        <w:rPr>
          <w:rFonts w:cs="Arial"/>
        </w:rPr>
      </w:pPr>
      <w:r w:rsidRPr="000C518B">
        <w:rPr>
          <w:b/>
        </w:rPr>
        <w:t xml:space="preserve">INÉ: </w:t>
      </w:r>
      <w:r w:rsidRPr="000C518B">
        <w:t xml:space="preserve">Druh potrebnej úpravy: </w:t>
      </w:r>
      <w:r w:rsidRPr="000C518B">
        <w:rPr>
          <w:rFonts w:cs="Arial"/>
        </w:rPr>
        <w:t>doplnenie EVČ</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obidvoch stranách cesty bude na stĺpik zvodidla umiestnená tabuľka evidenčného čísla mostu (vždy na začiatku mostu v smere jazdy). (existujúcu tab. je možné použiť opätovne)</w:t>
      </w:r>
    </w:p>
    <w:p w:rsidR="009211E6" w:rsidRPr="000C518B" w:rsidRDefault="009211E6" w:rsidP="00F20EE1">
      <w:pPr>
        <w:jc w:val="both"/>
        <w:rPr>
          <w:rFonts w:asciiTheme="minorHAnsi" w:hAnsiTheme="minorHAnsi"/>
          <w:b/>
        </w:rPr>
      </w:pPr>
      <w:r w:rsidRPr="000C518B">
        <w:rPr>
          <w:rFonts w:asciiTheme="minorHAnsi" w:hAnsiTheme="minorHAnsi"/>
          <w:b/>
        </w:rPr>
        <w:t>Úpravy pred, za a pod mostným objektom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na vtokovej a výtokovej strane mostného objektu je potrebné vyčistiť dno potoka, od kameňov, vegetácia a naplavením príp. iných nečistôt na dĺžke cca 7,0m.</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pod mostom vyčistiť koryto v klenbe od prípadných nánosov a kameňov</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oprava koryta doplnením spevnenia kde je to potrebné pod celým mostom vrátane krídel</w:t>
      </w:r>
    </w:p>
    <w:p w:rsidR="009211E6" w:rsidRPr="000C518B" w:rsidRDefault="009211E6" w:rsidP="00F20EE1">
      <w:pPr>
        <w:pStyle w:val="Odsekzoznamu"/>
        <w:numPr>
          <w:ilvl w:val="0"/>
          <w:numId w:val="5"/>
        </w:numPr>
        <w:suppressAutoHyphens w:val="0"/>
        <w:spacing w:line="240" w:lineRule="auto"/>
        <w:ind w:left="284" w:hanging="284"/>
        <w:contextualSpacing/>
        <w:jc w:val="both"/>
        <w:rPr>
          <w:rFonts w:asciiTheme="minorHAnsi" w:hAnsiTheme="minorHAnsi"/>
        </w:rPr>
      </w:pPr>
      <w:r w:rsidRPr="000C518B">
        <w:rPr>
          <w:rFonts w:asciiTheme="minorHAnsi" w:hAnsiTheme="minorHAnsi"/>
        </w:rPr>
        <w:t>krajnice sa očistia cca 10,0 m za mostom a pred mostom</w:t>
      </w:r>
    </w:p>
    <w:p w:rsidR="00DC1DC0" w:rsidRPr="000C518B" w:rsidRDefault="00DC1DC0" w:rsidP="00F20EE1">
      <w:pPr>
        <w:jc w:val="both"/>
        <w:rPr>
          <w:lang w:eastAsia="ar-SA"/>
        </w:rPr>
      </w:pPr>
    </w:p>
    <w:p w:rsidR="00DC1DC0" w:rsidRPr="000C518B" w:rsidRDefault="00DC1DC0" w:rsidP="00F20EE1">
      <w:pPr>
        <w:jc w:val="both"/>
      </w:pPr>
      <w:r w:rsidRPr="000C518B">
        <w:rPr>
          <w:lang w:eastAsia="ar-SA"/>
        </w:rPr>
        <w:t>V Bratislave, december 2018</w:t>
      </w:r>
      <w:r w:rsidRPr="000C518B">
        <w:rPr>
          <w:lang w:eastAsia="ar-SA"/>
        </w:rPr>
        <w:tab/>
      </w:r>
      <w:r w:rsidR="00EC446F">
        <w:rPr>
          <w:lang w:eastAsia="ar-SA"/>
        </w:rPr>
        <w:tab/>
      </w:r>
      <w:r w:rsidR="00EC446F">
        <w:rPr>
          <w:lang w:eastAsia="ar-SA"/>
        </w:rPr>
        <w:tab/>
      </w:r>
      <w:r w:rsidR="00EC446F">
        <w:rPr>
          <w:lang w:eastAsia="ar-SA"/>
        </w:rPr>
        <w:tab/>
      </w:r>
      <w:r w:rsidR="00EC446F">
        <w:rPr>
          <w:lang w:eastAsia="ar-SA"/>
        </w:rPr>
        <w:tab/>
      </w:r>
      <w:r w:rsidR="00EC446F">
        <w:rPr>
          <w:lang w:eastAsia="ar-SA"/>
        </w:rPr>
        <w:tab/>
      </w:r>
      <w:r w:rsidRPr="000C518B">
        <w:rPr>
          <w:lang w:eastAsia="ar-SA"/>
        </w:rPr>
        <w:t xml:space="preserve">Vypracoval Ing. </w:t>
      </w:r>
      <w:r w:rsidR="00245776" w:rsidRPr="000C518B">
        <w:rPr>
          <w:lang w:eastAsia="ar-SA"/>
        </w:rPr>
        <w:t>Tomáš Kubačka</w:t>
      </w:r>
    </w:p>
    <w:sectPr w:rsidR="00DC1DC0" w:rsidRPr="000C518B" w:rsidSect="00C37CDC">
      <w:headerReference w:type="default" r:id="rId11"/>
      <w:footerReference w:type="default" r:id="rId12"/>
      <w:pgSz w:w="11906" w:h="16838" w:code="9"/>
      <w:pgMar w:top="1985" w:right="851" w:bottom="1134" w:left="85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0B3" w:rsidRDefault="004E30B3" w:rsidP="00D65FB4">
      <w:pPr>
        <w:spacing w:after="0"/>
      </w:pPr>
      <w:r>
        <w:separator/>
      </w:r>
    </w:p>
  </w:endnote>
  <w:endnote w:type="continuationSeparator" w:id="0">
    <w:p w:rsidR="004E30B3" w:rsidRDefault="004E30B3" w:rsidP="00D65F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8" w:space="0" w:color="EB1419"/>
      </w:tblBorders>
      <w:tblCellMar>
        <w:left w:w="0" w:type="dxa"/>
        <w:right w:w="0" w:type="dxa"/>
      </w:tblCellMar>
      <w:tblLook w:val="04A0" w:firstRow="1" w:lastRow="0" w:firstColumn="1" w:lastColumn="0" w:noHBand="0" w:noVBand="1"/>
    </w:tblPr>
    <w:tblGrid>
      <w:gridCol w:w="10204"/>
    </w:tblGrid>
    <w:tr w:rsidR="004E30B3" w:rsidRPr="000E677A" w:rsidTr="002A2A4F">
      <w:tc>
        <w:tcPr>
          <w:tcW w:w="5000" w:type="pct"/>
          <w:tcBorders>
            <w:top w:val="single" w:sz="4" w:space="0" w:color="EB1419"/>
          </w:tcBorders>
        </w:tcPr>
        <w:p w:rsidR="004E30B3" w:rsidRPr="000E677A" w:rsidRDefault="00273D29" w:rsidP="002D474F">
          <w:pPr>
            <w:pStyle w:val="Hlavika"/>
            <w:spacing w:before="120" w:line="240" w:lineRule="auto"/>
            <w:jc w:val="both"/>
          </w:pPr>
          <w:sdt>
            <w:sdtPr>
              <w:id w:val="-1293751733"/>
              <w:lock w:val="sdtContentLocked"/>
              <w:placeholder>
                <w:docPart w:val="F096946AA8B24FBB940F673FB2DA654E"/>
              </w:placeholder>
              <w15:appearance w15:val="hidden"/>
              <w:text/>
            </w:sdtPr>
            <w:sdtEndPr/>
            <w:sdtContent>
              <w:r w:rsidR="004E30B3" w:rsidRPr="002D474F">
                <w:t>HBH Projekt spol. s r.o.  ▪  Číslo zákazky</w:t>
              </w:r>
              <w:r w:rsidR="004E30B3">
                <w:t>: </w:t>
              </w:r>
            </w:sdtContent>
          </w:sdt>
          <w:sdt>
            <w:sdtPr>
              <w:alias w:val="Číslo zakázky"/>
              <w:tag w:val="Číslo zakázky"/>
              <w:id w:val="-155153025"/>
              <w:placeholder>
                <w:docPart w:val="03EEC948AF8549C1839703E4C738B1A9"/>
              </w:placeholder>
              <w:dataBinding w:prefixMappings="xmlns:ns0='HBHProjekt_xml' " w:xpath="/ns0:HBH[1]/ns0:CisloZakazky[1]" w:storeItemID="{A36BCA21-5F7E-455E-AC86-C55C32E1261A}"/>
              <w:text/>
            </w:sdtPr>
            <w:sdtEndPr/>
            <w:sdtContent>
              <w:r w:rsidR="004E30B3">
                <w:t>2018/0486</w:t>
              </w:r>
            </w:sdtContent>
          </w:sdt>
          <w:r w:rsidR="004E30B3" w:rsidRPr="00A161E6">
            <w:ptab w:relativeTo="margin" w:alignment="right" w:leader="none"/>
          </w:r>
          <w:r w:rsidR="004E30B3" w:rsidRPr="00A161E6">
            <w:fldChar w:fldCharType="begin"/>
          </w:r>
          <w:r w:rsidR="004E30B3" w:rsidRPr="00A161E6">
            <w:instrText>PAGE   \* MERGEFORMAT</w:instrText>
          </w:r>
          <w:r w:rsidR="004E30B3" w:rsidRPr="00A161E6">
            <w:fldChar w:fldCharType="separate"/>
          </w:r>
          <w:r>
            <w:rPr>
              <w:noProof/>
            </w:rPr>
            <w:t>24</w:t>
          </w:r>
          <w:r w:rsidR="004E30B3" w:rsidRPr="00A161E6">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0B3" w:rsidRDefault="004E30B3" w:rsidP="00D65FB4">
      <w:pPr>
        <w:spacing w:after="0"/>
      </w:pPr>
      <w:r>
        <w:separator/>
      </w:r>
    </w:p>
  </w:footnote>
  <w:footnote w:type="continuationSeparator" w:id="0">
    <w:p w:rsidR="004E30B3" w:rsidRDefault="004E30B3" w:rsidP="00D65FB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8" w:space="0" w:color="EB1419"/>
      </w:tblBorders>
      <w:tblCellMar>
        <w:left w:w="0" w:type="dxa"/>
        <w:right w:w="0" w:type="dxa"/>
      </w:tblCellMar>
      <w:tblLook w:val="04A0" w:firstRow="1" w:lastRow="0" w:firstColumn="1" w:lastColumn="0" w:noHBand="0" w:noVBand="1"/>
    </w:tblPr>
    <w:tblGrid>
      <w:gridCol w:w="4477"/>
      <w:gridCol w:w="5727"/>
    </w:tblGrid>
    <w:tr w:rsidR="004E30B3" w:rsidRPr="00A1299B" w:rsidTr="002D474F">
      <w:tc>
        <w:tcPr>
          <w:tcW w:w="0" w:type="auto"/>
          <w:tcBorders>
            <w:bottom w:val="single" w:sz="4" w:space="0" w:color="EB1419"/>
          </w:tcBorders>
          <w:tcMar>
            <w:bottom w:w="142" w:type="dxa"/>
          </w:tcMar>
          <w:vAlign w:val="bottom"/>
        </w:tcPr>
        <w:p w:rsidR="004E30B3" w:rsidRPr="00A1299B" w:rsidRDefault="00273D29" w:rsidP="00FD133C">
          <w:pPr>
            <w:pStyle w:val="Hlavika"/>
          </w:pPr>
          <w:sdt>
            <w:sdtPr>
              <w:alias w:val="Název zakázky / dokumentu"/>
              <w:tag w:val="Název zakázky / dokumentu"/>
              <w:id w:val="-2042122458"/>
              <w:placeholder>
                <w:docPart w:val="A4DA850D720343B885BE872CC17779D2"/>
              </w:placeholder>
              <w:dataBinding w:prefixMappings="xmlns:ns0='HBHProjekt_xml' " w:xpath="/ns0:HBH[1]/ns0:NazevZakazky[1]" w:storeItemID="{A36BCA21-5F7E-455E-AC86-C55C32E1261A}"/>
              <w:text/>
            </w:sdtPr>
            <w:sdtEndPr/>
            <w:sdtContent>
              <w:r w:rsidR="00EC446F">
                <w:t>Rekonštrukcia cesty a mostov na ceste  II/529 a III/2724 – II. etapa</w:t>
              </w:r>
            </w:sdtContent>
          </w:sdt>
        </w:p>
      </w:tc>
      <w:tc>
        <w:tcPr>
          <w:tcW w:w="0" w:type="auto"/>
          <w:tcBorders>
            <w:bottom w:val="single" w:sz="4" w:space="0" w:color="EB1419"/>
          </w:tcBorders>
          <w:tcMar>
            <w:bottom w:w="142" w:type="dxa"/>
          </w:tcMar>
          <w:vAlign w:val="bottom"/>
        </w:tcPr>
        <w:p w:rsidR="004E30B3" w:rsidRPr="00A1299B" w:rsidRDefault="00273D29" w:rsidP="00FD133C">
          <w:pPr>
            <w:pStyle w:val="Hlavika"/>
            <w:jc w:val="right"/>
          </w:pPr>
          <w:sdt>
            <w:sdtPr>
              <w:alias w:val="Kategorie zakázky / dokumentace"/>
              <w:id w:val="-1260065092"/>
              <w:placeholder>
                <w:docPart w:val="D0E3441A2C4E4F8BB9D0D947BCE8F12F"/>
              </w:placeholder>
              <w:dataBinding w:prefixMappings="xmlns:ns0='HBHProjekt_xml' " w:xpath="/ns0:HBH[1]/ns0:Podnadpis1[1]" w:storeItemID="{A36BCA21-5F7E-455E-AC86-C55C32E1261A}"/>
              <w:text/>
            </w:sdtPr>
            <w:sdtEndPr/>
            <w:sdtContent>
              <w:r w:rsidR="004E30B3">
                <w:t>Dokumentácia na stavebné povolenie s náležitosťami na realizáciu stavby (DSP a DRS)</w:t>
              </w:r>
            </w:sdtContent>
          </w:sdt>
        </w:p>
      </w:tc>
    </w:tr>
    <w:tr w:rsidR="004E30B3" w:rsidTr="002D474F">
      <w:sdt>
        <w:sdtPr>
          <w:alias w:val="Typ dokumentu"/>
          <w:tag w:val="Typ dokumentu"/>
          <w:id w:val="571469468"/>
          <w:placeholder>
            <w:docPart w:val="34D99894653C487EA281F168522B416A"/>
          </w:placeholder>
          <w:dataBinding w:prefixMappings="xmlns:ns0='HBHProjekt_xml' " w:xpath="/ns0:HBH[1]/ns0:Podnadpis2[1]" w:storeItemID="{A36BCA21-5F7E-455E-AC86-C55C32E1261A}"/>
          <w:text/>
        </w:sdtPr>
        <w:sdtEndPr/>
        <w:sdtContent>
          <w:tc>
            <w:tcPr>
              <w:tcW w:w="0" w:type="auto"/>
              <w:tcBorders>
                <w:top w:val="single" w:sz="4" w:space="0" w:color="EB1419"/>
                <w:bottom w:val="nil"/>
              </w:tcBorders>
              <w:tcMar>
                <w:top w:w="142" w:type="dxa"/>
              </w:tcMar>
            </w:tcPr>
            <w:p w:rsidR="004E30B3" w:rsidRDefault="004E30B3" w:rsidP="002D474F">
              <w:pPr>
                <w:pStyle w:val="Hlavika"/>
              </w:pPr>
              <w:r>
                <w:t>Sprievodná správa</w:t>
              </w:r>
            </w:p>
          </w:tc>
        </w:sdtContent>
      </w:sdt>
      <w:sdt>
        <w:sdtPr>
          <w:alias w:val="Zařazení dokumentace"/>
          <w:tag w:val="Zařazení dokumentace"/>
          <w:id w:val="1169754841"/>
          <w:placeholder>
            <w:docPart w:val="09D6AC2608EA4DB6A42C0A1B7D9CC552"/>
          </w:placeholder>
          <w:dataBinding w:prefixMappings="xmlns:ns0='HBHProjekt_xml' " w:xpath="/ns0:HBH[1]/ns0:Podnadpis3[1]" w:storeItemID="{A36BCA21-5F7E-455E-AC86-C55C32E1261A}"/>
          <w:text/>
        </w:sdtPr>
        <w:sdtEndPr/>
        <w:sdtContent>
          <w:tc>
            <w:tcPr>
              <w:tcW w:w="0" w:type="auto"/>
              <w:tcBorders>
                <w:top w:val="single" w:sz="4" w:space="0" w:color="EB1419"/>
                <w:bottom w:val="nil"/>
              </w:tcBorders>
              <w:tcMar>
                <w:top w:w="142" w:type="dxa"/>
              </w:tcMar>
            </w:tcPr>
            <w:p w:rsidR="004E30B3" w:rsidRDefault="004E30B3" w:rsidP="00FD133C">
              <w:pPr>
                <w:pStyle w:val="Hlavika"/>
                <w:tabs>
                  <w:tab w:val="left" w:pos="1210"/>
                </w:tabs>
                <w:jc w:val="right"/>
              </w:pPr>
              <w:r>
                <w:t>A. Sprievodná správa</w:t>
              </w:r>
            </w:p>
          </w:tc>
        </w:sdtContent>
      </w:sdt>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726C20"/>
    <w:lvl w:ilvl="0">
      <w:start w:val="1"/>
      <w:numFmt w:val="decimal"/>
      <w:lvlText w:val="%1."/>
      <w:legacy w:legacy="1" w:legacySpace="0" w:legacyIndent="851"/>
      <w:lvlJc w:val="left"/>
      <w:pPr>
        <w:ind w:left="993" w:hanging="851"/>
      </w:pPr>
    </w:lvl>
    <w:lvl w:ilvl="1">
      <w:start w:val="1"/>
      <w:numFmt w:val="decimal"/>
      <w:lvlText w:val="%1.%2."/>
      <w:legacy w:legacy="1" w:legacySpace="0" w:legacyIndent="851"/>
      <w:lvlJc w:val="left"/>
      <w:pPr>
        <w:ind w:left="851" w:hanging="851"/>
      </w:pPr>
    </w:lvl>
    <w:lvl w:ilvl="2">
      <w:start w:val="1"/>
      <w:numFmt w:val="decimal"/>
      <w:lvlText w:val="%1.%2.%3."/>
      <w:legacy w:legacy="1" w:legacySpace="0" w:legacyIndent="851"/>
      <w:lvlJc w:val="left"/>
      <w:pPr>
        <w:ind w:left="851" w:hanging="851"/>
      </w:pPr>
    </w:lvl>
    <w:lvl w:ilvl="3">
      <w:start w:val="1"/>
      <w:numFmt w:val="decimal"/>
      <w:lvlText w:val="%1.%2.%3.%4."/>
      <w:legacy w:legacy="1" w:legacySpace="0" w:legacyIndent="851"/>
      <w:lvlJc w:val="left"/>
      <w:pPr>
        <w:ind w:left="851" w:hanging="851"/>
      </w:pPr>
    </w:lvl>
    <w:lvl w:ilvl="4">
      <w:start w:val="1"/>
      <w:numFmt w:val="decimal"/>
      <w:lvlText w:val="%1.%2.%3.%4.%5."/>
      <w:legacy w:legacy="1" w:legacySpace="0" w:legacyIndent="567"/>
      <w:lvlJc w:val="left"/>
      <w:pPr>
        <w:ind w:left="3971" w:hanging="567"/>
      </w:pPr>
    </w:lvl>
    <w:lvl w:ilvl="5">
      <w:start w:val="1"/>
      <w:numFmt w:val="decimal"/>
      <w:lvlText w:val="%1.%2.%3.%4.%5.%6."/>
      <w:legacy w:legacy="1" w:legacySpace="0" w:legacyIndent="708"/>
      <w:lvlJc w:val="left"/>
      <w:pPr>
        <w:ind w:left="4679" w:hanging="708"/>
      </w:pPr>
    </w:lvl>
    <w:lvl w:ilvl="6">
      <w:start w:val="1"/>
      <w:numFmt w:val="decimal"/>
      <w:lvlText w:val="%1.%2.%3.%4.%5.%6.%7."/>
      <w:legacy w:legacy="1" w:legacySpace="0" w:legacyIndent="708"/>
      <w:lvlJc w:val="left"/>
      <w:pPr>
        <w:ind w:left="5387" w:hanging="708"/>
      </w:pPr>
    </w:lvl>
    <w:lvl w:ilvl="7">
      <w:start w:val="1"/>
      <w:numFmt w:val="decimal"/>
      <w:lvlText w:val="%1.%2.%3.%4.%5.%6.%7.%8."/>
      <w:legacy w:legacy="1" w:legacySpace="0" w:legacyIndent="708"/>
      <w:lvlJc w:val="left"/>
      <w:pPr>
        <w:ind w:left="6095" w:hanging="708"/>
      </w:pPr>
    </w:lvl>
    <w:lvl w:ilvl="8">
      <w:start w:val="1"/>
      <w:numFmt w:val="decimal"/>
      <w:lvlText w:val="%1.%2.%3.%4.%5.%6.%7.%8.%9."/>
      <w:legacy w:legacy="1" w:legacySpace="0" w:legacyIndent="708"/>
      <w:lvlJc w:val="left"/>
      <w:pPr>
        <w:ind w:left="6803" w:hanging="708"/>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b/>
      </w:rPr>
    </w:lvl>
    <w:lvl w:ilvl="1">
      <w:start w:val="1"/>
      <w:numFmt w:val="bullet"/>
      <w:lvlText w:val=""/>
      <w:lvlJc w:val="left"/>
      <w:pPr>
        <w:tabs>
          <w:tab w:val="num" w:pos="720"/>
        </w:tabs>
        <w:ind w:left="720" w:hanging="360"/>
      </w:pPr>
      <w:rPr>
        <w:rFonts w:ascii="Symbol" w:hAnsi="Symbol" w:cs="Times New Roman"/>
        <w:b/>
      </w:rPr>
    </w:lvl>
    <w:lvl w:ilvl="2">
      <w:start w:val="1"/>
      <w:numFmt w:val="bullet"/>
      <w:lvlText w:val=""/>
      <w:lvlJc w:val="left"/>
      <w:pPr>
        <w:tabs>
          <w:tab w:val="num" w:pos="1080"/>
        </w:tabs>
        <w:ind w:left="1080" w:hanging="360"/>
      </w:pPr>
      <w:rPr>
        <w:rFonts w:ascii="Symbol" w:hAnsi="Symbol" w:cs="Times New Roman"/>
        <w:b/>
      </w:rPr>
    </w:lvl>
    <w:lvl w:ilvl="3">
      <w:start w:val="1"/>
      <w:numFmt w:val="bullet"/>
      <w:lvlText w:val=""/>
      <w:lvlJc w:val="left"/>
      <w:pPr>
        <w:tabs>
          <w:tab w:val="num" w:pos="1440"/>
        </w:tabs>
        <w:ind w:left="1440" w:hanging="360"/>
      </w:pPr>
      <w:rPr>
        <w:rFonts w:ascii="Symbol" w:hAnsi="Symbol" w:cs="Times New Roman"/>
        <w:b/>
      </w:rPr>
    </w:lvl>
    <w:lvl w:ilvl="4">
      <w:start w:val="1"/>
      <w:numFmt w:val="bullet"/>
      <w:lvlText w:val=""/>
      <w:lvlJc w:val="left"/>
      <w:pPr>
        <w:tabs>
          <w:tab w:val="num" w:pos="1800"/>
        </w:tabs>
        <w:ind w:left="1800" w:hanging="360"/>
      </w:pPr>
      <w:rPr>
        <w:rFonts w:ascii="Symbol" w:hAnsi="Symbol" w:cs="Times New Roman"/>
        <w:b/>
      </w:rPr>
    </w:lvl>
    <w:lvl w:ilvl="5">
      <w:start w:val="1"/>
      <w:numFmt w:val="bullet"/>
      <w:lvlText w:val=""/>
      <w:lvlJc w:val="left"/>
      <w:pPr>
        <w:tabs>
          <w:tab w:val="num" w:pos="2160"/>
        </w:tabs>
        <w:ind w:left="2160" w:hanging="360"/>
      </w:pPr>
      <w:rPr>
        <w:rFonts w:ascii="Symbol" w:hAnsi="Symbol" w:cs="Times New Roman"/>
        <w:b/>
      </w:rPr>
    </w:lvl>
    <w:lvl w:ilvl="6">
      <w:start w:val="1"/>
      <w:numFmt w:val="bullet"/>
      <w:lvlText w:val=""/>
      <w:lvlJc w:val="left"/>
      <w:pPr>
        <w:tabs>
          <w:tab w:val="num" w:pos="2520"/>
        </w:tabs>
        <w:ind w:left="2520" w:hanging="360"/>
      </w:pPr>
      <w:rPr>
        <w:rFonts w:ascii="Symbol" w:hAnsi="Symbol" w:cs="Times New Roman"/>
        <w:b/>
      </w:rPr>
    </w:lvl>
    <w:lvl w:ilvl="7">
      <w:start w:val="1"/>
      <w:numFmt w:val="bullet"/>
      <w:lvlText w:val=""/>
      <w:lvlJc w:val="left"/>
      <w:pPr>
        <w:tabs>
          <w:tab w:val="num" w:pos="2880"/>
        </w:tabs>
        <w:ind w:left="2880" w:hanging="360"/>
      </w:pPr>
      <w:rPr>
        <w:rFonts w:ascii="Symbol" w:hAnsi="Symbol" w:cs="Times New Roman"/>
        <w:b/>
      </w:rPr>
    </w:lvl>
    <w:lvl w:ilvl="8">
      <w:start w:val="1"/>
      <w:numFmt w:val="bullet"/>
      <w:lvlText w:val=""/>
      <w:lvlJc w:val="left"/>
      <w:pPr>
        <w:tabs>
          <w:tab w:val="num" w:pos="3240"/>
        </w:tabs>
        <w:ind w:left="3240" w:hanging="360"/>
      </w:pPr>
      <w:rPr>
        <w:rFonts w:ascii="Symbol" w:hAnsi="Symbol" w:cs="Times New Roman"/>
        <w:b/>
      </w:rPr>
    </w:lvl>
  </w:abstractNum>
  <w:abstractNum w:abstractNumId="2" w15:restartNumberingAfterBreak="0">
    <w:nsid w:val="00000003"/>
    <w:multiLevelType w:val="multilevel"/>
    <w:tmpl w:val="00000003"/>
    <w:name w:val="WW8Num3"/>
    <w:lvl w:ilvl="0">
      <w:start w:val="1"/>
      <w:numFmt w:val="lowerLetter"/>
      <w:lvlText w:val="%1)"/>
      <w:lvlJc w:val="left"/>
      <w:pPr>
        <w:tabs>
          <w:tab w:val="num" w:pos="1062"/>
        </w:tabs>
        <w:ind w:left="1062" w:hanging="360"/>
      </w:pPr>
    </w:lvl>
    <w:lvl w:ilvl="1">
      <w:numFmt w:val="bullet"/>
      <w:lvlText w:val="-"/>
      <w:lvlJc w:val="left"/>
      <w:pPr>
        <w:tabs>
          <w:tab w:val="num" w:pos="1782"/>
        </w:tabs>
        <w:ind w:left="1782" w:hanging="360"/>
      </w:pPr>
      <w:rPr>
        <w:rFonts w:ascii="Times New Roman" w:hAnsi="Times New Roman" w:cs="Courier New"/>
      </w:rPr>
    </w:lvl>
    <w:lvl w:ilvl="2">
      <w:start w:val="1"/>
      <w:numFmt w:val="lowerRoman"/>
      <w:lvlText w:val="%3."/>
      <w:lvlJc w:val="left"/>
      <w:pPr>
        <w:tabs>
          <w:tab w:val="num" w:pos="2502"/>
        </w:tabs>
        <w:ind w:left="2502" w:hanging="180"/>
      </w:pPr>
    </w:lvl>
    <w:lvl w:ilvl="3">
      <w:start w:val="1"/>
      <w:numFmt w:val="decimal"/>
      <w:lvlText w:val="%4."/>
      <w:lvlJc w:val="left"/>
      <w:pPr>
        <w:tabs>
          <w:tab w:val="num" w:pos="3222"/>
        </w:tabs>
        <w:ind w:left="3222" w:hanging="360"/>
      </w:pPr>
    </w:lvl>
    <w:lvl w:ilvl="4">
      <w:start w:val="1"/>
      <w:numFmt w:val="lowerLetter"/>
      <w:lvlText w:val="%5."/>
      <w:lvlJc w:val="left"/>
      <w:pPr>
        <w:tabs>
          <w:tab w:val="num" w:pos="3942"/>
        </w:tabs>
        <w:ind w:left="3942" w:hanging="360"/>
      </w:pPr>
    </w:lvl>
    <w:lvl w:ilvl="5">
      <w:start w:val="1"/>
      <w:numFmt w:val="lowerRoman"/>
      <w:lvlText w:val="%6."/>
      <w:lvlJc w:val="left"/>
      <w:pPr>
        <w:tabs>
          <w:tab w:val="num" w:pos="4662"/>
        </w:tabs>
        <w:ind w:left="4662" w:hanging="180"/>
      </w:pPr>
    </w:lvl>
    <w:lvl w:ilvl="6">
      <w:start w:val="1"/>
      <w:numFmt w:val="decimal"/>
      <w:lvlText w:val="%7."/>
      <w:lvlJc w:val="left"/>
      <w:pPr>
        <w:tabs>
          <w:tab w:val="num" w:pos="5382"/>
        </w:tabs>
        <w:ind w:left="5382" w:hanging="360"/>
      </w:pPr>
    </w:lvl>
    <w:lvl w:ilvl="7">
      <w:start w:val="1"/>
      <w:numFmt w:val="lowerLetter"/>
      <w:lvlText w:val="%8."/>
      <w:lvlJc w:val="left"/>
      <w:pPr>
        <w:tabs>
          <w:tab w:val="num" w:pos="6102"/>
        </w:tabs>
        <w:ind w:left="6102" w:hanging="360"/>
      </w:pPr>
    </w:lvl>
    <w:lvl w:ilvl="8">
      <w:start w:val="1"/>
      <w:numFmt w:val="lowerRoman"/>
      <w:lvlText w:val="%9."/>
      <w:lvlJc w:val="left"/>
      <w:pPr>
        <w:tabs>
          <w:tab w:val="num" w:pos="6822"/>
        </w:tabs>
        <w:ind w:left="6822" w:hanging="18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b w:val="0"/>
      </w:rPr>
    </w:lvl>
    <w:lvl w:ilvl="1">
      <w:start w:val="1"/>
      <w:numFmt w:val="bullet"/>
      <w:lvlText w:val=""/>
      <w:lvlJc w:val="left"/>
      <w:pPr>
        <w:tabs>
          <w:tab w:val="num" w:pos="1080"/>
        </w:tabs>
        <w:ind w:left="1080" w:hanging="360"/>
      </w:pPr>
      <w:rPr>
        <w:rFonts w:ascii="Symbol" w:hAnsi="Symbol" w:cs="Arial"/>
        <w:b w:val="0"/>
      </w:rPr>
    </w:lvl>
    <w:lvl w:ilvl="2">
      <w:start w:val="1"/>
      <w:numFmt w:val="bullet"/>
      <w:lvlText w:val=""/>
      <w:lvlJc w:val="left"/>
      <w:pPr>
        <w:tabs>
          <w:tab w:val="num" w:pos="1440"/>
        </w:tabs>
        <w:ind w:left="1440" w:hanging="360"/>
      </w:pPr>
      <w:rPr>
        <w:rFonts w:ascii="Symbol" w:hAnsi="Symbol" w:cs="Arial"/>
        <w:b w:val="0"/>
      </w:rPr>
    </w:lvl>
    <w:lvl w:ilvl="3">
      <w:start w:val="1"/>
      <w:numFmt w:val="bullet"/>
      <w:lvlText w:val=""/>
      <w:lvlJc w:val="left"/>
      <w:pPr>
        <w:tabs>
          <w:tab w:val="num" w:pos="1800"/>
        </w:tabs>
        <w:ind w:left="1800" w:hanging="360"/>
      </w:pPr>
      <w:rPr>
        <w:rFonts w:ascii="Symbol" w:hAnsi="Symbol" w:cs="Arial"/>
        <w:b w:val="0"/>
      </w:rPr>
    </w:lvl>
    <w:lvl w:ilvl="4">
      <w:start w:val="1"/>
      <w:numFmt w:val="bullet"/>
      <w:lvlText w:val=""/>
      <w:lvlJc w:val="left"/>
      <w:pPr>
        <w:tabs>
          <w:tab w:val="num" w:pos="2160"/>
        </w:tabs>
        <w:ind w:left="2160" w:hanging="360"/>
      </w:pPr>
      <w:rPr>
        <w:rFonts w:ascii="Symbol" w:hAnsi="Symbol" w:cs="Arial"/>
        <w:b w:val="0"/>
      </w:rPr>
    </w:lvl>
    <w:lvl w:ilvl="5">
      <w:start w:val="1"/>
      <w:numFmt w:val="bullet"/>
      <w:lvlText w:val=""/>
      <w:lvlJc w:val="left"/>
      <w:pPr>
        <w:tabs>
          <w:tab w:val="num" w:pos="2520"/>
        </w:tabs>
        <w:ind w:left="2520" w:hanging="360"/>
      </w:pPr>
      <w:rPr>
        <w:rFonts w:ascii="Symbol" w:hAnsi="Symbol" w:cs="Arial"/>
        <w:b w:val="0"/>
      </w:rPr>
    </w:lvl>
    <w:lvl w:ilvl="6">
      <w:start w:val="1"/>
      <w:numFmt w:val="bullet"/>
      <w:lvlText w:val=""/>
      <w:lvlJc w:val="left"/>
      <w:pPr>
        <w:tabs>
          <w:tab w:val="num" w:pos="2880"/>
        </w:tabs>
        <w:ind w:left="2880" w:hanging="360"/>
      </w:pPr>
      <w:rPr>
        <w:rFonts w:ascii="Symbol" w:hAnsi="Symbol" w:cs="Arial"/>
        <w:b w:val="0"/>
      </w:rPr>
    </w:lvl>
    <w:lvl w:ilvl="7">
      <w:start w:val="1"/>
      <w:numFmt w:val="bullet"/>
      <w:lvlText w:val=""/>
      <w:lvlJc w:val="left"/>
      <w:pPr>
        <w:tabs>
          <w:tab w:val="num" w:pos="3240"/>
        </w:tabs>
        <w:ind w:left="3240" w:hanging="360"/>
      </w:pPr>
      <w:rPr>
        <w:rFonts w:ascii="Symbol" w:hAnsi="Symbol" w:cs="Arial"/>
        <w:b w:val="0"/>
      </w:rPr>
    </w:lvl>
    <w:lvl w:ilvl="8">
      <w:start w:val="1"/>
      <w:numFmt w:val="bullet"/>
      <w:lvlText w:val=""/>
      <w:lvlJc w:val="left"/>
      <w:pPr>
        <w:tabs>
          <w:tab w:val="num" w:pos="3600"/>
        </w:tabs>
        <w:ind w:left="3600" w:hanging="360"/>
      </w:pPr>
      <w:rPr>
        <w:rFonts w:ascii="Symbol" w:hAnsi="Symbol" w:cs="Arial"/>
        <w:b w:val="0"/>
      </w:rPr>
    </w:lvl>
  </w:abstractNum>
  <w:abstractNum w:abstractNumId="4"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Wingdings"/>
        <w:sz w:val="18"/>
        <w:szCs w:val="18"/>
      </w:rPr>
    </w:lvl>
    <w:lvl w:ilvl="1">
      <w:start w:val="1"/>
      <w:numFmt w:val="bullet"/>
      <w:lvlText w:val="-"/>
      <w:lvlJc w:val="left"/>
      <w:pPr>
        <w:tabs>
          <w:tab w:val="num" w:pos="566"/>
        </w:tabs>
        <w:ind w:left="566" w:hanging="283"/>
      </w:pPr>
      <w:rPr>
        <w:rFonts w:ascii="Symbol" w:hAnsi="Symbol" w:cs="Wingdings"/>
        <w:sz w:val="18"/>
        <w:szCs w:val="18"/>
      </w:rPr>
    </w:lvl>
    <w:lvl w:ilvl="2">
      <w:start w:val="1"/>
      <w:numFmt w:val="bullet"/>
      <w:lvlText w:val="-"/>
      <w:lvlJc w:val="left"/>
      <w:pPr>
        <w:tabs>
          <w:tab w:val="num" w:pos="849"/>
        </w:tabs>
        <w:ind w:left="849" w:hanging="283"/>
      </w:pPr>
      <w:rPr>
        <w:rFonts w:ascii="Symbol" w:hAnsi="Symbol" w:cs="Wingdings"/>
        <w:sz w:val="18"/>
        <w:szCs w:val="18"/>
      </w:rPr>
    </w:lvl>
    <w:lvl w:ilvl="3">
      <w:start w:val="1"/>
      <w:numFmt w:val="bullet"/>
      <w:lvlText w:val="-"/>
      <w:lvlJc w:val="left"/>
      <w:pPr>
        <w:tabs>
          <w:tab w:val="num" w:pos="1132"/>
        </w:tabs>
        <w:ind w:left="1132" w:hanging="283"/>
      </w:pPr>
      <w:rPr>
        <w:rFonts w:ascii="Symbol" w:hAnsi="Symbol" w:cs="Wingdings"/>
        <w:sz w:val="18"/>
        <w:szCs w:val="18"/>
      </w:rPr>
    </w:lvl>
    <w:lvl w:ilvl="4">
      <w:start w:val="1"/>
      <w:numFmt w:val="bullet"/>
      <w:lvlText w:val="-"/>
      <w:lvlJc w:val="left"/>
      <w:pPr>
        <w:tabs>
          <w:tab w:val="num" w:pos="1415"/>
        </w:tabs>
        <w:ind w:left="1415" w:hanging="283"/>
      </w:pPr>
      <w:rPr>
        <w:rFonts w:ascii="Symbol" w:hAnsi="Symbol" w:cs="Wingdings"/>
        <w:sz w:val="18"/>
        <w:szCs w:val="18"/>
      </w:rPr>
    </w:lvl>
    <w:lvl w:ilvl="5">
      <w:start w:val="1"/>
      <w:numFmt w:val="bullet"/>
      <w:lvlText w:val="-"/>
      <w:lvlJc w:val="left"/>
      <w:pPr>
        <w:tabs>
          <w:tab w:val="num" w:pos="1698"/>
        </w:tabs>
        <w:ind w:left="1698" w:hanging="283"/>
      </w:pPr>
      <w:rPr>
        <w:rFonts w:ascii="Symbol" w:hAnsi="Symbol" w:cs="Wingdings"/>
        <w:sz w:val="18"/>
        <w:szCs w:val="18"/>
      </w:rPr>
    </w:lvl>
    <w:lvl w:ilvl="6">
      <w:start w:val="1"/>
      <w:numFmt w:val="bullet"/>
      <w:lvlText w:val="-"/>
      <w:lvlJc w:val="left"/>
      <w:pPr>
        <w:tabs>
          <w:tab w:val="num" w:pos="1981"/>
        </w:tabs>
        <w:ind w:left="1981" w:hanging="283"/>
      </w:pPr>
      <w:rPr>
        <w:rFonts w:ascii="Symbol" w:hAnsi="Symbol" w:cs="Wingdings"/>
        <w:sz w:val="18"/>
        <w:szCs w:val="18"/>
      </w:rPr>
    </w:lvl>
    <w:lvl w:ilvl="7">
      <w:start w:val="1"/>
      <w:numFmt w:val="bullet"/>
      <w:lvlText w:val="-"/>
      <w:lvlJc w:val="left"/>
      <w:pPr>
        <w:tabs>
          <w:tab w:val="num" w:pos="2264"/>
        </w:tabs>
        <w:ind w:left="2264" w:hanging="283"/>
      </w:pPr>
      <w:rPr>
        <w:rFonts w:ascii="Symbol" w:hAnsi="Symbol" w:cs="Wingdings"/>
        <w:sz w:val="18"/>
        <w:szCs w:val="18"/>
      </w:rPr>
    </w:lvl>
    <w:lvl w:ilvl="8">
      <w:start w:val="1"/>
      <w:numFmt w:val="bullet"/>
      <w:lvlText w:val="-"/>
      <w:lvlJc w:val="left"/>
      <w:pPr>
        <w:tabs>
          <w:tab w:val="num" w:pos="2547"/>
        </w:tabs>
        <w:ind w:left="2547" w:hanging="283"/>
      </w:pPr>
      <w:rPr>
        <w:rFonts w:ascii="Symbol" w:hAnsi="Symbol" w:cs="Wingdings"/>
        <w:sz w:val="18"/>
        <w:szCs w:val="18"/>
      </w:rPr>
    </w:lvl>
  </w:abstractNum>
  <w:abstractNum w:abstractNumId="6" w15:restartNumberingAfterBreak="0">
    <w:nsid w:val="0000000A"/>
    <w:multiLevelType w:val="multilevel"/>
    <w:tmpl w:val="0000000A"/>
    <w:name w:val="WW8Num10"/>
    <w:lvl w:ilvl="0">
      <w:start w:val="1"/>
      <w:numFmt w:val="bullet"/>
      <w:lvlText w:val="-"/>
      <w:lvlJc w:val="left"/>
      <w:pPr>
        <w:tabs>
          <w:tab w:val="num" w:pos="283"/>
        </w:tabs>
        <w:ind w:left="283" w:hanging="283"/>
      </w:pPr>
      <w:rPr>
        <w:rFonts w:ascii="Symbol" w:hAnsi="Symbol" w:cs="Lucida Sans Unicode"/>
        <w:sz w:val="18"/>
        <w:szCs w:val="18"/>
      </w:rPr>
    </w:lvl>
    <w:lvl w:ilvl="1">
      <w:start w:val="1"/>
      <w:numFmt w:val="bullet"/>
      <w:lvlText w:val="-"/>
      <w:lvlJc w:val="left"/>
      <w:pPr>
        <w:tabs>
          <w:tab w:val="num" w:pos="566"/>
        </w:tabs>
        <w:ind w:left="566" w:hanging="283"/>
      </w:pPr>
      <w:rPr>
        <w:rFonts w:ascii="Symbol" w:hAnsi="Symbol" w:cs="Lucida Sans Unicode"/>
        <w:sz w:val="18"/>
        <w:szCs w:val="18"/>
      </w:rPr>
    </w:lvl>
    <w:lvl w:ilvl="2">
      <w:start w:val="1"/>
      <w:numFmt w:val="bullet"/>
      <w:lvlText w:val="-"/>
      <w:lvlJc w:val="left"/>
      <w:pPr>
        <w:tabs>
          <w:tab w:val="num" w:pos="849"/>
        </w:tabs>
        <w:ind w:left="849" w:hanging="283"/>
      </w:pPr>
      <w:rPr>
        <w:rFonts w:ascii="Symbol" w:hAnsi="Symbol" w:cs="Lucida Sans Unicode"/>
        <w:sz w:val="18"/>
        <w:szCs w:val="18"/>
      </w:rPr>
    </w:lvl>
    <w:lvl w:ilvl="3">
      <w:start w:val="1"/>
      <w:numFmt w:val="bullet"/>
      <w:lvlText w:val="-"/>
      <w:lvlJc w:val="left"/>
      <w:pPr>
        <w:tabs>
          <w:tab w:val="num" w:pos="1132"/>
        </w:tabs>
        <w:ind w:left="1132" w:hanging="283"/>
      </w:pPr>
      <w:rPr>
        <w:rFonts w:ascii="Symbol" w:hAnsi="Symbol" w:cs="Lucida Sans Unicode"/>
        <w:sz w:val="18"/>
        <w:szCs w:val="18"/>
      </w:rPr>
    </w:lvl>
    <w:lvl w:ilvl="4">
      <w:start w:val="1"/>
      <w:numFmt w:val="bullet"/>
      <w:lvlText w:val="-"/>
      <w:lvlJc w:val="left"/>
      <w:pPr>
        <w:tabs>
          <w:tab w:val="num" w:pos="1415"/>
        </w:tabs>
        <w:ind w:left="1415" w:hanging="283"/>
      </w:pPr>
      <w:rPr>
        <w:rFonts w:ascii="Symbol" w:hAnsi="Symbol" w:cs="Lucida Sans Unicode"/>
        <w:sz w:val="18"/>
        <w:szCs w:val="18"/>
      </w:rPr>
    </w:lvl>
    <w:lvl w:ilvl="5">
      <w:start w:val="1"/>
      <w:numFmt w:val="bullet"/>
      <w:lvlText w:val="-"/>
      <w:lvlJc w:val="left"/>
      <w:pPr>
        <w:tabs>
          <w:tab w:val="num" w:pos="1698"/>
        </w:tabs>
        <w:ind w:left="1698" w:hanging="283"/>
      </w:pPr>
      <w:rPr>
        <w:rFonts w:ascii="Symbol" w:hAnsi="Symbol" w:cs="Lucida Sans Unicode"/>
        <w:sz w:val="18"/>
        <w:szCs w:val="18"/>
      </w:rPr>
    </w:lvl>
    <w:lvl w:ilvl="6">
      <w:start w:val="1"/>
      <w:numFmt w:val="bullet"/>
      <w:lvlText w:val="-"/>
      <w:lvlJc w:val="left"/>
      <w:pPr>
        <w:tabs>
          <w:tab w:val="num" w:pos="1981"/>
        </w:tabs>
        <w:ind w:left="1981" w:hanging="283"/>
      </w:pPr>
      <w:rPr>
        <w:rFonts w:ascii="Symbol" w:hAnsi="Symbol" w:cs="Lucida Sans Unicode"/>
        <w:sz w:val="18"/>
        <w:szCs w:val="18"/>
      </w:rPr>
    </w:lvl>
    <w:lvl w:ilvl="7">
      <w:start w:val="1"/>
      <w:numFmt w:val="bullet"/>
      <w:lvlText w:val="-"/>
      <w:lvlJc w:val="left"/>
      <w:pPr>
        <w:tabs>
          <w:tab w:val="num" w:pos="2264"/>
        </w:tabs>
        <w:ind w:left="2264" w:hanging="283"/>
      </w:pPr>
      <w:rPr>
        <w:rFonts w:ascii="Symbol" w:hAnsi="Symbol" w:cs="Lucida Sans Unicode"/>
        <w:sz w:val="18"/>
        <w:szCs w:val="18"/>
      </w:rPr>
    </w:lvl>
    <w:lvl w:ilvl="8">
      <w:start w:val="1"/>
      <w:numFmt w:val="bullet"/>
      <w:lvlText w:val="-"/>
      <w:lvlJc w:val="left"/>
      <w:pPr>
        <w:tabs>
          <w:tab w:val="num" w:pos="2547"/>
        </w:tabs>
        <w:ind w:left="2547" w:hanging="283"/>
      </w:pPr>
      <w:rPr>
        <w:rFonts w:ascii="Symbol" w:hAnsi="Symbol" w:cs="Lucida Sans Unicode"/>
        <w:sz w:val="18"/>
        <w:szCs w:val="18"/>
      </w:rPr>
    </w:lvl>
  </w:abstractNum>
  <w:abstractNum w:abstractNumId="7" w15:restartNumberingAfterBreak="0">
    <w:nsid w:val="0000000B"/>
    <w:multiLevelType w:val="multilevel"/>
    <w:tmpl w:val="0000000B"/>
    <w:name w:val="WW8Num11"/>
    <w:lvl w:ilvl="0">
      <w:start w:val="1"/>
      <w:numFmt w:val="bullet"/>
      <w:lvlText w:val="-"/>
      <w:lvlJc w:val="left"/>
      <w:pPr>
        <w:tabs>
          <w:tab w:val="num" w:pos="283"/>
        </w:tabs>
        <w:ind w:left="283" w:hanging="283"/>
      </w:pPr>
      <w:rPr>
        <w:rFonts w:ascii="Symbol" w:hAnsi="Symbol" w:cs="Lucida Sans Unicode"/>
        <w:sz w:val="18"/>
        <w:szCs w:val="18"/>
      </w:rPr>
    </w:lvl>
    <w:lvl w:ilvl="1">
      <w:start w:val="1"/>
      <w:numFmt w:val="bullet"/>
      <w:lvlText w:val="-"/>
      <w:lvlJc w:val="left"/>
      <w:pPr>
        <w:tabs>
          <w:tab w:val="num" w:pos="566"/>
        </w:tabs>
        <w:ind w:left="566" w:hanging="283"/>
      </w:pPr>
      <w:rPr>
        <w:rFonts w:ascii="Symbol" w:hAnsi="Symbol" w:cs="Lucida Sans Unicode"/>
        <w:sz w:val="18"/>
        <w:szCs w:val="18"/>
      </w:rPr>
    </w:lvl>
    <w:lvl w:ilvl="2">
      <w:start w:val="1"/>
      <w:numFmt w:val="bullet"/>
      <w:lvlText w:val="-"/>
      <w:lvlJc w:val="left"/>
      <w:pPr>
        <w:tabs>
          <w:tab w:val="num" w:pos="849"/>
        </w:tabs>
        <w:ind w:left="849" w:hanging="283"/>
      </w:pPr>
      <w:rPr>
        <w:rFonts w:ascii="Symbol" w:hAnsi="Symbol" w:cs="Lucida Sans Unicode"/>
        <w:sz w:val="18"/>
        <w:szCs w:val="18"/>
      </w:rPr>
    </w:lvl>
    <w:lvl w:ilvl="3">
      <w:start w:val="1"/>
      <w:numFmt w:val="bullet"/>
      <w:lvlText w:val="-"/>
      <w:lvlJc w:val="left"/>
      <w:pPr>
        <w:tabs>
          <w:tab w:val="num" w:pos="1132"/>
        </w:tabs>
        <w:ind w:left="1132" w:hanging="283"/>
      </w:pPr>
      <w:rPr>
        <w:rFonts w:ascii="Symbol" w:hAnsi="Symbol" w:cs="Lucida Sans Unicode"/>
        <w:sz w:val="18"/>
        <w:szCs w:val="18"/>
      </w:rPr>
    </w:lvl>
    <w:lvl w:ilvl="4">
      <w:start w:val="1"/>
      <w:numFmt w:val="bullet"/>
      <w:lvlText w:val="-"/>
      <w:lvlJc w:val="left"/>
      <w:pPr>
        <w:tabs>
          <w:tab w:val="num" w:pos="1415"/>
        </w:tabs>
        <w:ind w:left="1415" w:hanging="283"/>
      </w:pPr>
      <w:rPr>
        <w:rFonts w:ascii="Symbol" w:hAnsi="Symbol" w:cs="Lucida Sans Unicode"/>
        <w:sz w:val="18"/>
        <w:szCs w:val="18"/>
      </w:rPr>
    </w:lvl>
    <w:lvl w:ilvl="5">
      <w:start w:val="1"/>
      <w:numFmt w:val="bullet"/>
      <w:lvlText w:val="-"/>
      <w:lvlJc w:val="left"/>
      <w:pPr>
        <w:tabs>
          <w:tab w:val="num" w:pos="1698"/>
        </w:tabs>
        <w:ind w:left="1698" w:hanging="283"/>
      </w:pPr>
      <w:rPr>
        <w:rFonts w:ascii="Symbol" w:hAnsi="Symbol" w:cs="Lucida Sans Unicode"/>
        <w:sz w:val="18"/>
        <w:szCs w:val="18"/>
      </w:rPr>
    </w:lvl>
    <w:lvl w:ilvl="6">
      <w:start w:val="1"/>
      <w:numFmt w:val="bullet"/>
      <w:lvlText w:val="-"/>
      <w:lvlJc w:val="left"/>
      <w:pPr>
        <w:tabs>
          <w:tab w:val="num" w:pos="1981"/>
        </w:tabs>
        <w:ind w:left="1981" w:hanging="283"/>
      </w:pPr>
      <w:rPr>
        <w:rFonts w:ascii="Symbol" w:hAnsi="Symbol" w:cs="Lucida Sans Unicode"/>
        <w:sz w:val="18"/>
        <w:szCs w:val="18"/>
      </w:rPr>
    </w:lvl>
    <w:lvl w:ilvl="7">
      <w:start w:val="1"/>
      <w:numFmt w:val="bullet"/>
      <w:lvlText w:val="-"/>
      <w:lvlJc w:val="left"/>
      <w:pPr>
        <w:tabs>
          <w:tab w:val="num" w:pos="2264"/>
        </w:tabs>
        <w:ind w:left="2264" w:hanging="283"/>
      </w:pPr>
      <w:rPr>
        <w:rFonts w:ascii="Symbol" w:hAnsi="Symbol" w:cs="Lucida Sans Unicode"/>
        <w:sz w:val="18"/>
        <w:szCs w:val="18"/>
      </w:rPr>
    </w:lvl>
    <w:lvl w:ilvl="8">
      <w:start w:val="1"/>
      <w:numFmt w:val="bullet"/>
      <w:lvlText w:val="-"/>
      <w:lvlJc w:val="left"/>
      <w:pPr>
        <w:tabs>
          <w:tab w:val="num" w:pos="2547"/>
        </w:tabs>
        <w:ind w:left="2547" w:hanging="283"/>
      </w:pPr>
      <w:rPr>
        <w:rFonts w:ascii="Symbol" w:hAnsi="Symbol" w:cs="Lucida Sans Unicode"/>
        <w:sz w:val="18"/>
        <w:szCs w:val="18"/>
      </w:rPr>
    </w:lvl>
  </w:abstractNum>
  <w:abstractNum w:abstractNumId="8"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ymbol" w:hAnsi="Symbol" w:cs="Lucida Sans Unicode"/>
        <w:sz w:val="18"/>
        <w:szCs w:val="18"/>
      </w:rPr>
    </w:lvl>
    <w:lvl w:ilvl="1">
      <w:start w:val="1"/>
      <w:numFmt w:val="bullet"/>
      <w:lvlText w:val="-"/>
      <w:lvlJc w:val="left"/>
      <w:pPr>
        <w:tabs>
          <w:tab w:val="num" w:pos="720"/>
        </w:tabs>
        <w:ind w:left="720" w:hanging="360"/>
      </w:pPr>
      <w:rPr>
        <w:rFonts w:ascii="Symbol" w:hAnsi="Symbol" w:cs="Lucida Sans Unicode"/>
        <w:sz w:val="18"/>
        <w:szCs w:val="18"/>
      </w:rPr>
    </w:lvl>
    <w:lvl w:ilvl="2">
      <w:start w:val="1"/>
      <w:numFmt w:val="bullet"/>
      <w:lvlText w:val="-"/>
      <w:lvlJc w:val="left"/>
      <w:pPr>
        <w:tabs>
          <w:tab w:val="num" w:pos="1080"/>
        </w:tabs>
        <w:ind w:left="1080" w:hanging="360"/>
      </w:pPr>
      <w:rPr>
        <w:rFonts w:ascii="Symbol" w:hAnsi="Symbol" w:cs="Lucida Sans Unicode"/>
        <w:sz w:val="18"/>
        <w:szCs w:val="18"/>
      </w:rPr>
    </w:lvl>
    <w:lvl w:ilvl="3">
      <w:start w:val="1"/>
      <w:numFmt w:val="bullet"/>
      <w:lvlText w:val="-"/>
      <w:lvlJc w:val="left"/>
      <w:pPr>
        <w:tabs>
          <w:tab w:val="num" w:pos="1440"/>
        </w:tabs>
        <w:ind w:left="1440" w:hanging="360"/>
      </w:pPr>
      <w:rPr>
        <w:rFonts w:ascii="Symbol" w:hAnsi="Symbol" w:cs="Lucida Sans Unicode"/>
        <w:sz w:val="18"/>
        <w:szCs w:val="18"/>
      </w:rPr>
    </w:lvl>
    <w:lvl w:ilvl="4">
      <w:start w:val="1"/>
      <w:numFmt w:val="bullet"/>
      <w:lvlText w:val="-"/>
      <w:lvlJc w:val="left"/>
      <w:pPr>
        <w:tabs>
          <w:tab w:val="num" w:pos="1800"/>
        </w:tabs>
        <w:ind w:left="1800" w:hanging="360"/>
      </w:pPr>
      <w:rPr>
        <w:rFonts w:ascii="Symbol" w:hAnsi="Symbol" w:cs="Lucida Sans Unicode"/>
        <w:sz w:val="18"/>
        <w:szCs w:val="18"/>
      </w:rPr>
    </w:lvl>
    <w:lvl w:ilvl="5">
      <w:start w:val="1"/>
      <w:numFmt w:val="bullet"/>
      <w:lvlText w:val="-"/>
      <w:lvlJc w:val="left"/>
      <w:pPr>
        <w:tabs>
          <w:tab w:val="num" w:pos="2160"/>
        </w:tabs>
        <w:ind w:left="2160" w:hanging="360"/>
      </w:pPr>
      <w:rPr>
        <w:rFonts w:ascii="Symbol" w:hAnsi="Symbol" w:cs="Lucida Sans Unicode"/>
        <w:sz w:val="18"/>
        <w:szCs w:val="18"/>
      </w:rPr>
    </w:lvl>
    <w:lvl w:ilvl="6">
      <w:start w:val="1"/>
      <w:numFmt w:val="bullet"/>
      <w:lvlText w:val="-"/>
      <w:lvlJc w:val="left"/>
      <w:pPr>
        <w:tabs>
          <w:tab w:val="num" w:pos="2520"/>
        </w:tabs>
        <w:ind w:left="2520" w:hanging="360"/>
      </w:pPr>
      <w:rPr>
        <w:rFonts w:ascii="Symbol" w:hAnsi="Symbol" w:cs="Lucida Sans Unicode"/>
        <w:sz w:val="18"/>
        <w:szCs w:val="18"/>
      </w:rPr>
    </w:lvl>
    <w:lvl w:ilvl="7">
      <w:start w:val="1"/>
      <w:numFmt w:val="bullet"/>
      <w:lvlText w:val="-"/>
      <w:lvlJc w:val="left"/>
      <w:pPr>
        <w:tabs>
          <w:tab w:val="num" w:pos="2880"/>
        </w:tabs>
        <w:ind w:left="2880" w:hanging="360"/>
      </w:pPr>
      <w:rPr>
        <w:rFonts w:ascii="Symbol" w:hAnsi="Symbol" w:cs="Lucida Sans Unicode"/>
        <w:sz w:val="18"/>
        <w:szCs w:val="18"/>
      </w:rPr>
    </w:lvl>
    <w:lvl w:ilvl="8">
      <w:start w:val="1"/>
      <w:numFmt w:val="bullet"/>
      <w:lvlText w:val="-"/>
      <w:lvlJc w:val="left"/>
      <w:pPr>
        <w:tabs>
          <w:tab w:val="num" w:pos="3240"/>
        </w:tabs>
        <w:ind w:left="3240" w:hanging="360"/>
      </w:pPr>
      <w:rPr>
        <w:rFonts w:ascii="Symbol" w:hAnsi="Symbol" w:cs="Lucida Sans Unicode"/>
        <w:sz w:val="18"/>
        <w:szCs w:val="18"/>
      </w:rPr>
    </w:lvl>
  </w:abstractNum>
  <w:abstractNum w:abstractNumId="9" w15:restartNumberingAfterBreak="0">
    <w:nsid w:val="04D0559D"/>
    <w:multiLevelType w:val="hybridMultilevel"/>
    <w:tmpl w:val="133A1E70"/>
    <w:lvl w:ilvl="0" w:tplc="E4C2989C">
      <w:start w:val="14"/>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 w15:restartNumberingAfterBreak="0">
    <w:nsid w:val="079810BD"/>
    <w:multiLevelType w:val="multilevel"/>
    <w:tmpl w:val="91889118"/>
    <w:styleLink w:val="HBHslovanseznam"/>
    <w:lvl w:ilvl="0">
      <w:start w:val="1"/>
      <w:numFmt w:val="decimal"/>
      <w:pStyle w:val="slovanzoznam"/>
      <w:lvlText w:val="%1."/>
      <w:lvlJc w:val="left"/>
      <w:pPr>
        <w:ind w:left="360" w:hanging="360"/>
      </w:pPr>
      <w:rPr>
        <w:rFonts w:hint="default"/>
      </w:rPr>
    </w:lvl>
    <w:lvl w:ilvl="1">
      <w:start w:val="1"/>
      <w:numFmt w:val="decimal"/>
      <w:pStyle w:val="slovanzoznam2"/>
      <w:lvlText w:val="%1.%2."/>
      <w:lvlJc w:val="left"/>
      <w:pPr>
        <w:ind w:left="720" w:hanging="360"/>
      </w:pPr>
      <w:rPr>
        <w:rFonts w:hint="default"/>
      </w:rPr>
    </w:lvl>
    <w:lvl w:ilvl="2">
      <w:start w:val="1"/>
      <w:numFmt w:val="decimal"/>
      <w:pStyle w:val="slovanzoznam3"/>
      <w:lvlText w:val="%1.%2.%3."/>
      <w:lvlJc w:val="left"/>
      <w:pPr>
        <w:ind w:left="1080" w:hanging="360"/>
      </w:pPr>
      <w:rPr>
        <w:rFonts w:hint="default"/>
      </w:rPr>
    </w:lvl>
    <w:lvl w:ilvl="3">
      <w:start w:val="1"/>
      <w:numFmt w:val="decimal"/>
      <w:pStyle w:val="slovanzoznam4"/>
      <w:lvlText w:val="%1.%2.%3.%4."/>
      <w:lvlJc w:val="left"/>
      <w:pPr>
        <w:ind w:left="1440" w:hanging="360"/>
      </w:pPr>
      <w:rPr>
        <w:rFonts w:hint="default"/>
      </w:rPr>
    </w:lvl>
    <w:lvl w:ilvl="4">
      <w:start w:val="1"/>
      <w:numFmt w:val="decimal"/>
      <w:pStyle w:val="slovanzoznam5"/>
      <w:lvlText w:val="%1.%2.%3.%4.%5."/>
      <w:lvlJc w:val="left"/>
      <w:pPr>
        <w:ind w:left="1800" w:hanging="360"/>
      </w:pPr>
      <w:rPr>
        <w:rFonts w:hint="default"/>
      </w:rPr>
    </w:lvl>
    <w:lvl w:ilvl="5">
      <w:start w:val="1"/>
      <w:numFmt w:val="none"/>
      <w:lvlText w:val=""/>
      <w:lvlJc w:val="left"/>
      <w:pPr>
        <w:ind w:left="3238" w:hanging="358"/>
      </w:pPr>
      <w:rPr>
        <w:rFonts w:hint="default"/>
      </w:rPr>
    </w:lvl>
    <w:lvl w:ilvl="6">
      <w:start w:val="1"/>
      <w:numFmt w:val="none"/>
      <w:lvlText w:val=""/>
      <w:lvlJc w:val="left"/>
      <w:pPr>
        <w:ind w:left="3238" w:hanging="358"/>
      </w:pPr>
      <w:rPr>
        <w:rFonts w:hint="default"/>
      </w:rPr>
    </w:lvl>
    <w:lvl w:ilvl="7">
      <w:start w:val="1"/>
      <w:numFmt w:val="none"/>
      <w:lvlText w:val=""/>
      <w:lvlJc w:val="left"/>
      <w:pPr>
        <w:ind w:left="3238" w:hanging="358"/>
      </w:pPr>
      <w:rPr>
        <w:rFonts w:hint="default"/>
      </w:rPr>
    </w:lvl>
    <w:lvl w:ilvl="8">
      <w:start w:val="1"/>
      <w:numFmt w:val="none"/>
      <w:lvlText w:val=""/>
      <w:lvlJc w:val="left"/>
      <w:pPr>
        <w:ind w:left="3238" w:hanging="358"/>
      </w:pPr>
      <w:rPr>
        <w:rFonts w:hint="default"/>
      </w:rPr>
    </w:lvl>
  </w:abstractNum>
  <w:abstractNum w:abstractNumId="11" w15:restartNumberingAfterBreak="0">
    <w:nsid w:val="15EB0D41"/>
    <w:multiLevelType w:val="hybridMultilevel"/>
    <w:tmpl w:val="D99CDBDC"/>
    <w:lvl w:ilvl="0" w:tplc="C37030E2">
      <w:start w:val="974"/>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 w15:restartNumberingAfterBreak="0">
    <w:nsid w:val="16ED2D50"/>
    <w:multiLevelType w:val="hybridMultilevel"/>
    <w:tmpl w:val="48401C9A"/>
    <w:lvl w:ilvl="0" w:tplc="3928146E">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7217B26"/>
    <w:multiLevelType w:val="hybridMultilevel"/>
    <w:tmpl w:val="C5480734"/>
    <w:lvl w:ilvl="0" w:tplc="D92AD046">
      <w:start w:val="16"/>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4" w15:restartNumberingAfterBreak="0">
    <w:nsid w:val="275936A3"/>
    <w:multiLevelType w:val="hybridMultilevel"/>
    <w:tmpl w:val="AC7A5C9E"/>
    <w:lvl w:ilvl="0" w:tplc="91B6683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 w15:restartNumberingAfterBreak="0">
    <w:nsid w:val="2E3C7CED"/>
    <w:multiLevelType w:val="hybridMultilevel"/>
    <w:tmpl w:val="4C26A34C"/>
    <w:lvl w:ilvl="0" w:tplc="B63CB870">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6" w15:restartNumberingAfterBreak="0">
    <w:nsid w:val="350A78A0"/>
    <w:multiLevelType w:val="hybridMultilevel"/>
    <w:tmpl w:val="B76631BC"/>
    <w:lvl w:ilvl="0" w:tplc="42A6436A">
      <w:start w:val="16"/>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7" w15:restartNumberingAfterBreak="0">
    <w:nsid w:val="35497A8C"/>
    <w:multiLevelType w:val="multilevel"/>
    <w:tmpl w:val="2AE26324"/>
    <w:styleLink w:val="HBHOdrkovseznam"/>
    <w:lvl w:ilvl="0">
      <w:start w:val="1"/>
      <w:numFmt w:val="bullet"/>
      <w:pStyle w:val="Zoznamsodrkami"/>
      <w:lvlText w:val=""/>
      <w:lvlJc w:val="left"/>
      <w:pPr>
        <w:ind w:left="360" w:hanging="360"/>
      </w:pPr>
      <w:rPr>
        <w:rFonts w:ascii="Wingdings" w:hAnsi="Wingdings" w:hint="default"/>
        <w:color w:val="1E3273"/>
      </w:rPr>
    </w:lvl>
    <w:lvl w:ilvl="1">
      <w:start w:val="1"/>
      <w:numFmt w:val="bullet"/>
      <w:pStyle w:val="Zoznamsodrkami2"/>
      <w:lvlText w:val=""/>
      <w:lvlJc w:val="left"/>
      <w:pPr>
        <w:ind w:left="720" w:hanging="360"/>
      </w:pPr>
      <w:rPr>
        <w:rFonts w:ascii="Wingdings" w:hAnsi="Wingdings" w:hint="default"/>
        <w:color w:val="1E3273"/>
      </w:rPr>
    </w:lvl>
    <w:lvl w:ilvl="2">
      <w:start w:val="1"/>
      <w:numFmt w:val="bullet"/>
      <w:pStyle w:val="Zoznamsodrkami3"/>
      <w:lvlText w:val=""/>
      <w:lvlJc w:val="left"/>
      <w:pPr>
        <w:ind w:left="1080" w:hanging="360"/>
      </w:pPr>
      <w:rPr>
        <w:rFonts w:ascii="Wingdings" w:hAnsi="Wingdings" w:hint="default"/>
        <w:color w:val="1E3273"/>
      </w:rPr>
    </w:lvl>
    <w:lvl w:ilvl="3">
      <w:start w:val="1"/>
      <w:numFmt w:val="bullet"/>
      <w:pStyle w:val="Zoznamsodrkami4"/>
      <w:lvlText w:val=""/>
      <w:lvlJc w:val="left"/>
      <w:pPr>
        <w:ind w:left="1440" w:hanging="360"/>
      </w:pPr>
      <w:rPr>
        <w:rFonts w:ascii="Wingdings" w:hAnsi="Wingdings" w:hint="default"/>
        <w:color w:val="1E3273"/>
      </w:rPr>
    </w:lvl>
    <w:lvl w:ilvl="4">
      <w:start w:val="1"/>
      <w:numFmt w:val="bullet"/>
      <w:pStyle w:val="Zoznamsodrkami5"/>
      <w:lvlText w:val=""/>
      <w:lvlJc w:val="left"/>
      <w:pPr>
        <w:ind w:left="1800" w:hanging="360"/>
      </w:pPr>
      <w:rPr>
        <w:rFonts w:ascii="Wingdings" w:hAnsi="Wingdings" w:hint="default"/>
        <w:color w:val="1E3273"/>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4FE24AEC"/>
    <w:multiLevelType w:val="multilevel"/>
    <w:tmpl w:val="EC541A12"/>
    <w:styleLink w:val="HBHnadpisy"/>
    <w:lvl w:ilvl="0">
      <w:start w:val="1"/>
      <w:numFmt w:val="decimal"/>
      <w:pStyle w:val="Nadpis1"/>
      <w:lvlText w:val="%1"/>
      <w:lvlJc w:val="left"/>
      <w:pPr>
        <w:ind w:left="1418" w:hanging="1418"/>
      </w:pPr>
      <w:rPr>
        <w:rFonts w:hint="default"/>
      </w:rPr>
    </w:lvl>
    <w:lvl w:ilvl="1">
      <w:start w:val="1"/>
      <w:numFmt w:val="decimal"/>
      <w:pStyle w:val="Nadpis2"/>
      <w:lvlText w:val="%1.%2"/>
      <w:lvlJc w:val="left"/>
      <w:pPr>
        <w:ind w:left="1418" w:hanging="1418"/>
      </w:pPr>
      <w:rPr>
        <w:rFonts w:hint="default"/>
      </w:rPr>
    </w:lvl>
    <w:lvl w:ilvl="2">
      <w:start w:val="1"/>
      <w:numFmt w:val="decimal"/>
      <w:pStyle w:val="Nadpis3"/>
      <w:lvlText w:val="%1.%2.%3"/>
      <w:lvlJc w:val="left"/>
      <w:pPr>
        <w:ind w:left="1418" w:hanging="1418"/>
      </w:pPr>
      <w:rPr>
        <w:rFonts w:hint="default"/>
      </w:rPr>
    </w:lvl>
    <w:lvl w:ilvl="3">
      <w:start w:val="1"/>
      <w:numFmt w:val="decimal"/>
      <w:pStyle w:val="Nadpis4"/>
      <w:lvlText w:val="%1.%2.%3.%4"/>
      <w:lvlJc w:val="left"/>
      <w:pPr>
        <w:ind w:left="1418" w:hanging="1418"/>
      </w:pPr>
      <w:rPr>
        <w:rFonts w:hint="default"/>
      </w:rPr>
    </w:lvl>
    <w:lvl w:ilvl="4">
      <w:start w:val="1"/>
      <w:numFmt w:val="decimal"/>
      <w:pStyle w:val="Nadpis5"/>
      <w:lvlText w:val="%1.%2.%3.%4.%5"/>
      <w:lvlJc w:val="left"/>
      <w:pPr>
        <w:ind w:left="1418" w:hanging="1418"/>
      </w:pPr>
      <w:rPr>
        <w:rFonts w:hint="default"/>
      </w:rPr>
    </w:lvl>
    <w:lvl w:ilvl="5">
      <w:start w:val="1"/>
      <w:numFmt w:val="decimal"/>
      <w:pStyle w:val="Nadpis6"/>
      <w:lvlText w:val="%1.%2.%3.%4.%5.%6"/>
      <w:lvlJc w:val="left"/>
      <w:pPr>
        <w:ind w:left="1418" w:hanging="1418"/>
      </w:pPr>
      <w:rPr>
        <w:rFonts w:hint="default"/>
      </w:rPr>
    </w:lvl>
    <w:lvl w:ilvl="6">
      <w:start w:val="1"/>
      <w:numFmt w:val="none"/>
      <w:pStyle w:val="Nadpis7"/>
      <w:lvlText w:val=""/>
      <w:lvlJc w:val="left"/>
      <w:pPr>
        <w:ind w:left="1418" w:hanging="1418"/>
      </w:pPr>
      <w:rPr>
        <w:rFonts w:hint="default"/>
      </w:rPr>
    </w:lvl>
    <w:lvl w:ilvl="7">
      <w:start w:val="1"/>
      <w:numFmt w:val="none"/>
      <w:pStyle w:val="Nadpis8"/>
      <w:lvlText w:val=""/>
      <w:lvlJc w:val="left"/>
      <w:pPr>
        <w:ind w:left="1418" w:hanging="1418"/>
      </w:pPr>
      <w:rPr>
        <w:rFonts w:hint="default"/>
      </w:rPr>
    </w:lvl>
    <w:lvl w:ilvl="8">
      <w:start w:val="1"/>
      <w:numFmt w:val="none"/>
      <w:pStyle w:val="Nadpis9"/>
      <w:lvlText w:val=""/>
      <w:lvlJc w:val="left"/>
      <w:pPr>
        <w:ind w:left="1418" w:hanging="1418"/>
      </w:pPr>
      <w:rPr>
        <w:rFonts w:hint="default"/>
      </w:rPr>
    </w:lvl>
  </w:abstractNum>
  <w:abstractNum w:abstractNumId="19" w15:restartNumberingAfterBreak="0">
    <w:nsid w:val="55E87225"/>
    <w:multiLevelType w:val="hybridMultilevel"/>
    <w:tmpl w:val="CCB600FE"/>
    <w:lvl w:ilvl="0" w:tplc="F6E8B510">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0" w15:restartNumberingAfterBreak="0">
    <w:nsid w:val="611B062B"/>
    <w:multiLevelType w:val="hybridMultilevel"/>
    <w:tmpl w:val="8586E53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25C3B06"/>
    <w:multiLevelType w:val="hybridMultilevel"/>
    <w:tmpl w:val="BD54DAF6"/>
    <w:lvl w:ilvl="0" w:tplc="3A3EE6B8">
      <w:start w:val="1"/>
      <w:numFmt w:val="bullet"/>
      <w:pStyle w:val="Popis"/>
      <w:lvlText w:val="|"/>
      <w:lvlJc w:val="left"/>
      <w:pPr>
        <w:ind w:left="303" w:hanging="360"/>
      </w:pPr>
      <w:rPr>
        <w:rFonts w:ascii="Arial" w:hAnsi="Arial" w:cs="Arial" w:hint="default"/>
        <w:b w:val="0"/>
        <w:i w:val="0"/>
        <w:color w:val="EB1419"/>
        <w:w w:val="65"/>
        <w:sz w:val="22"/>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2" w15:restartNumberingAfterBreak="0">
    <w:nsid w:val="76846A80"/>
    <w:multiLevelType w:val="hybridMultilevel"/>
    <w:tmpl w:val="538453BA"/>
    <w:lvl w:ilvl="0" w:tplc="D63AF8BE">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num w:numId="1">
    <w:abstractNumId w:val="18"/>
  </w:num>
  <w:num w:numId="2">
    <w:abstractNumId w:val="21"/>
  </w:num>
  <w:num w:numId="3">
    <w:abstractNumId w:val="10"/>
  </w:num>
  <w:num w:numId="4">
    <w:abstractNumId w:val="17"/>
  </w:num>
  <w:num w:numId="5">
    <w:abstractNumId w:val="20"/>
  </w:num>
  <w:num w:numId="6">
    <w:abstractNumId w:val="18"/>
  </w:num>
  <w:num w:numId="7">
    <w:abstractNumId w:val="5"/>
  </w:num>
  <w:num w:numId="8">
    <w:abstractNumId w:val="0"/>
  </w:num>
  <w:num w:numId="9">
    <w:abstractNumId w:val="22"/>
  </w:num>
  <w:num w:numId="10">
    <w:abstractNumId w:val="13"/>
  </w:num>
  <w:num w:numId="11">
    <w:abstractNumId w:val="9"/>
  </w:num>
  <w:num w:numId="12">
    <w:abstractNumId w:val="15"/>
  </w:num>
  <w:num w:numId="13">
    <w:abstractNumId w:val="11"/>
  </w:num>
  <w:num w:numId="14">
    <w:abstractNumId w:val="14"/>
  </w:num>
  <w:num w:numId="15">
    <w:abstractNumId w:val="19"/>
  </w:num>
  <w:num w:numId="16">
    <w:abstractNumId w:val="16"/>
  </w:num>
  <w:num w:numId="17">
    <w:abstractNumId w:val="12"/>
  </w:num>
  <w:num w:numId="18">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DC0"/>
    <w:rsid w:val="000072CD"/>
    <w:rsid w:val="00026E72"/>
    <w:rsid w:val="00031AEF"/>
    <w:rsid w:val="000343E8"/>
    <w:rsid w:val="00040C0B"/>
    <w:rsid w:val="00041315"/>
    <w:rsid w:val="00046AA5"/>
    <w:rsid w:val="00053E8D"/>
    <w:rsid w:val="00081D88"/>
    <w:rsid w:val="00096439"/>
    <w:rsid w:val="000A2084"/>
    <w:rsid w:val="000B0C45"/>
    <w:rsid w:val="000C3E9B"/>
    <w:rsid w:val="000C518B"/>
    <w:rsid w:val="000C5EEF"/>
    <w:rsid w:val="000C6F9B"/>
    <w:rsid w:val="000E677A"/>
    <w:rsid w:val="00112B5C"/>
    <w:rsid w:val="00114F18"/>
    <w:rsid w:val="001165D8"/>
    <w:rsid w:val="001254A2"/>
    <w:rsid w:val="001321B5"/>
    <w:rsid w:val="00132241"/>
    <w:rsid w:val="001435BA"/>
    <w:rsid w:val="00151B06"/>
    <w:rsid w:val="00154127"/>
    <w:rsid w:val="0015612D"/>
    <w:rsid w:val="0017786B"/>
    <w:rsid w:val="0018167A"/>
    <w:rsid w:val="00185394"/>
    <w:rsid w:val="001863F0"/>
    <w:rsid w:val="001905DD"/>
    <w:rsid w:val="00194E6F"/>
    <w:rsid w:val="001A4B2B"/>
    <w:rsid w:val="001A6DAC"/>
    <w:rsid w:val="001B016E"/>
    <w:rsid w:val="001B18D5"/>
    <w:rsid w:val="001B4EDC"/>
    <w:rsid w:val="001C248C"/>
    <w:rsid w:val="001C4A83"/>
    <w:rsid w:val="001D19CF"/>
    <w:rsid w:val="001D7C94"/>
    <w:rsid w:val="001E28C4"/>
    <w:rsid w:val="001E6591"/>
    <w:rsid w:val="001E778D"/>
    <w:rsid w:val="001F11AD"/>
    <w:rsid w:val="001F2FC7"/>
    <w:rsid w:val="00200216"/>
    <w:rsid w:val="00203774"/>
    <w:rsid w:val="0020604A"/>
    <w:rsid w:val="0020629B"/>
    <w:rsid w:val="00212965"/>
    <w:rsid w:val="00212B0D"/>
    <w:rsid w:val="00242AEF"/>
    <w:rsid w:val="00245776"/>
    <w:rsid w:val="00250925"/>
    <w:rsid w:val="00253969"/>
    <w:rsid w:val="00260E44"/>
    <w:rsid w:val="002612E6"/>
    <w:rsid w:val="00265E62"/>
    <w:rsid w:val="00270EBD"/>
    <w:rsid w:val="00273D29"/>
    <w:rsid w:val="00286761"/>
    <w:rsid w:val="002A0FBA"/>
    <w:rsid w:val="002A2A4F"/>
    <w:rsid w:val="002B17D6"/>
    <w:rsid w:val="002B1A1D"/>
    <w:rsid w:val="002D457D"/>
    <w:rsid w:val="002D474F"/>
    <w:rsid w:val="002E51BB"/>
    <w:rsid w:val="002F1BA1"/>
    <w:rsid w:val="002F2A1B"/>
    <w:rsid w:val="002F530B"/>
    <w:rsid w:val="002F6908"/>
    <w:rsid w:val="003029AC"/>
    <w:rsid w:val="0031241E"/>
    <w:rsid w:val="003158A3"/>
    <w:rsid w:val="0031604B"/>
    <w:rsid w:val="0031731D"/>
    <w:rsid w:val="00324352"/>
    <w:rsid w:val="0033051F"/>
    <w:rsid w:val="00332BCD"/>
    <w:rsid w:val="003406A5"/>
    <w:rsid w:val="00341129"/>
    <w:rsid w:val="003414E7"/>
    <w:rsid w:val="00350CE6"/>
    <w:rsid w:val="00364C78"/>
    <w:rsid w:val="00373DBC"/>
    <w:rsid w:val="00375E28"/>
    <w:rsid w:val="0038009D"/>
    <w:rsid w:val="00381B1C"/>
    <w:rsid w:val="00383D6C"/>
    <w:rsid w:val="003B6451"/>
    <w:rsid w:val="003C27A6"/>
    <w:rsid w:val="003D1BE6"/>
    <w:rsid w:val="003D26E4"/>
    <w:rsid w:val="003D2BEC"/>
    <w:rsid w:val="003D3B04"/>
    <w:rsid w:val="003E1428"/>
    <w:rsid w:val="003E375F"/>
    <w:rsid w:val="003F45ED"/>
    <w:rsid w:val="003F5971"/>
    <w:rsid w:val="00400420"/>
    <w:rsid w:val="004011E3"/>
    <w:rsid w:val="004077DE"/>
    <w:rsid w:val="0041095F"/>
    <w:rsid w:val="00412D09"/>
    <w:rsid w:val="00417BA2"/>
    <w:rsid w:val="00427FDA"/>
    <w:rsid w:val="00430008"/>
    <w:rsid w:val="004302ED"/>
    <w:rsid w:val="00430AFB"/>
    <w:rsid w:val="004321B4"/>
    <w:rsid w:val="00433586"/>
    <w:rsid w:val="00434FCB"/>
    <w:rsid w:val="00445CB0"/>
    <w:rsid w:val="0044731C"/>
    <w:rsid w:val="004557AC"/>
    <w:rsid w:val="004658AE"/>
    <w:rsid w:val="00481ECD"/>
    <w:rsid w:val="0048274B"/>
    <w:rsid w:val="004847AD"/>
    <w:rsid w:val="00484D9D"/>
    <w:rsid w:val="004855C8"/>
    <w:rsid w:val="0049346F"/>
    <w:rsid w:val="004B3E92"/>
    <w:rsid w:val="004C093B"/>
    <w:rsid w:val="004C6CAB"/>
    <w:rsid w:val="004D116E"/>
    <w:rsid w:val="004D1ABF"/>
    <w:rsid w:val="004D4D40"/>
    <w:rsid w:val="004E30B3"/>
    <w:rsid w:val="004E314A"/>
    <w:rsid w:val="004E704D"/>
    <w:rsid w:val="004F005D"/>
    <w:rsid w:val="004F40EA"/>
    <w:rsid w:val="00513388"/>
    <w:rsid w:val="0052123F"/>
    <w:rsid w:val="0052322C"/>
    <w:rsid w:val="00526B41"/>
    <w:rsid w:val="005305AE"/>
    <w:rsid w:val="00546B15"/>
    <w:rsid w:val="0054763A"/>
    <w:rsid w:val="00554C35"/>
    <w:rsid w:val="005646D3"/>
    <w:rsid w:val="00571BAB"/>
    <w:rsid w:val="005749A7"/>
    <w:rsid w:val="00574D52"/>
    <w:rsid w:val="0058168E"/>
    <w:rsid w:val="005846B3"/>
    <w:rsid w:val="00587B7F"/>
    <w:rsid w:val="00591D9B"/>
    <w:rsid w:val="005A21F4"/>
    <w:rsid w:val="005A2425"/>
    <w:rsid w:val="005A7917"/>
    <w:rsid w:val="005B46ED"/>
    <w:rsid w:val="005B6180"/>
    <w:rsid w:val="005D11A9"/>
    <w:rsid w:val="005D3EB3"/>
    <w:rsid w:val="005D4853"/>
    <w:rsid w:val="005D5CC1"/>
    <w:rsid w:val="005E17D0"/>
    <w:rsid w:val="005E4AF9"/>
    <w:rsid w:val="00600880"/>
    <w:rsid w:val="00604CB1"/>
    <w:rsid w:val="006077BB"/>
    <w:rsid w:val="00616EBE"/>
    <w:rsid w:val="006319B7"/>
    <w:rsid w:val="00633E52"/>
    <w:rsid w:val="00635A00"/>
    <w:rsid w:val="00644B57"/>
    <w:rsid w:val="00647544"/>
    <w:rsid w:val="006531EC"/>
    <w:rsid w:val="0066311D"/>
    <w:rsid w:val="00672FD5"/>
    <w:rsid w:val="00690DB9"/>
    <w:rsid w:val="00691B24"/>
    <w:rsid w:val="0069313E"/>
    <w:rsid w:val="006A346A"/>
    <w:rsid w:val="006A7010"/>
    <w:rsid w:val="006B30CC"/>
    <w:rsid w:val="006B7E8F"/>
    <w:rsid w:val="006C4C78"/>
    <w:rsid w:val="006C7D6B"/>
    <w:rsid w:val="006D45FF"/>
    <w:rsid w:val="006D7B1C"/>
    <w:rsid w:val="00700F42"/>
    <w:rsid w:val="00703719"/>
    <w:rsid w:val="00707DF2"/>
    <w:rsid w:val="00742023"/>
    <w:rsid w:val="007527E0"/>
    <w:rsid w:val="00756731"/>
    <w:rsid w:val="0075775F"/>
    <w:rsid w:val="00761B3A"/>
    <w:rsid w:val="0076350E"/>
    <w:rsid w:val="0076394C"/>
    <w:rsid w:val="00764D02"/>
    <w:rsid w:val="007706E7"/>
    <w:rsid w:val="007820DE"/>
    <w:rsid w:val="007878EF"/>
    <w:rsid w:val="00796E6D"/>
    <w:rsid w:val="007A020C"/>
    <w:rsid w:val="007A6FFB"/>
    <w:rsid w:val="007B208F"/>
    <w:rsid w:val="007B714A"/>
    <w:rsid w:val="007C4CC2"/>
    <w:rsid w:val="007C6B60"/>
    <w:rsid w:val="007D63B2"/>
    <w:rsid w:val="007D78F5"/>
    <w:rsid w:val="007E1A7A"/>
    <w:rsid w:val="007F49FD"/>
    <w:rsid w:val="007F6630"/>
    <w:rsid w:val="00807BC9"/>
    <w:rsid w:val="00820303"/>
    <w:rsid w:val="0082207B"/>
    <w:rsid w:val="00832661"/>
    <w:rsid w:val="0083591F"/>
    <w:rsid w:val="00836851"/>
    <w:rsid w:val="00836D46"/>
    <w:rsid w:val="00837874"/>
    <w:rsid w:val="00846BF2"/>
    <w:rsid w:val="008567EA"/>
    <w:rsid w:val="00860BEA"/>
    <w:rsid w:val="00860FA2"/>
    <w:rsid w:val="0086152D"/>
    <w:rsid w:val="00863E42"/>
    <w:rsid w:val="00872E1F"/>
    <w:rsid w:val="00880FA9"/>
    <w:rsid w:val="00881954"/>
    <w:rsid w:val="00886A5C"/>
    <w:rsid w:val="00886DA8"/>
    <w:rsid w:val="00897201"/>
    <w:rsid w:val="008A0370"/>
    <w:rsid w:val="008A2E53"/>
    <w:rsid w:val="008B47F4"/>
    <w:rsid w:val="008B59E9"/>
    <w:rsid w:val="008C1559"/>
    <w:rsid w:val="008D1F10"/>
    <w:rsid w:val="008D3DD8"/>
    <w:rsid w:val="008D470A"/>
    <w:rsid w:val="008E1457"/>
    <w:rsid w:val="008E42C5"/>
    <w:rsid w:val="008E5415"/>
    <w:rsid w:val="008F2676"/>
    <w:rsid w:val="008F7E07"/>
    <w:rsid w:val="00901462"/>
    <w:rsid w:val="00905626"/>
    <w:rsid w:val="0091006A"/>
    <w:rsid w:val="0091163C"/>
    <w:rsid w:val="00914EF4"/>
    <w:rsid w:val="009211E6"/>
    <w:rsid w:val="0092474C"/>
    <w:rsid w:val="00925C97"/>
    <w:rsid w:val="00926DB5"/>
    <w:rsid w:val="009335CB"/>
    <w:rsid w:val="00942933"/>
    <w:rsid w:val="00944166"/>
    <w:rsid w:val="009722E0"/>
    <w:rsid w:val="0097270B"/>
    <w:rsid w:val="00991260"/>
    <w:rsid w:val="009A0A06"/>
    <w:rsid w:val="009A3B4B"/>
    <w:rsid w:val="009B05BE"/>
    <w:rsid w:val="009C032C"/>
    <w:rsid w:val="009C38ED"/>
    <w:rsid w:val="009C3C67"/>
    <w:rsid w:val="009D1DF2"/>
    <w:rsid w:val="009D6A69"/>
    <w:rsid w:val="009D6FC5"/>
    <w:rsid w:val="009E2E8D"/>
    <w:rsid w:val="009E6A6E"/>
    <w:rsid w:val="009F68F6"/>
    <w:rsid w:val="00A1299B"/>
    <w:rsid w:val="00A161E6"/>
    <w:rsid w:val="00A23F07"/>
    <w:rsid w:val="00A348C9"/>
    <w:rsid w:val="00A53C0F"/>
    <w:rsid w:val="00A7151E"/>
    <w:rsid w:val="00A842BB"/>
    <w:rsid w:val="00A84EE5"/>
    <w:rsid w:val="00A8548C"/>
    <w:rsid w:val="00AA26B8"/>
    <w:rsid w:val="00AC1070"/>
    <w:rsid w:val="00AC6A00"/>
    <w:rsid w:val="00AD2981"/>
    <w:rsid w:val="00AD48EA"/>
    <w:rsid w:val="00AD5D0C"/>
    <w:rsid w:val="00AD6BCB"/>
    <w:rsid w:val="00AF0C48"/>
    <w:rsid w:val="00AF43E5"/>
    <w:rsid w:val="00AF6C71"/>
    <w:rsid w:val="00B07665"/>
    <w:rsid w:val="00B20F02"/>
    <w:rsid w:val="00B2465C"/>
    <w:rsid w:val="00B33FC7"/>
    <w:rsid w:val="00B350D2"/>
    <w:rsid w:val="00B41D0F"/>
    <w:rsid w:val="00B46524"/>
    <w:rsid w:val="00B6087F"/>
    <w:rsid w:val="00B66273"/>
    <w:rsid w:val="00B67150"/>
    <w:rsid w:val="00B72AAB"/>
    <w:rsid w:val="00B7417E"/>
    <w:rsid w:val="00B90FAF"/>
    <w:rsid w:val="00BA0F95"/>
    <w:rsid w:val="00BA763F"/>
    <w:rsid w:val="00BC0932"/>
    <w:rsid w:val="00BC4081"/>
    <w:rsid w:val="00BD5F70"/>
    <w:rsid w:val="00BD76A5"/>
    <w:rsid w:val="00BE259D"/>
    <w:rsid w:val="00C05F1E"/>
    <w:rsid w:val="00C06016"/>
    <w:rsid w:val="00C155E2"/>
    <w:rsid w:val="00C15C4D"/>
    <w:rsid w:val="00C21ABF"/>
    <w:rsid w:val="00C23975"/>
    <w:rsid w:val="00C37BD7"/>
    <w:rsid w:val="00C37CDC"/>
    <w:rsid w:val="00C43B3F"/>
    <w:rsid w:val="00C47FB7"/>
    <w:rsid w:val="00C53311"/>
    <w:rsid w:val="00C56115"/>
    <w:rsid w:val="00C56FDA"/>
    <w:rsid w:val="00C67773"/>
    <w:rsid w:val="00C70ABE"/>
    <w:rsid w:val="00C72528"/>
    <w:rsid w:val="00C84684"/>
    <w:rsid w:val="00C97C1A"/>
    <w:rsid w:val="00CB2884"/>
    <w:rsid w:val="00CB6D6E"/>
    <w:rsid w:val="00CD0DE0"/>
    <w:rsid w:val="00CD3FF2"/>
    <w:rsid w:val="00CF329D"/>
    <w:rsid w:val="00CF5BE4"/>
    <w:rsid w:val="00CF5F5E"/>
    <w:rsid w:val="00CF7C7C"/>
    <w:rsid w:val="00D05077"/>
    <w:rsid w:val="00D10CF0"/>
    <w:rsid w:val="00D12065"/>
    <w:rsid w:val="00D1378C"/>
    <w:rsid w:val="00D13F72"/>
    <w:rsid w:val="00D2217C"/>
    <w:rsid w:val="00D23A44"/>
    <w:rsid w:val="00D250D0"/>
    <w:rsid w:val="00D326BE"/>
    <w:rsid w:val="00D35166"/>
    <w:rsid w:val="00D42743"/>
    <w:rsid w:val="00D43937"/>
    <w:rsid w:val="00D50BF2"/>
    <w:rsid w:val="00D511A6"/>
    <w:rsid w:val="00D545C9"/>
    <w:rsid w:val="00D61BF2"/>
    <w:rsid w:val="00D62A3B"/>
    <w:rsid w:val="00D62D8C"/>
    <w:rsid w:val="00D63DED"/>
    <w:rsid w:val="00D65FB4"/>
    <w:rsid w:val="00D67D23"/>
    <w:rsid w:val="00D803ED"/>
    <w:rsid w:val="00D91FCA"/>
    <w:rsid w:val="00DA7CD8"/>
    <w:rsid w:val="00DC1DC0"/>
    <w:rsid w:val="00DC63EB"/>
    <w:rsid w:val="00DD0163"/>
    <w:rsid w:val="00DD638C"/>
    <w:rsid w:val="00DE5FB1"/>
    <w:rsid w:val="00DE7295"/>
    <w:rsid w:val="00E161B1"/>
    <w:rsid w:val="00E21313"/>
    <w:rsid w:val="00E24403"/>
    <w:rsid w:val="00E27612"/>
    <w:rsid w:val="00E346B6"/>
    <w:rsid w:val="00E43EBC"/>
    <w:rsid w:val="00E45A55"/>
    <w:rsid w:val="00E46B77"/>
    <w:rsid w:val="00E51234"/>
    <w:rsid w:val="00E51B5D"/>
    <w:rsid w:val="00E5238F"/>
    <w:rsid w:val="00E842C1"/>
    <w:rsid w:val="00EA0495"/>
    <w:rsid w:val="00EA2548"/>
    <w:rsid w:val="00EA3A8A"/>
    <w:rsid w:val="00EB072D"/>
    <w:rsid w:val="00EB717C"/>
    <w:rsid w:val="00EC3AFB"/>
    <w:rsid w:val="00EC4140"/>
    <w:rsid w:val="00EC446F"/>
    <w:rsid w:val="00EC50FC"/>
    <w:rsid w:val="00ED0A28"/>
    <w:rsid w:val="00EE56CC"/>
    <w:rsid w:val="00EF3CE5"/>
    <w:rsid w:val="00F03FFB"/>
    <w:rsid w:val="00F206D4"/>
    <w:rsid w:val="00F20EE1"/>
    <w:rsid w:val="00F2328B"/>
    <w:rsid w:val="00F300D8"/>
    <w:rsid w:val="00F4549F"/>
    <w:rsid w:val="00F47989"/>
    <w:rsid w:val="00F5222A"/>
    <w:rsid w:val="00F52945"/>
    <w:rsid w:val="00F636BF"/>
    <w:rsid w:val="00F93F96"/>
    <w:rsid w:val="00F94853"/>
    <w:rsid w:val="00F9718F"/>
    <w:rsid w:val="00FA01FC"/>
    <w:rsid w:val="00FB0C38"/>
    <w:rsid w:val="00FB6669"/>
    <w:rsid w:val="00FC2348"/>
    <w:rsid w:val="00FC2BA4"/>
    <w:rsid w:val="00FC54CE"/>
    <w:rsid w:val="00FC57C2"/>
    <w:rsid w:val="00FD133C"/>
    <w:rsid w:val="00FF5C5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7825"/>
    <o:shapelayout v:ext="edit">
      <o:idmap v:ext="edit" data="1"/>
    </o:shapelayout>
  </w:shapeDefaults>
  <w:decimalSymbol w:val="."/>
  <w:listSeparator w:val=";"/>
  <w15:chartTrackingRefBased/>
  <w15:docId w15:val="{9135E4BC-02A2-4DC7-A9A4-4B53ED31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sz w:val="22"/>
        <w:szCs w:val="22"/>
        <w:lang w:val="cs-CZ" w:eastAsia="en-US" w:bidi="ar-SA"/>
      </w:rPr>
    </w:rPrDefault>
    <w:pPrDefault>
      <w:pPr>
        <w:spacing w:before="60" w:after="6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3"/>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3"/>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iPriority="3"/>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763F"/>
    <w:pPr>
      <w:jc w:val="left"/>
    </w:pPr>
    <w:rPr>
      <w:lang w:val="sk-SK"/>
    </w:rPr>
  </w:style>
  <w:style w:type="paragraph" w:styleId="Nadpis1">
    <w:name w:val="heading 1"/>
    <w:next w:val="Normlny"/>
    <w:link w:val="Nadpis1Char"/>
    <w:qFormat/>
    <w:rsid w:val="002A2A4F"/>
    <w:pPr>
      <w:keepNext/>
      <w:keepLines/>
      <w:pageBreakBefore/>
      <w:numPr>
        <w:numId w:val="1"/>
      </w:numPr>
      <w:pBdr>
        <w:left w:val="single" w:sz="4" w:space="15" w:color="EB1419"/>
      </w:pBdr>
      <w:spacing w:before="0" w:after="120"/>
      <w:jc w:val="left"/>
      <w:outlineLvl w:val="0"/>
    </w:pPr>
    <w:rPr>
      <w:rFonts w:eastAsiaTheme="majorEastAsia" w:cstheme="majorBidi"/>
      <w:b/>
      <w:color w:val="000000" w:themeColor="text1"/>
      <w:sz w:val="48"/>
      <w:szCs w:val="32"/>
    </w:rPr>
  </w:style>
  <w:style w:type="paragraph" w:styleId="Nadpis2">
    <w:name w:val="heading 2"/>
    <w:basedOn w:val="Nadpis1"/>
    <w:next w:val="Normlny"/>
    <w:link w:val="Nadpis2Char"/>
    <w:unhideWhenUsed/>
    <w:qFormat/>
    <w:rsid w:val="00C53311"/>
    <w:pPr>
      <w:pageBreakBefore w:val="0"/>
      <w:numPr>
        <w:ilvl w:val="1"/>
      </w:numPr>
      <w:pBdr>
        <w:left w:val="none" w:sz="0" w:space="0" w:color="auto"/>
      </w:pBdr>
      <w:spacing w:before="120"/>
      <w:outlineLvl w:val="1"/>
    </w:pPr>
    <w:rPr>
      <w:color w:val="auto"/>
      <w:sz w:val="40"/>
      <w:szCs w:val="26"/>
    </w:rPr>
  </w:style>
  <w:style w:type="paragraph" w:styleId="Nadpis3">
    <w:name w:val="heading 3"/>
    <w:basedOn w:val="Nadpis2"/>
    <w:next w:val="Normlny"/>
    <w:link w:val="Nadpis3Char"/>
    <w:unhideWhenUsed/>
    <w:qFormat/>
    <w:rsid w:val="00C53311"/>
    <w:pPr>
      <w:numPr>
        <w:ilvl w:val="2"/>
      </w:numPr>
      <w:outlineLvl w:val="2"/>
    </w:pPr>
    <w:rPr>
      <w:sz w:val="36"/>
      <w:szCs w:val="24"/>
    </w:rPr>
  </w:style>
  <w:style w:type="paragraph" w:styleId="Nadpis4">
    <w:name w:val="heading 4"/>
    <w:basedOn w:val="Nadpis3"/>
    <w:next w:val="Normlny"/>
    <w:link w:val="Nadpis4Char"/>
    <w:unhideWhenUsed/>
    <w:qFormat/>
    <w:rsid w:val="00C53311"/>
    <w:pPr>
      <w:numPr>
        <w:ilvl w:val="3"/>
      </w:numPr>
      <w:outlineLvl w:val="3"/>
    </w:pPr>
    <w:rPr>
      <w:iCs/>
      <w:sz w:val="28"/>
    </w:rPr>
  </w:style>
  <w:style w:type="paragraph" w:styleId="Nadpis5">
    <w:name w:val="heading 5"/>
    <w:basedOn w:val="Nadpis4"/>
    <w:next w:val="Normlny"/>
    <w:link w:val="Nadpis5Char"/>
    <w:unhideWhenUsed/>
    <w:qFormat/>
    <w:rsid w:val="00C53311"/>
    <w:pPr>
      <w:numPr>
        <w:ilvl w:val="4"/>
      </w:numPr>
      <w:outlineLvl w:val="4"/>
    </w:pPr>
    <w:rPr>
      <w:sz w:val="24"/>
    </w:rPr>
  </w:style>
  <w:style w:type="paragraph" w:styleId="Nadpis6">
    <w:name w:val="heading 6"/>
    <w:basedOn w:val="Nadpis5"/>
    <w:next w:val="Normlny"/>
    <w:link w:val="Nadpis6Char"/>
    <w:unhideWhenUsed/>
    <w:qFormat/>
    <w:rsid w:val="00C53311"/>
    <w:pPr>
      <w:numPr>
        <w:ilvl w:val="5"/>
      </w:numPr>
      <w:outlineLvl w:val="5"/>
    </w:pPr>
    <w:rPr>
      <w:sz w:val="22"/>
    </w:rPr>
  </w:style>
  <w:style w:type="paragraph" w:styleId="Nadpis7">
    <w:name w:val="heading 7"/>
    <w:basedOn w:val="Nadpis6"/>
    <w:next w:val="Normlny"/>
    <w:link w:val="Nadpis7Char"/>
    <w:unhideWhenUsed/>
    <w:qFormat/>
    <w:rsid w:val="001863F0"/>
    <w:pPr>
      <w:numPr>
        <w:ilvl w:val="6"/>
      </w:numPr>
      <w:outlineLvl w:val="6"/>
    </w:pPr>
    <w:rPr>
      <w:iCs w:val="0"/>
    </w:rPr>
  </w:style>
  <w:style w:type="paragraph" w:styleId="Nadpis8">
    <w:name w:val="heading 8"/>
    <w:basedOn w:val="Nadpis7"/>
    <w:next w:val="Normlny"/>
    <w:link w:val="Nadpis8Char"/>
    <w:unhideWhenUsed/>
    <w:qFormat/>
    <w:rsid w:val="001863F0"/>
    <w:pPr>
      <w:numPr>
        <w:ilvl w:val="7"/>
      </w:numPr>
      <w:outlineLvl w:val="7"/>
    </w:pPr>
    <w:rPr>
      <w:szCs w:val="21"/>
    </w:rPr>
  </w:style>
  <w:style w:type="paragraph" w:styleId="Nadpis9">
    <w:name w:val="heading 9"/>
    <w:basedOn w:val="Nadpis8"/>
    <w:next w:val="Normlny"/>
    <w:link w:val="Nadpis9Char"/>
    <w:unhideWhenUsed/>
    <w:qFormat/>
    <w:rsid w:val="00C53311"/>
    <w:pPr>
      <w:numPr>
        <w:ilvl w:val="8"/>
      </w:numPr>
      <w:outlineLvl w:val="8"/>
    </w:pPr>
    <w:rPr>
      <w:iC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semiHidden/>
    <w:rsid w:val="00FD133C"/>
    <w:pPr>
      <w:tabs>
        <w:tab w:val="center" w:pos="5103"/>
        <w:tab w:val="right" w:pos="10206"/>
      </w:tabs>
      <w:spacing w:before="0" w:after="0" w:line="240" w:lineRule="atLeast"/>
    </w:pPr>
    <w:rPr>
      <w:color w:val="000000" w:themeColor="text1"/>
      <w:sz w:val="20"/>
    </w:rPr>
  </w:style>
  <w:style w:type="character" w:customStyle="1" w:styleId="HlavikaChar">
    <w:name w:val="Hlavička Char"/>
    <w:basedOn w:val="Predvolenpsmoodseku"/>
    <w:link w:val="Hlavika"/>
    <w:uiPriority w:val="99"/>
    <w:semiHidden/>
    <w:rsid w:val="00604CB1"/>
    <w:rPr>
      <w:color w:val="000000" w:themeColor="text1"/>
      <w:sz w:val="20"/>
    </w:rPr>
  </w:style>
  <w:style w:type="paragraph" w:styleId="Pta">
    <w:name w:val="footer"/>
    <w:basedOn w:val="Normlny"/>
    <w:link w:val="PtaChar"/>
    <w:uiPriority w:val="99"/>
    <w:semiHidden/>
    <w:rsid w:val="00672FD5"/>
    <w:pPr>
      <w:tabs>
        <w:tab w:val="center" w:pos="5103"/>
        <w:tab w:val="right" w:pos="10206"/>
      </w:tabs>
      <w:spacing w:before="120" w:after="0"/>
    </w:pPr>
    <w:rPr>
      <w:color w:val="000000" w:themeColor="text1"/>
      <w:sz w:val="20"/>
    </w:rPr>
  </w:style>
  <w:style w:type="character" w:customStyle="1" w:styleId="PtaChar">
    <w:name w:val="Päta Char"/>
    <w:basedOn w:val="Predvolenpsmoodseku"/>
    <w:link w:val="Pta"/>
    <w:uiPriority w:val="99"/>
    <w:semiHidden/>
    <w:rsid w:val="00604CB1"/>
    <w:rPr>
      <w:color w:val="000000" w:themeColor="text1"/>
      <w:sz w:val="20"/>
    </w:rPr>
  </w:style>
  <w:style w:type="paragraph" w:styleId="Textbubliny">
    <w:name w:val="Balloon Text"/>
    <w:basedOn w:val="Normlny"/>
    <w:link w:val="TextbublinyChar"/>
    <w:uiPriority w:val="99"/>
    <w:semiHidden/>
    <w:unhideWhenUsed/>
    <w:rsid w:val="00EA0495"/>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A0495"/>
    <w:rPr>
      <w:rFonts w:ascii="Segoe UI" w:hAnsi="Segoe UI" w:cs="Segoe UI"/>
      <w:sz w:val="18"/>
      <w:szCs w:val="18"/>
    </w:rPr>
  </w:style>
  <w:style w:type="character" w:styleId="Zstupntext">
    <w:name w:val="Placeholder Text"/>
    <w:basedOn w:val="Predvolenpsmoodseku"/>
    <w:uiPriority w:val="99"/>
    <w:semiHidden/>
    <w:rsid w:val="004011E3"/>
    <w:rPr>
      <w:color w:val="808080"/>
    </w:rPr>
  </w:style>
  <w:style w:type="character" w:customStyle="1" w:styleId="Nadpis1Char">
    <w:name w:val="Nadpis 1 Char"/>
    <w:basedOn w:val="Predvolenpsmoodseku"/>
    <w:link w:val="Nadpis1"/>
    <w:rsid w:val="002A2A4F"/>
    <w:rPr>
      <w:rFonts w:eastAsiaTheme="majorEastAsia" w:cstheme="majorBidi"/>
      <w:b/>
      <w:color w:val="000000" w:themeColor="text1"/>
      <w:sz w:val="48"/>
      <w:szCs w:val="32"/>
    </w:rPr>
  </w:style>
  <w:style w:type="paragraph" w:styleId="Popis">
    <w:name w:val="caption"/>
    <w:basedOn w:val="Normlny"/>
    <w:next w:val="Normlny"/>
    <w:uiPriority w:val="35"/>
    <w:unhideWhenUsed/>
    <w:rsid w:val="002A2A4F"/>
    <w:pPr>
      <w:keepNext/>
      <w:numPr>
        <w:numId w:val="2"/>
      </w:numPr>
      <w:tabs>
        <w:tab w:val="left" w:pos="170"/>
      </w:tabs>
      <w:spacing w:before="120" w:after="120"/>
      <w:ind w:left="357" w:hanging="357"/>
    </w:pPr>
    <w:rPr>
      <w:b/>
      <w:iCs/>
      <w:color w:val="000000" w:themeColor="text1"/>
      <w:szCs w:val="18"/>
    </w:rPr>
  </w:style>
  <w:style w:type="paragraph" w:customStyle="1" w:styleId="Mezinadpis">
    <w:name w:val="Mezinadpis"/>
    <w:basedOn w:val="Normlny"/>
    <w:next w:val="Normlny"/>
    <w:link w:val="MezinadpisChar"/>
    <w:uiPriority w:val="10"/>
    <w:qFormat/>
    <w:rsid w:val="00604CB1"/>
    <w:pPr>
      <w:spacing w:before="120" w:after="120"/>
      <w:ind w:firstLine="1418"/>
    </w:pPr>
    <w:rPr>
      <w:b/>
      <w:sz w:val="24"/>
    </w:rPr>
  </w:style>
  <w:style w:type="table" w:styleId="Mriekatabuky">
    <w:name w:val="Table Grid"/>
    <w:basedOn w:val="Normlnatabuka"/>
    <w:uiPriority w:val="59"/>
    <w:unhideWhenUsed/>
    <w:rsid w:val="00DD016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BHtabulkazahlavi">
    <w:name w:val="HBH_tabulka_zahlavi"/>
    <w:basedOn w:val="Normlnatabuka"/>
    <w:uiPriority w:val="98"/>
    <w:rsid w:val="004E30B3"/>
    <w:pPr>
      <w:jc w:val="left"/>
    </w:p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HBHnadpisy">
    <w:name w:val="HBH_nadpisy"/>
    <w:uiPriority w:val="99"/>
    <w:rsid w:val="00FB0C38"/>
    <w:pPr>
      <w:numPr>
        <w:numId w:val="1"/>
      </w:numPr>
    </w:pPr>
  </w:style>
  <w:style w:type="paragraph" w:styleId="Hlavikaobsahu">
    <w:name w:val="TOC Heading"/>
    <w:basedOn w:val="Nadpis1"/>
    <w:next w:val="Normlny"/>
    <w:uiPriority w:val="39"/>
    <w:semiHidden/>
    <w:rsid w:val="002A2A4F"/>
    <w:pPr>
      <w:pageBreakBefore w:val="0"/>
      <w:numPr>
        <w:numId w:val="0"/>
      </w:numPr>
      <w:outlineLvl w:val="9"/>
    </w:pPr>
    <w:rPr>
      <w:color w:val="auto"/>
      <w:lang w:eastAsia="cs-CZ"/>
    </w:rPr>
  </w:style>
  <w:style w:type="paragraph" w:styleId="Obsah1">
    <w:name w:val="toc 1"/>
    <w:basedOn w:val="Normlny"/>
    <w:next w:val="Normlny"/>
    <w:autoRedefine/>
    <w:uiPriority w:val="39"/>
    <w:rsid w:val="00046AA5"/>
    <w:pPr>
      <w:tabs>
        <w:tab w:val="left" w:pos="440"/>
        <w:tab w:val="right" w:leader="dot" w:pos="10194"/>
      </w:tabs>
      <w:spacing w:before="120" w:after="0"/>
      <w:contextualSpacing/>
    </w:pPr>
    <w:rPr>
      <w:rFonts w:asciiTheme="minorHAnsi" w:hAnsiTheme="minorHAnsi"/>
      <w:b/>
      <w:bCs/>
      <w:iCs/>
      <w:sz w:val="28"/>
      <w:szCs w:val="24"/>
    </w:rPr>
  </w:style>
  <w:style w:type="paragraph" w:styleId="Obsah2">
    <w:name w:val="toc 2"/>
    <w:basedOn w:val="Normlny"/>
    <w:next w:val="Normlny"/>
    <w:uiPriority w:val="39"/>
    <w:rsid w:val="00D67D23"/>
    <w:pPr>
      <w:spacing w:before="120" w:after="0"/>
      <w:ind w:left="220"/>
    </w:pPr>
    <w:rPr>
      <w:rFonts w:asciiTheme="minorHAnsi" w:hAnsiTheme="minorHAnsi"/>
      <w:bCs/>
    </w:rPr>
  </w:style>
  <w:style w:type="paragraph" w:styleId="Obsah3">
    <w:name w:val="toc 3"/>
    <w:basedOn w:val="Normlny"/>
    <w:next w:val="Normlny"/>
    <w:uiPriority w:val="39"/>
    <w:rsid w:val="00D67D23"/>
    <w:pPr>
      <w:spacing w:after="0"/>
      <w:ind w:left="440"/>
    </w:pPr>
    <w:rPr>
      <w:rFonts w:asciiTheme="minorHAnsi" w:hAnsiTheme="minorHAnsi"/>
      <w:szCs w:val="20"/>
    </w:rPr>
  </w:style>
  <w:style w:type="character" w:styleId="Hypertextovprepojenie">
    <w:name w:val="Hyperlink"/>
    <w:basedOn w:val="Predvolenpsmoodseku"/>
    <w:uiPriority w:val="99"/>
    <w:unhideWhenUsed/>
    <w:rsid w:val="009A0A06"/>
    <w:rPr>
      <w:color w:val="0563C1" w:themeColor="hyperlink"/>
      <w:u w:val="single"/>
    </w:rPr>
  </w:style>
  <w:style w:type="paragraph" w:styleId="Obsah4">
    <w:name w:val="toc 4"/>
    <w:basedOn w:val="Normlny"/>
    <w:next w:val="Normlny"/>
    <w:uiPriority w:val="39"/>
    <w:semiHidden/>
    <w:rsid w:val="00D67D23"/>
    <w:pPr>
      <w:spacing w:after="0"/>
      <w:ind w:left="660"/>
    </w:pPr>
    <w:rPr>
      <w:rFonts w:asciiTheme="minorHAnsi" w:hAnsiTheme="minorHAnsi"/>
      <w:szCs w:val="20"/>
    </w:rPr>
  </w:style>
  <w:style w:type="paragraph" w:customStyle="1" w:styleId="ObjednatelZpracovatel">
    <w:name w:val="Objednatel Zpracovatel"/>
    <w:basedOn w:val="Normlny"/>
    <w:link w:val="ObjednatelZpracovatelChar"/>
    <w:uiPriority w:val="34"/>
    <w:semiHidden/>
    <w:rsid w:val="00132241"/>
    <w:pPr>
      <w:framePr w:wrap="around" w:hAnchor="margin" w:yAlign="bottom"/>
      <w:spacing w:before="120" w:after="240"/>
      <w:suppressOverlap/>
    </w:pPr>
    <w:rPr>
      <w:rFonts w:asciiTheme="minorHAnsi" w:hAnsiTheme="minorHAnsi"/>
      <w:b/>
      <w:sz w:val="32"/>
    </w:rPr>
  </w:style>
  <w:style w:type="character" w:customStyle="1" w:styleId="MezinadpisChar">
    <w:name w:val="Mezinadpis Char"/>
    <w:basedOn w:val="Predvolenpsmoodseku"/>
    <w:link w:val="Mezinadpis"/>
    <w:uiPriority w:val="10"/>
    <w:rsid w:val="00604CB1"/>
    <w:rPr>
      <w:b/>
      <w:sz w:val="24"/>
    </w:rPr>
  </w:style>
  <w:style w:type="character" w:customStyle="1" w:styleId="ObjednatelZpracovatelChar">
    <w:name w:val="Objednatel Zpracovatel Char"/>
    <w:basedOn w:val="Predvolenpsmoodseku"/>
    <w:link w:val="ObjednatelZpracovatel"/>
    <w:uiPriority w:val="34"/>
    <w:semiHidden/>
    <w:rsid w:val="00604CB1"/>
    <w:rPr>
      <w:rFonts w:asciiTheme="minorHAnsi" w:hAnsiTheme="minorHAnsi"/>
      <w:b/>
      <w:sz w:val="32"/>
    </w:rPr>
  </w:style>
  <w:style w:type="paragraph" w:customStyle="1" w:styleId="Nzevfirmytitulka">
    <w:name w:val="Název firmy_titulka"/>
    <w:basedOn w:val="Normlny"/>
    <w:next w:val="Normlny"/>
    <w:link w:val="NzevfirmytitulkaChar"/>
    <w:uiPriority w:val="34"/>
    <w:semiHidden/>
    <w:rsid w:val="00132241"/>
    <w:pPr>
      <w:framePr w:wrap="around" w:hAnchor="margin" w:yAlign="bottom"/>
      <w:spacing w:before="0" w:after="240" w:line="260" w:lineRule="atLeast"/>
      <w:suppressOverlap/>
    </w:pPr>
    <w:rPr>
      <w:rFonts w:asciiTheme="minorHAnsi" w:hAnsiTheme="minorHAnsi"/>
    </w:rPr>
  </w:style>
  <w:style w:type="numbering" w:customStyle="1" w:styleId="HBHslovanseznam">
    <w:name w:val="HBH_Číslovaný_seznam"/>
    <w:uiPriority w:val="99"/>
    <w:rsid w:val="009D1DF2"/>
    <w:pPr>
      <w:numPr>
        <w:numId w:val="3"/>
      </w:numPr>
    </w:pPr>
  </w:style>
  <w:style w:type="paragraph" w:customStyle="1" w:styleId="MscRok">
    <w:name w:val="Měsíc Rok"/>
    <w:basedOn w:val="Normlny"/>
    <w:link w:val="MscRokChar"/>
    <w:uiPriority w:val="34"/>
    <w:semiHidden/>
    <w:rsid w:val="00132241"/>
    <w:pPr>
      <w:framePr w:wrap="around" w:hAnchor="margin" w:yAlign="bottom"/>
      <w:spacing w:before="0" w:after="0"/>
      <w:contextualSpacing/>
      <w:suppressOverlap/>
      <w:jc w:val="right"/>
    </w:pPr>
    <w:rPr>
      <w:rFonts w:asciiTheme="minorHAnsi" w:hAnsiTheme="minorHAnsi"/>
      <w:sz w:val="20"/>
    </w:rPr>
  </w:style>
  <w:style w:type="character" w:customStyle="1" w:styleId="NzevfirmytitulkaChar">
    <w:name w:val="Název firmy_titulka Char"/>
    <w:basedOn w:val="Predvolenpsmoodseku"/>
    <w:link w:val="Nzevfirmytitulka"/>
    <w:uiPriority w:val="34"/>
    <w:semiHidden/>
    <w:rsid w:val="00604CB1"/>
    <w:rPr>
      <w:rFonts w:asciiTheme="minorHAnsi" w:hAnsiTheme="minorHAnsi"/>
    </w:rPr>
  </w:style>
  <w:style w:type="character" w:customStyle="1" w:styleId="MscRokChar">
    <w:name w:val="Měsíc Rok Char"/>
    <w:basedOn w:val="Predvolenpsmoodseku"/>
    <w:link w:val="MscRok"/>
    <w:uiPriority w:val="34"/>
    <w:semiHidden/>
    <w:rsid w:val="00604CB1"/>
    <w:rPr>
      <w:rFonts w:asciiTheme="minorHAnsi" w:hAnsiTheme="minorHAnsi"/>
      <w:sz w:val="20"/>
    </w:rPr>
  </w:style>
  <w:style w:type="paragraph" w:styleId="Nzov">
    <w:name w:val="Title"/>
    <w:basedOn w:val="Normlny"/>
    <w:next w:val="Normlny"/>
    <w:link w:val="NzovChar"/>
    <w:uiPriority w:val="38"/>
    <w:semiHidden/>
    <w:rsid w:val="00BD76A5"/>
    <w:pPr>
      <w:spacing w:before="600" w:after="480"/>
      <w:contextualSpacing/>
    </w:pPr>
    <w:rPr>
      <w:rFonts w:asciiTheme="minorHAnsi" w:eastAsiaTheme="majorEastAsia" w:hAnsiTheme="minorHAnsi" w:cstheme="majorBidi"/>
      <w:b/>
      <w:spacing w:val="-10"/>
      <w:kern w:val="28"/>
      <w:sz w:val="56"/>
      <w:szCs w:val="56"/>
    </w:rPr>
  </w:style>
  <w:style w:type="character" w:customStyle="1" w:styleId="NzovChar">
    <w:name w:val="Názov Char"/>
    <w:basedOn w:val="Predvolenpsmoodseku"/>
    <w:link w:val="Nzov"/>
    <w:uiPriority w:val="38"/>
    <w:semiHidden/>
    <w:rsid w:val="00BD76A5"/>
    <w:rPr>
      <w:rFonts w:asciiTheme="minorHAnsi" w:eastAsiaTheme="majorEastAsia" w:hAnsiTheme="minorHAnsi" w:cstheme="majorBidi"/>
      <w:b/>
      <w:spacing w:val="-10"/>
      <w:kern w:val="28"/>
      <w:sz w:val="56"/>
      <w:szCs w:val="56"/>
    </w:rPr>
  </w:style>
  <w:style w:type="paragraph" w:styleId="Podtitul">
    <w:name w:val="Subtitle"/>
    <w:basedOn w:val="Normlny"/>
    <w:next w:val="Normlny"/>
    <w:link w:val="PodtitulChar"/>
    <w:uiPriority w:val="38"/>
    <w:semiHidden/>
    <w:rsid w:val="00114F18"/>
    <w:pPr>
      <w:numPr>
        <w:ilvl w:val="1"/>
      </w:numPr>
      <w:spacing w:before="240" w:after="0"/>
    </w:pPr>
    <w:rPr>
      <w:rFonts w:asciiTheme="minorHAnsi" w:eastAsiaTheme="minorEastAsia" w:hAnsiTheme="minorHAnsi"/>
      <w:sz w:val="40"/>
    </w:rPr>
  </w:style>
  <w:style w:type="character" w:customStyle="1" w:styleId="PodtitulChar">
    <w:name w:val="Podtitul Char"/>
    <w:basedOn w:val="Predvolenpsmoodseku"/>
    <w:link w:val="Podtitul"/>
    <w:uiPriority w:val="38"/>
    <w:semiHidden/>
    <w:rsid w:val="00604CB1"/>
    <w:rPr>
      <w:rFonts w:asciiTheme="minorHAnsi" w:eastAsiaTheme="minorEastAsia" w:hAnsiTheme="minorHAnsi"/>
      <w:sz w:val="40"/>
    </w:rPr>
  </w:style>
  <w:style w:type="paragraph" w:customStyle="1" w:styleId="Podnadpis2">
    <w:name w:val="Podnadpis 2"/>
    <w:basedOn w:val="Podtitul"/>
    <w:link w:val="Podnadpis2Char"/>
    <w:uiPriority w:val="38"/>
    <w:semiHidden/>
    <w:rsid w:val="00114F18"/>
    <w:pPr>
      <w:spacing w:before="360"/>
    </w:pPr>
    <w:rPr>
      <w:sz w:val="36"/>
    </w:rPr>
  </w:style>
  <w:style w:type="character" w:customStyle="1" w:styleId="Podnadpis2Char">
    <w:name w:val="Podnadpis 2 Char"/>
    <w:basedOn w:val="PodtitulChar"/>
    <w:link w:val="Podnadpis2"/>
    <w:uiPriority w:val="38"/>
    <w:semiHidden/>
    <w:rsid w:val="00604CB1"/>
    <w:rPr>
      <w:rFonts w:asciiTheme="minorHAnsi" w:eastAsiaTheme="minorEastAsia" w:hAnsiTheme="minorHAnsi"/>
      <w:sz w:val="36"/>
    </w:rPr>
  </w:style>
  <w:style w:type="paragraph" w:customStyle="1" w:styleId="Podnadpis3">
    <w:name w:val="Podnadpis 3"/>
    <w:basedOn w:val="Podtitul"/>
    <w:link w:val="Podnadpis3Char"/>
    <w:uiPriority w:val="38"/>
    <w:semiHidden/>
    <w:rsid w:val="007F49FD"/>
    <w:pPr>
      <w:spacing w:before="120" w:after="120"/>
    </w:pPr>
    <w:rPr>
      <w:sz w:val="28"/>
    </w:rPr>
  </w:style>
  <w:style w:type="character" w:customStyle="1" w:styleId="Podnadpis3Char">
    <w:name w:val="Podnadpis 3 Char"/>
    <w:basedOn w:val="PodtitulChar"/>
    <w:link w:val="Podnadpis3"/>
    <w:uiPriority w:val="38"/>
    <w:semiHidden/>
    <w:rsid w:val="00604CB1"/>
    <w:rPr>
      <w:rFonts w:asciiTheme="minorHAnsi" w:eastAsiaTheme="minorEastAsia" w:hAnsiTheme="minorHAnsi"/>
      <w:sz w:val="28"/>
    </w:rPr>
  </w:style>
  <w:style w:type="table" w:styleId="Mriekatabukysvetl">
    <w:name w:val="Grid Table Light"/>
    <w:basedOn w:val="Normlnatabuka"/>
    <w:uiPriority w:val="40"/>
    <w:semiHidden/>
    <w:unhideWhenUsed/>
    <w:rsid w:val="00E43EB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tipu">
    <w:name w:val="Text tipu"/>
    <w:basedOn w:val="Normlny"/>
    <w:next w:val="Normlny"/>
    <w:uiPriority w:val="99"/>
    <w:rsid w:val="0049346F"/>
    <w:pPr>
      <w:shd w:val="clear" w:color="auto" w:fill="DEEAF6" w:themeFill="accent1" w:themeFillTint="33"/>
      <w:spacing w:before="0" w:after="0" w:line="264" w:lineRule="auto"/>
    </w:pPr>
    <w:rPr>
      <w:rFonts w:asciiTheme="minorHAnsi" w:hAnsiTheme="minorHAnsi"/>
      <w:i/>
      <w:iCs/>
      <w:color w:val="2E74B5" w:themeColor="accent1" w:themeShade="BF"/>
      <w:szCs w:val="20"/>
      <w:lang w:eastAsia="ja-JP"/>
    </w:rPr>
  </w:style>
  <w:style w:type="paragraph" w:styleId="Bezriadkovania">
    <w:name w:val="No Spacing"/>
    <w:basedOn w:val="Normlny"/>
    <w:uiPriority w:val="36"/>
    <w:qFormat/>
    <w:rsid w:val="00260E44"/>
    <w:pPr>
      <w:spacing w:before="0" w:after="0"/>
    </w:pPr>
    <w:rPr>
      <w:szCs w:val="20"/>
      <w:lang w:eastAsia="ja-JP"/>
    </w:rPr>
  </w:style>
  <w:style w:type="character" w:customStyle="1" w:styleId="Nadpis2Char">
    <w:name w:val="Nadpis 2 Char"/>
    <w:basedOn w:val="Predvolenpsmoodseku"/>
    <w:link w:val="Nadpis2"/>
    <w:rsid w:val="00C53311"/>
    <w:rPr>
      <w:rFonts w:eastAsiaTheme="majorEastAsia" w:cstheme="majorBidi"/>
      <w:b/>
      <w:sz w:val="40"/>
      <w:szCs w:val="26"/>
    </w:rPr>
  </w:style>
  <w:style w:type="character" w:customStyle="1" w:styleId="Nadpis3Char">
    <w:name w:val="Nadpis 3 Char"/>
    <w:basedOn w:val="Predvolenpsmoodseku"/>
    <w:link w:val="Nadpis3"/>
    <w:rsid w:val="00C53311"/>
    <w:rPr>
      <w:rFonts w:eastAsiaTheme="majorEastAsia" w:cstheme="majorBidi"/>
      <w:b/>
      <w:sz w:val="36"/>
      <w:szCs w:val="24"/>
    </w:rPr>
  </w:style>
  <w:style w:type="character" w:customStyle="1" w:styleId="Nadpis4Char">
    <w:name w:val="Nadpis 4 Char"/>
    <w:basedOn w:val="Predvolenpsmoodseku"/>
    <w:link w:val="Nadpis4"/>
    <w:rsid w:val="00C53311"/>
    <w:rPr>
      <w:rFonts w:eastAsiaTheme="majorEastAsia" w:cstheme="majorBidi"/>
      <w:b/>
      <w:iCs/>
      <w:sz w:val="28"/>
      <w:szCs w:val="24"/>
    </w:rPr>
  </w:style>
  <w:style w:type="character" w:customStyle="1" w:styleId="Nadpis5Char">
    <w:name w:val="Nadpis 5 Char"/>
    <w:basedOn w:val="Predvolenpsmoodseku"/>
    <w:link w:val="Nadpis5"/>
    <w:rsid w:val="00C53311"/>
    <w:rPr>
      <w:rFonts w:eastAsiaTheme="majorEastAsia" w:cstheme="majorBidi"/>
      <w:b/>
      <w:iCs/>
      <w:sz w:val="24"/>
      <w:szCs w:val="24"/>
    </w:rPr>
  </w:style>
  <w:style w:type="character" w:customStyle="1" w:styleId="Nadpis6Char">
    <w:name w:val="Nadpis 6 Char"/>
    <w:basedOn w:val="Predvolenpsmoodseku"/>
    <w:link w:val="Nadpis6"/>
    <w:rsid w:val="00C53311"/>
    <w:rPr>
      <w:rFonts w:eastAsiaTheme="majorEastAsia" w:cstheme="majorBidi"/>
      <w:b/>
      <w:iCs/>
      <w:szCs w:val="24"/>
    </w:rPr>
  </w:style>
  <w:style w:type="character" w:customStyle="1" w:styleId="Nadpis7Char">
    <w:name w:val="Nadpis 7 Char"/>
    <w:basedOn w:val="Predvolenpsmoodseku"/>
    <w:link w:val="Nadpis7"/>
    <w:rsid w:val="001863F0"/>
    <w:rPr>
      <w:rFonts w:eastAsiaTheme="majorEastAsia" w:cstheme="majorBidi"/>
      <w:b/>
      <w:szCs w:val="24"/>
    </w:rPr>
  </w:style>
  <w:style w:type="character" w:customStyle="1" w:styleId="Nadpis8Char">
    <w:name w:val="Nadpis 8 Char"/>
    <w:basedOn w:val="Predvolenpsmoodseku"/>
    <w:link w:val="Nadpis8"/>
    <w:rsid w:val="001863F0"/>
    <w:rPr>
      <w:rFonts w:eastAsiaTheme="majorEastAsia" w:cstheme="majorBidi"/>
      <w:b/>
      <w:szCs w:val="21"/>
    </w:rPr>
  </w:style>
  <w:style w:type="character" w:customStyle="1" w:styleId="Nadpis9Char">
    <w:name w:val="Nadpis 9 Char"/>
    <w:basedOn w:val="Predvolenpsmoodseku"/>
    <w:link w:val="Nadpis9"/>
    <w:rsid w:val="00C53311"/>
    <w:rPr>
      <w:rFonts w:eastAsiaTheme="majorEastAsia" w:cstheme="majorBidi"/>
      <w:b/>
      <w:iCs/>
      <w:szCs w:val="21"/>
    </w:rPr>
  </w:style>
  <w:style w:type="numbering" w:customStyle="1" w:styleId="HBHOdrkovseznam">
    <w:name w:val="HBH_Odrážkový_seznam"/>
    <w:uiPriority w:val="99"/>
    <w:rsid w:val="008D470A"/>
    <w:pPr>
      <w:numPr>
        <w:numId w:val="4"/>
      </w:numPr>
    </w:pPr>
  </w:style>
  <w:style w:type="paragraph" w:styleId="slovanzoznam">
    <w:name w:val="List Number"/>
    <w:basedOn w:val="Normlny"/>
    <w:uiPriority w:val="4"/>
    <w:unhideWhenUsed/>
    <w:qFormat/>
    <w:rsid w:val="009D1DF2"/>
    <w:pPr>
      <w:numPr>
        <w:numId w:val="3"/>
      </w:numPr>
      <w:contextualSpacing/>
    </w:pPr>
  </w:style>
  <w:style w:type="paragraph" w:styleId="slovanzoznam2">
    <w:name w:val="List Number 2"/>
    <w:basedOn w:val="slovanzoznam"/>
    <w:uiPriority w:val="99"/>
    <w:unhideWhenUsed/>
    <w:rsid w:val="009D1DF2"/>
    <w:pPr>
      <w:numPr>
        <w:ilvl w:val="1"/>
      </w:numPr>
    </w:pPr>
  </w:style>
  <w:style w:type="paragraph" w:styleId="slovanzoznam3">
    <w:name w:val="List Number 3"/>
    <w:basedOn w:val="slovanzoznam2"/>
    <w:uiPriority w:val="99"/>
    <w:unhideWhenUsed/>
    <w:rsid w:val="009D1DF2"/>
    <w:pPr>
      <w:numPr>
        <w:ilvl w:val="2"/>
      </w:numPr>
    </w:pPr>
  </w:style>
  <w:style w:type="paragraph" w:styleId="slovanzoznam4">
    <w:name w:val="List Number 4"/>
    <w:basedOn w:val="slovanzoznam3"/>
    <w:uiPriority w:val="99"/>
    <w:unhideWhenUsed/>
    <w:rsid w:val="009D1DF2"/>
    <w:pPr>
      <w:numPr>
        <w:ilvl w:val="3"/>
      </w:numPr>
    </w:pPr>
  </w:style>
  <w:style w:type="paragraph" w:styleId="slovanzoznam5">
    <w:name w:val="List Number 5"/>
    <w:basedOn w:val="slovanzoznam4"/>
    <w:uiPriority w:val="99"/>
    <w:unhideWhenUsed/>
    <w:rsid w:val="009D1DF2"/>
    <w:pPr>
      <w:numPr>
        <w:ilvl w:val="4"/>
      </w:numPr>
    </w:pPr>
  </w:style>
  <w:style w:type="table" w:customStyle="1" w:styleId="HBHtabulkabezzahlavi">
    <w:name w:val="HBH_tabulka_bez_zahlavi"/>
    <w:basedOn w:val="Normlnatabuka"/>
    <w:uiPriority w:val="99"/>
    <w:rsid w:val="0041095F"/>
    <w:pPr>
      <w:spacing w:before="0" w:after="0"/>
    </w:pPr>
    <w:tblPr>
      <w:tblStyleRowBandSize w:val="1"/>
      <w:tblStyleCol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blStylePr w:type="firstRow">
      <w:rPr>
        <w:b w:val="0"/>
      </w:rPr>
      <w:tblPr/>
      <w:trPr>
        <w:tblHeader/>
      </w:trPr>
      <w:tcPr>
        <w:tcBorders>
          <w:bottom w:val="single" w:sz="6" w:space="0" w:color="A0A0A0"/>
        </w:tcBorders>
        <w:shd w:val="clear" w:color="auto" w:fill="FFFFFF" w:themeFill="background1"/>
      </w:tcPr>
    </w:tblStylePr>
    <w:tblStylePr w:type="band1Horz">
      <w:tblPr/>
      <w:tcPr>
        <w:shd w:val="clear" w:color="auto" w:fill="F6F6F6"/>
      </w:tcPr>
    </w:tblStylePr>
  </w:style>
  <w:style w:type="paragraph" w:styleId="Zoznamsodrkami">
    <w:name w:val="List Bullet"/>
    <w:basedOn w:val="Normlny"/>
    <w:uiPriority w:val="4"/>
    <w:unhideWhenUsed/>
    <w:qFormat/>
    <w:rsid w:val="008D470A"/>
    <w:pPr>
      <w:numPr>
        <w:numId w:val="4"/>
      </w:numPr>
      <w:contextualSpacing/>
    </w:pPr>
  </w:style>
  <w:style w:type="paragraph" w:styleId="Zoznamsodrkami2">
    <w:name w:val="List Bullet 2"/>
    <w:basedOn w:val="Zoznamsodrkami"/>
    <w:uiPriority w:val="99"/>
    <w:unhideWhenUsed/>
    <w:rsid w:val="008D470A"/>
    <w:pPr>
      <w:numPr>
        <w:ilvl w:val="1"/>
      </w:numPr>
    </w:pPr>
  </w:style>
  <w:style w:type="paragraph" w:styleId="Zoznamsodrkami3">
    <w:name w:val="List Bullet 3"/>
    <w:basedOn w:val="Zoznamsodrkami2"/>
    <w:uiPriority w:val="99"/>
    <w:unhideWhenUsed/>
    <w:rsid w:val="008D470A"/>
    <w:pPr>
      <w:numPr>
        <w:ilvl w:val="2"/>
      </w:numPr>
    </w:pPr>
  </w:style>
  <w:style w:type="paragraph" w:styleId="Zoznamsodrkami4">
    <w:name w:val="List Bullet 4"/>
    <w:basedOn w:val="Zoznamsodrkami3"/>
    <w:uiPriority w:val="99"/>
    <w:unhideWhenUsed/>
    <w:rsid w:val="008D470A"/>
    <w:pPr>
      <w:numPr>
        <w:ilvl w:val="3"/>
      </w:numPr>
    </w:pPr>
  </w:style>
  <w:style w:type="paragraph" w:styleId="Zoznamsodrkami5">
    <w:name w:val="List Bullet 5"/>
    <w:basedOn w:val="Zoznamsodrkami4"/>
    <w:uiPriority w:val="99"/>
    <w:unhideWhenUsed/>
    <w:rsid w:val="008D470A"/>
    <w:pPr>
      <w:numPr>
        <w:ilvl w:val="4"/>
      </w:numPr>
    </w:pPr>
  </w:style>
  <w:style w:type="table" w:styleId="Obyajntabuka4">
    <w:name w:val="Plain Table 4"/>
    <w:basedOn w:val="Normlnatabuka"/>
    <w:uiPriority w:val="44"/>
    <w:semiHidden/>
    <w:unhideWhenUsed/>
    <w:rsid w:val="00E161B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Farebnmrieka">
    <w:name w:val="Colorful Grid"/>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styleId="Siln">
    <w:name w:val="Strong"/>
    <w:basedOn w:val="Predvolenpsmoodseku"/>
    <w:uiPriority w:val="2"/>
    <w:qFormat/>
    <w:rsid w:val="00E161B1"/>
    <w:rPr>
      <w:b/>
      <w:bCs/>
    </w:rPr>
  </w:style>
  <w:style w:type="table" w:styleId="Farebnmriekazvraznenie1">
    <w:name w:val="Colorful Grid Accent 1"/>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Farebnmriekazvraznenie2">
    <w:name w:val="Colorful Grid Accent 2"/>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ebnmriekazvraznenie3">
    <w:name w:val="Colorful Grid Accent 3"/>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ebnmriekazvraznenie4">
    <w:name w:val="Colorful Grid Accent 4"/>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ebnmriekazvraznenie5">
    <w:name w:val="Colorful Grid Accent 5"/>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Farebnmriekazvraznenie6">
    <w:name w:val="Colorful Grid Accent 6"/>
    <w:basedOn w:val="Normlnatabuka"/>
    <w:uiPriority w:val="73"/>
    <w:semiHidden/>
    <w:unhideWhenUsed/>
    <w:rsid w:val="004557AC"/>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ebntabuka1">
    <w:name w:val="Table Colorful 1"/>
    <w:basedOn w:val="Normlnatabuka"/>
    <w:uiPriority w:val="99"/>
    <w:semiHidden/>
    <w:unhideWhenUsed/>
    <w:rsid w:val="004557AC"/>
    <w:pPr>
      <w:jc w:val="lef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uiPriority w:val="99"/>
    <w:semiHidden/>
    <w:unhideWhenUsed/>
    <w:rsid w:val="004557AC"/>
    <w:pPr>
      <w:jc w:val="lef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uiPriority w:val="99"/>
    <w:semiHidden/>
    <w:unhideWhenUsed/>
    <w:rsid w:val="004557AC"/>
    <w:pPr>
      <w:jc w:val="lef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ukasmriekou6farebn">
    <w:name w:val="Grid Table 6 Colorful"/>
    <w:basedOn w:val="Normlnatabuka"/>
    <w:uiPriority w:val="51"/>
    <w:semiHidden/>
    <w:unhideWhenUsed/>
    <w:rsid w:val="004557AC"/>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mriekou6farebnzvraznenie1">
    <w:name w:val="Grid Table 6 Colorful Accent 1"/>
    <w:basedOn w:val="Normlnatabuka"/>
    <w:uiPriority w:val="51"/>
    <w:semiHidden/>
    <w:unhideWhenUsed/>
    <w:rsid w:val="004557AC"/>
    <w:pPr>
      <w:spacing w:after="0"/>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6farebnzvraznenie2">
    <w:name w:val="Grid Table 6 Colorful Accent 2"/>
    <w:basedOn w:val="Normlnatabuka"/>
    <w:uiPriority w:val="51"/>
    <w:semiHidden/>
    <w:unhideWhenUsed/>
    <w:rsid w:val="004557AC"/>
    <w:pPr>
      <w:spacing w:after="0"/>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mriekou6farebnzvraznenie3">
    <w:name w:val="Grid Table 6 Colorful Accent 3"/>
    <w:basedOn w:val="Normlnatabuka"/>
    <w:uiPriority w:val="51"/>
    <w:semiHidden/>
    <w:unhideWhenUsed/>
    <w:rsid w:val="004557AC"/>
    <w:pPr>
      <w:spacing w:after="0"/>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6farebnzvraznenie4">
    <w:name w:val="Grid Table 6 Colorful Accent 4"/>
    <w:basedOn w:val="Normlnatabuka"/>
    <w:uiPriority w:val="51"/>
    <w:semiHidden/>
    <w:unhideWhenUsed/>
    <w:rsid w:val="004557AC"/>
    <w:pPr>
      <w:spacing w:after="0"/>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mriekou6farebnzvraznenie5">
    <w:name w:val="Grid Table 6 Colorful Accent 5"/>
    <w:basedOn w:val="Normlnatabuka"/>
    <w:uiPriority w:val="51"/>
    <w:semiHidden/>
    <w:unhideWhenUsed/>
    <w:rsid w:val="004557AC"/>
    <w:pPr>
      <w:spacing w:after="0"/>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mriekou6farebnzvraznenie6">
    <w:name w:val="Grid Table 6 Colorful Accent 6"/>
    <w:basedOn w:val="Normlnatabuka"/>
    <w:uiPriority w:val="51"/>
    <w:semiHidden/>
    <w:unhideWhenUsed/>
    <w:rsid w:val="004557AC"/>
    <w:pPr>
      <w:spacing w:after="0"/>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mriekou7farebn">
    <w:name w:val="Grid Table 7 Colorful"/>
    <w:basedOn w:val="Normlnatabuka"/>
    <w:uiPriority w:val="52"/>
    <w:semiHidden/>
    <w:unhideWhenUsed/>
    <w:rsid w:val="004557AC"/>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kasmriekou7farebnzvraznenie1">
    <w:name w:val="Grid Table 7 Colorful Accent 1"/>
    <w:basedOn w:val="Normlnatabuka"/>
    <w:uiPriority w:val="52"/>
    <w:semiHidden/>
    <w:unhideWhenUsed/>
    <w:rsid w:val="004557AC"/>
    <w:pPr>
      <w:spacing w:after="0"/>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ukasmriekou7farebnzvraznenie2">
    <w:name w:val="Grid Table 7 Colorful Accent 2"/>
    <w:basedOn w:val="Normlnatabuka"/>
    <w:uiPriority w:val="52"/>
    <w:semiHidden/>
    <w:unhideWhenUsed/>
    <w:rsid w:val="004557AC"/>
    <w:pPr>
      <w:spacing w:after="0"/>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ukasmriekou7farebnzvraznenie3">
    <w:name w:val="Grid Table 7 Colorful Accent 3"/>
    <w:basedOn w:val="Normlnatabuka"/>
    <w:uiPriority w:val="52"/>
    <w:semiHidden/>
    <w:unhideWhenUsed/>
    <w:rsid w:val="004557AC"/>
    <w:pPr>
      <w:spacing w:after="0"/>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ukasmriekou7farebnzvraznenie4">
    <w:name w:val="Grid Table 7 Colorful Accent 4"/>
    <w:basedOn w:val="Normlnatabuka"/>
    <w:uiPriority w:val="52"/>
    <w:semiHidden/>
    <w:unhideWhenUsed/>
    <w:rsid w:val="004557AC"/>
    <w:pPr>
      <w:spacing w:after="0"/>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ukasmriekou7farebnzvraznenie5">
    <w:name w:val="Grid Table 7 Colorful Accent 5"/>
    <w:basedOn w:val="Normlnatabuka"/>
    <w:uiPriority w:val="52"/>
    <w:semiHidden/>
    <w:unhideWhenUsed/>
    <w:rsid w:val="004557AC"/>
    <w:pPr>
      <w:spacing w:after="0"/>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ukasmriekou7farebnzvraznenie6">
    <w:name w:val="Grid Table 7 Colorful Accent 6"/>
    <w:basedOn w:val="Normlnatabuka"/>
    <w:uiPriority w:val="52"/>
    <w:semiHidden/>
    <w:unhideWhenUsed/>
    <w:rsid w:val="004557AC"/>
    <w:pPr>
      <w:spacing w:after="0"/>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ukasozoznamom6farebn">
    <w:name w:val="List Table 6 Colorful"/>
    <w:basedOn w:val="Normlnatabuka"/>
    <w:uiPriority w:val="51"/>
    <w:semiHidden/>
    <w:unhideWhenUsed/>
    <w:rsid w:val="004557AC"/>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6farebnzvraznenie1">
    <w:name w:val="List Table 6 Colorful Accent 1"/>
    <w:basedOn w:val="Normlnatabuka"/>
    <w:uiPriority w:val="51"/>
    <w:semiHidden/>
    <w:unhideWhenUsed/>
    <w:rsid w:val="004557AC"/>
    <w:pPr>
      <w:spacing w:after="0"/>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6farebnzvraznenie2">
    <w:name w:val="List Table 6 Colorful Accent 2"/>
    <w:basedOn w:val="Normlnatabuka"/>
    <w:uiPriority w:val="51"/>
    <w:semiHidden/>
    <w:unhideWhenUsed/>
    <w:rsid w:val="004557AC"/>
    <w:pPr>
      <w:spacing w:after="0"/>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6farebnzvraznenie3">
    <w:name w:val="List Table 6 Colorful Accent 3"/>
    <w:basedOn w:val="Normlnatabuka"/>
    <w:uiPriority w:val="51"/>
    <w:semiHidden/>
    <w:unhideWhenUsed/>
    <w:rsid w:val="004557AC"/>
    <w:pPr>
      <w:spacing w:after="0"/>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6farebnzvraznenie4">
    <w:name w:val="List Table 6 Colorful Accent 4"/>
    <w:basedOn w:val="Normlnatabuka"/>
    <w:uiPriority w:val="51"/>
    <w:semiHidden/>
    <w:unhideWhenUsed/>
    <w:rsid w:val="004557AC"/>
    <w:pPr>
      <w:spacing w:after="0"/>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6farebnzvraznenie5">
    <w:name w:val="List Table 6 Colorful Accent 5"/>
    <w:basedOn w:val="Normlnatabuka"/>
    <w:uiPriority w:val="51"/>
    <w:semiHidden/>
    <w:unhideWhenUsed/>
    <w:rsid w:val="004557AC"/>
    <w:pPr>
      <w:spacing w:after="0"/>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6farebnzvraznenie6">
    <w:name w:val="List Table 6 Colorful Accent 6"/>
    <w:basedOn w:val="Normlnatabuka"/>
    <w:uiPriority w:val="51"/>
    <w:semiHidden/>
    <w:unhideWhenUsed/>
    <w:rsid w:val="004557AC"/>
    <w:pPr>
      <w:spacing w:after="0"/>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ozoznamom7farebn">
    <w:name w:val="List Table 7 Colorful"/>
    <w:basedOn w:val="Normlnatabuka"/>
    <w:uiPriority w:val="52"/>
    <w:semiHidden/>
    <w:unhideWhenUsed/>
    <w:rsid w:val="004557AC"/>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1">
    <w:name w:val="List Table 7 Colorful Accent 1"/>
    <w:basedOn w:val="Normlnatabuka"/>
    <w:uiPriority w:val="52"/>
    <w:semiHidden/>
    <w:unhideWhenUsed/>
    <w:rsid w:val="004557AC"/>
    <w:pPr>
      <w:spacing w:after="0"/>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2">
    <w:name w:val="List Table 7 Colorful Accent 2"/>
    <w:basedOn w:val="Normlnatabuka"/>
    <w:uiPriority w:val="52"/>
    <w:semiHidden/>
    <w:unhideWhenUsed/>
    <w:rsid w:val="004557AC"/>
    <w:pPr>
      <w:spacing w:after="0"/>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3">
    <w:name w:val="List Table 7 Colorful Accent 3"/>
    <w:basedOn w:val="Normlnatabuka"/>
    <w:uiPriority w:val="52"/>
    <w:semiHidden/>
    <w:unhideWhenUsed/>
    <w:rsid w:val="004557AC"/>
    <w:pPr>
      <w:spacing w:after="0"/>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4">
    <w:name w:val="List Table 7 Colorful Accent 4"/>
    <w:basedOn w:val="Normlnatabuka"/>
    <w:uiPriority w:val="52"/>
    <w:semiHidden/>
    <w:unhideWhenUsed/>
    <w:rsid w:val="004557AC"/>
    <w:pPr>
      <w:spacing w:after="0"/>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5">
    <w:name w:val="List Table 7 Colorful Accent 5"/>
    <w:basedOn w:val="Normlnatabuka"/>
    <w:uiPriority w:val="52"/>
    <w:semiHidden/>
    <w:unhideWhenUsed/>
    <w:rsid w:val="004557AC"/>
    <w:pPr>
      <w:spacing w:after="0"/>
    </w:pPr>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ozoznamom7farebnzvraznenie6">
    <w:name w:val="List Table 7 Colorful Accent 6"/>
    <w:basedOn w:val="Normlnatabuka"/>
    <w:uiPriority w:val="52"/>
    <w:semiHidden/>
    <w:unhideWhenUsed/>
    <w:rsid w:val="004557AC"/>
    <w:pPr>
      <w:spacing w:after="0"/>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Farebnpodfarbenie">
    <w:name w:val="Colorful Shading"/>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ebnpodfarbeniezvraznenie1">
    <w:name w:val="Colorful Shading Accent 1"/>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Farebnpodfarbeniezvraznenie2">
    <w:name w:val="Colorful Shading Accent 2"/>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ebnpodfarbeniezvraznenie3">
    <w:name w:val="Colorful Shading Accent 3"/>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ebnpodfarbeniezvraznenie4">
    <w:name w:val="Colorful Shading Accent 4"/>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ebnpodfarbeniezvraznenie5">
    <w:name w:val="Colorful Shading Accent 5"/>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Farebnpodfarbeniezvraznenie6">
    <w:name w:val="Colorful Shading Accent 6"/>
    <w:basedOn w:val="Normlnatabuka"/>
    <w:uiPriority w:val="71"/>
    <w:semiHidden/>
    <w:unhideWhenUsed/>
    <w:rsid w:val="004557AC"/>
    <w:pPr>
      <w:spacing w:before="0" w:after="0"/>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Farebnzoznam">
    <w:name w:val="Colorful List"/>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ebnzoznamzvraznenie1">
    <w:name w:val="Colorful List Accent 1"/>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Farebnzoznamzvraznenie2">
    <w:name w:val="Colorful List Accent 2"/>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ebnzoznamzvraznenie3">
    <w:name w:val="Colorful List Accent 3"/>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ebnzoznamzvraznenie4">
    <w:name w:val="Colorful List Accent 4"/>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ebnzoznamzvraznenie5">
    <w:name w:val="Colorful List Accent 5"/>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Farebnzoznamzvraznenie6">
    <w:name w:val="Colorful List Accent 6"/>
    <w:basedOn w:val="Normlnatabuka"/>
    <w:uiPriority w:val="72"/>
    <w:semiHidden/>
    <w:unhideWhenUsed/>
    <w:rsid w:val="004557AC"/>
    <w:pPr>
      <w:spacing w:before="0" w:after="0"/>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Elegantntabuka">
    <w:name w:val="Table Elegant"/>
    <w:basedOn w:val="Normlnatabuka"/>
    <w:uiPriority w:val="99"/>
    <w:semiHidden/>
    <w:unhideWhenUsed/>
    <w:rsid w:val="004557AC"/>
    <w:pPr>
      <w:jc w:val="lef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Jednoduchtabuka1">
    <w:name w:val="Table Simple 1"/>
    <w:basedOn w:val="Normlnatabuka"/>
    <w:uiPriority w:val="41"/>
    <w:semiHidden/>
    <w:unhideWhenUsed/>
    <w:rsid w:val="004557AC"/>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Jednoduchtabuka2">
    <w:name w:val="Table Simple 2"/>
    <w:basedOn w:val="Normlnatabuka"/>
    <w:uiPriority w:val="42"/>
    <w:semiHidden/>
    <w:unhideWhenUsed/>
    <w:rsid w:val="004557AC"/>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Jednoduchtabuka3">
    <w:name w:val="Table Simple 3"/>
    <w:basedOn w:val="Normlnatabuka"/>
    <w:uiPriority w:val="43"/>
    <w:semiHidden/>
    <w:unhideWhenUsed/>
    <w:rsid w:val="004557A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sicktabuka1">
    <w:name w:val="Table Classic 1"/>
    <w:basedOn w:val="Normlnatabuka"/>
    <w:uiPriority w:val="99"/>
    <w:semiHidden/>
    <w:unhideWhenUsed/>
    <w:rsid w:val="004557AC"/>
    <w:pPr>
      <w:jc w:val="lef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uiPriority w:val="99"/>
    <w:semiHidden/>
    <w:unhideWhenUsed/>
    <w:rsid w:val="004557AC"/>
    <w:pPr>
      <w:jc w:val="lef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uiPriority w:val="99"/>
    <w:semiHidden/>
    <w:unhideWhenUsed/>
    <w:rsid w:val="004557AC"/>
    <w:pPr>
      <w:jc w:val="lef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uiPriority w:val="99"/>
    <w:semiHidden/>
    <w:unhideWhenUsed/>
    <w:rsid w:val="004557AC"/>
    <w:pPr>
      <w:jc w:val="lef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Moderntabuka">
    <w:name w:val="Table Contemporary"/>
    <w:basedOn w:val="Normlnatabuka"/>
    <w:uiPriority w:val="99"/>
    <w:semiHidden/>
    <w:unhideWhenUsed/>
    <w:rsid w:val="004557AC"/>
    <w:pPr>
      <w:jc w:val="lef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vtabuky">
    <w:name w:val="Table Theme"/>
    <w:basedOn w:val="Normlnatabuka"/>
    <w:uiPriority w:val="99"/>
    <w:semiHidden/>
    <w:unhideWhenUsed/>
    <w:rsid w:val="004557AC"/>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1">
    <w:name w:val="Table Grid 1"/>
    <w:basedOn w:val="Normlnatabuka"/>
    <w:uiPriority w:val="99"/>
    <w:semiHidden/>
    <w:unhideWhenUsed/>
    <w:rsid w:val="004557AC"/>
    <w:pPr>
      <w:jc w:val="lef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riekatabuky2">
    <w:name w:val="Table Grid 2"/>
    <w:basedOn w:val="Normlnatabuka"/>
    <w:uiPriority w:val="47"/>
    <w:semiHidden/>
    <w:unhideWhenUsed/>
    <w:rsid w:val="004557AC"/>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Mriekatabuky3">
    <w:name w:val="Table Grid 3"/>
    <w:basedOn w:val="Normlnatabuka"/>
    <w:uiPriority w:val="48"/>
    <w:semiHidden/>
    <w:unhideWhenUsed/>
    <w:rsid w:val="004557A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Mriekatabuky4">
    <w:name w:val="Table Grid 4"/>
    <w:basedOn w:val="Normlnatabuka"/>
    <w:uiPriority w:val="49"/>
    <w:semiHidden/>
    <w:unhideWhenUsed/>
    <w:rsid w:val="004557A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Mriekatabuky5">
    <w:name w:val="Table Grid 5"/>
    <w:basedOn w:val="Normlnatabuka"/>
    <w:uiPriority w:val="99"/>
    <w:semiHidden/>
    <w:unhideWhenUsed/>
    <w:rsid w:val="004557AC"/>
    <w:pPr>
      <w:jc w:val="lef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uiPriority w:val="99"/>
    <w:semiHidden/>
    <w:unhideWhenUsed/>
    <w:rsid w:val="004557AC"/>
    <w:pPr>
      <w:jc w:val="lef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uiPriority w:val="99"/>
    <w:semiHidden/>
    <w:unhideWhenUsed/>
    <w:rsid w:val="004557AC"/>
    <w:pPr>
      <w:jc w:val="lef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uiPriority w:val="99"/>
    <w:semiHidden/>
    <w:unhideWhenUsed/>
    <w:rsid w:val="004557AC"/>
    <w:pPr>
      <w:jc w:val="lef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Profesionlnatabuka">
    <w:name w:val="Table Professional"/>
    <w:basedOn w:val="Normlnatabuka"/>
    <w:uiPriority w:val="99"/>
    <w:semiHidden/>
    <w:unhideWhenUsed/>
    <w:rsid w:val="004557AC"/>
    <w:pPr>
      <w:jc w:val="lef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Obyajntabuka5">
    <w:name w:val="Plain Table 5"/>
    <w:basedOn w:val="Normlnatabuka"/>
    <w:uiPriority w:val="45"/>
    <w:semiHidden/>
    <w:unhideWhenUsed/>
    <w:rsid w:val="004557AC"/>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Stpcetabuky1">
    <w:name w:val="Table Columns 1"/>
    <w:basedOn w:val="Normlnatabuka"/>
    <w:uiPriority w:val="99"/>
    <w:semiHidden/>
    <w:unhideWhenUsed/>
    <w:rsid w:val="004557AC"/>
    <w:pPr>
      <w:jc w:val="lef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uiPriority w:val="99"/>
    <w:semiHidden/>
    <w:unhideWhenUsed/>
    <w:rsid w:val="004557AC"/>
    <w:pPr>
      <w:jc w:val="lef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uiPriority w:val="99"/>
    <w:semiHidden/>
    <w:unhideWhenUsed/>
    <w:rsid w:val="004557AC"/>
    <w:pPr>
      <w:jc w:val="lef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uiPriority w:val="99"/>
    <w:semiHidden/>
    <w:unhideWhenUsed/>
    <w:rsid w:val="004557AC"/>
    <w:pPr>
      <w:jc w:val="lef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uiPriority w:val="99"/>
    <w:semiHidden/>
    <w:unhideWhenUsed/>
    <w:rsid w:val="004557AC"/>
    <w:pPr>
      <w:jc w:val="lef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Strednmrieka1">
    <w:name w:val="Medium Grid 1"/>
    <w:basedOn w:val="Normlnatabuka"/>
    <w:uiPriority w:val="67"/>
    <w:semiHidden/>
    <w:unhideWhenUsed/>
    <w:rsid w:val="004557AC"/>
    <w:pPr>
      <w:spacing w:before="0"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rednmrieka1zvraznenie1">
    <w:name w:val="Medium Grid 1 Accent 1"/>
    <w:basedOn w:val="Normlnatabuka"/>
    <w:uiPriority w:val="67"/>
    <w:semiHidden/>
    <w:unhideWhenUsed/>
    <w:rsid w:val="004557AC"/>
    <w:pPr>
      <w:spacing w:before="0" w:after="0"/>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trednmrieka1zvraznenie2">
    <w:name w:val="Medium Grid 1 Accent 2"/>
    <w:basedOn w:val="Normlnatabuka"/>
    <w:uiPriority w:val="67"/>
    <w:semiHidden/>
    <w:unhideWhenUsed/>
    <w:rsid w:val="004557AC"/>
    <w:pPr>
      <w:spacing w:before="0" w:after="0"/>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Strednmrieka1zvraznenie3">
    <w:name w:val="Medium Grid 1 Accent 3"/>
    <w:basedOn w:val="Normlnatabuka"/>
    <w:uiPriority w:val="67"/>
    <w:semiHidden/>
    <w:unhideWhenUsed/>
    <w:rsid w:val="004557AC"/>
    <w:pPr>
      <w:spacing w:before="0" w:after="0"/>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Strednmrieka1zvraznenie4">
    <w:name w:val="Medium Grid 1 Accent 4"/>
    <w:basedOn w:val="Normlnatabuka"/>
    <w:uiPriority w:val="67"/>
    <w:semiHidden/>
    <w:unhideWhenUsed/>
    <w:rsid w:val="004557AC"/>
    <w:pPr>
      <w:spacing w:before="0" w:after="0"/>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Strednmrieka1zvraznenie5">
    <w:name w:val="Medium Grid 1 Accent 5"/>
    <w:basedOn w:val="Normlnatabuka"/>
    <w:uiPriority w:val="67"/>
    <w:semiHidden/>
    <w:unhideWhenUsed/>
    <w:rsid w:val="004557AC"/>
    <w:pPr>
      <w:spacing w:before="0" w:after="0"/>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Strednmrieka1zvraznenie6">
    <w:name w:val="Medium Grid 1 Accent 6"/>
    <w:basedOn w:val="Normlnatabuka"/>
    <w:uiPriority w:val="67"/>
    <w:semiHidden/>
    <w:unhideWhenUsed/>
    <w:rsid w:val="004557AC"/>
    <w:pPr>
      <w:spacing w:before="0" w:after="0"/>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Strednmrieka2">
    <w:name w:val="Medium Grid 2"/>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rednmrieka2zvraznenie1">
    <w:name w:val="Medium Grid 2 Accent 1"/>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Strednmrieka2zvraznenie2">
    <w:name w:val="Medium Grid 2 Accent 2"/>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Strednmrieka2zvraznenie3">
    <w:name w:val="Medium Grid 2 Accent 3"/>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Strednmrieka2zvraznenie4">
    <w:name w:val="Medium Grid 2 Accent 4"/>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Strednmrieka2zvraznenie5">
    <w:name w:val="Medium Grid 2 Accent 5"/>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Strednmrieka2zvraznenie6">
    <w:name w:val="Medium Grid 2 Accent 6"/>
    <w:basedOn w:val="Normlnatabuka"/>
    <w:uiPriority w:val="68"/>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Strednmrieka3">
    <w:name w:val="Medium Grid 3"/>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rednmrieka3zvraznenie1">
    <w:name w:val="Medium Grid 3 Accent 1"/>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Strednmrieka3zvraznenie2">
    <w:name w:val="Medium Grid 3 Accent 2"/>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Strednmrieka3zvraznenie3">
    <w:name w:val="Medium Grid 3 Accent 3"/>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Strednmrieka3zvraznenie4">
    <w:name w:val="Medium Grid 3 Accent 4"/>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Strednmrieka3zvraznenie5">
    <w:name w:val="Medium Grid 3 Accent 5"/>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Strednmrieka3zvraznenie6">
    <w:name w:val="Medium Grid 3 Accent 6"/>
    <w:basedOn w:val="Normlnatabuka"/>
    <w:uiPriority w:val="69"/>
    <w:semiHidden/>
    <w:unhideWhenUsed/>
    <w:rsid w:val="004557AC"/>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Strednzoznam1">
    <w:name w:val="Medium List 1"/>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rednzoznam1zvraznenie1">
    <w:name w:val="Medium List 1 Accent 1"/>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Strednzoznam1zvraznenie2">
    <w:name w:val="Medium List 1 Accent 2"/>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Strednzoznam1zvraznenie3">
    <w:name w:val="Medium List 1 Accent 3"/>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Strednzoznam1zvraznenie4">
    <w:name w:val="Medium List 1 Accent 4"/>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Strednzoznam1zvraznenie5">
    <w:name w:val="Medium List 1 Accent 5"/>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Strednzoznam1zvraznenie6">
    <w:name w:val="Medium List 1 Accent 6"/>
    <w:basedOn w:val="Normlnatabuka"/>
    <w:uiPriority w:val="65"/>
    <w:semiHidden/>
    <w:unhideWhenUsed/>
    <w:rsid w:val="004557AC"/>
    <w:pPr>
      <w:spacing w:before="0" w:after="0"/>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Strednzoznam2">
    <w:name w:val="Medium List 2"/>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1">
    <w:name w:val="Medium List 2 Accent 1"/>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2">
    <w:name w:val="Medium List 2 Accent 2"/>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3">
    <w:name w:val="Medium List 2 Accent 3"/>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4">
    <w:name w:val="Medium List 2 Accent 4"/>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5">
    <w:name w:val="Medium List 2 Accent 5"/>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6">
    <w:name w:val="Medium List 2 Accent 6"/>
    <w:basedOn w:val="Normlnatabuka"/>
    <w:uiPriority w:val="66"/>
    <w:semiHidden/>
    <w:unhideWhenUsed/>
    <w:rsid w:val="004557AC"/>
    <w:pPr>
      <w:spacing w:before="0" w:after="0"/>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podfarbenie1">
    <w:name w:val="Medium Shading 1"/>
    <w:basedOn w:val="Normlnatabuka"/>
    <w:uiPriority w:val="63"/>
    <w:semiHidden/>
    <w:unhideWhenUsed/>
    <w:rsid w:val="004557AC"/>
    <w:pPr>
      <w:spacing w:before="0"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rednpodfarbenie1zvraznenie1">
    <w:name w:val="Medium Shading 1 Accent 1"/>
    <w:basedOn w:val="Normlnatabuka"/>
    <w:uiPriority w:val="63"/>
    <w:semiHidden/>
    <w:unhideWhenUsed/>
    <w:rsid w:val="004557AC"/>
    <w:pPr>
      <w:spacing w:before="0" w:after="0"/>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Strednpodfarbenie1zvraznenie2">
    <w:name w:val="Medium Shading 1 Accent 2"/>
    <w:basedOn w:val="Normlnatabuka"/>
    <w:uiPriority w:val="63"/>
    <w:semiHidden/>
    <w:unhideWhenUsed/>
    <w:rsid w:val="004557AC"/>
    <w:pPr>
      <w:spacing w:before="0" w:after="0"/>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Strednpodfarbenie1zvraznenie3">
    <w:name w:val="Medium Shading 1 Accent 3"/>
    <w:basedOn w:val="Normlnatabuka"/>
    <w:uiPriority w:val="63"/>
    <w:semiHidden/>
    <w:unhideWhenUsed/>
    <w:rsid w:val="004557AC"/>
    <w:pPr>
      <w:spacing w:before="0" w:after="0"/>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Strednpodfarbenie1zvraznenie4">
    <w:name w:val="Medium Shading 1 Accent 4"/>
    <w:basedOn w:val="Normlnatabuka"/>
    <w:uiPriority w:val="63"/>
    <w:semiHidden/>
    <w:unhideWhenUsed/>
    <w:rsid w:val="004557AC"/>
    <w:pPr>
      <w:spacing w:before="0" w:after="0"/>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Strednpodfarbenie1zvraznenie5">
    <w:name w:val="Medium Shading 1 Accent 5"/>
    <w:basedOn w:val="Normlnatabuka"/>
    <w:uiPriority w:val="63"/>
    <w:semiHidden/>
    <w:unhideWhenUsed/>
    <w:rsid w:val="004557AC"/>
    <w:pPr>
      <w:spacing w:before="0" w:after="0"/>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Farebnpodfarbenie1zvraznenie6">
    <w:name w:val="Medium Shading 1 Accent 6"/>
    <w:basedOn w:val="Normlnatabuka"/>
    <w:uiPriority w:val="63"/>
    <w:semiHidden/>
    <w:unhideWhenUsed/>
    <w:rsid w:val="004557AC"/>
    <w:pPr>
      <w:spacing w:before="0" w:after="0"/>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trednpodfarbenie2">
    <w:name w:val="Medium Shading 2"/>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1">
    <w:name w:val="Medium Shading 2 Accent 1"/>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2">
    <w:name w:val="Medium Shading 2 Accent 2"/>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3">
    <w:name w:val="Medium Shading 2 Accent 3"/>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4">
    <w:name w:val="Medium Shading 2 Accent 4"/>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rednpodfarbenie2zvraznenie5">
    <w:name w:val="Medium Shading 2 Accent 5"/>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Farebnpodfarbenie2zvraznenie6">
    <w:name w:val="Medium Shading 2 Accent 6"/>
    <w:basedOn w:val="Normlnatabuka"/>
    <w:uiPriority w:val="64"/>
    <w:semiHidden/>
    <w:unhideWhenUsed/>
    <w:rsid w:val="004557AC"/>
    <w:pPr>
      <w:spacing w:before="0"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vetlmrieka">
    <w:name w:val="Light Grid"/>
    <w:basedOn w:val="Normlnatabuka"/>
    <w:uiPriority w:val="62"/>
    <w:semiHidden/>
    <w:unhideWhenUsed/>
    <w:rsid w:val="004557AC"/>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etlmriekazvraznenie1">
    <w:name w:val="Light Grid Accent 1"/>
    <w:basedOn w:val="Normlnatabuka"/>
    <w:uiPriority w:val="62"/>
    <w:semiHidden/>
    <w:unhideWhenUsed/>
    <w:rsid w:val="004557AC"/>
    <w:pPr>
      <w:spacing w:before="0" w:after="0"/>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Svetlmriekazvraznenie2">
    <w:name w:val="Light Grid Accent 2"/>
    <w:basedOn w:val="Normlnatabuka"/>
    <w:uiPriority w:val="62"/>
    <w:semiHidden/>
    <w:unhideWhenUsed/>
    <w:rsid w:val="004557AC"/>
    <w:pPr>
      <w:spacing w:before="0" w:after="0"/>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Svetlmriekazvraznenie3">
    <w:name w:val="Light Grid Accent 3"/>
    <w:basedOn w:val="Normlnatabuka"/>
    <w:uiPriority w:val="62"/>
    <w:semiHidden/>
    <w:unhideWhenUsed/>
    <w:rsid w:val="004557AC"/>
    <w:pPr>
      <w:spacing w:before="0" w:after="0"/>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vetlmriekazvraznenie4">
    <w:name w:val="Light Grid Accent 4"/>
    <w:basedOn w:val="Normlnatabuka"/>
    <w:uiPriority w:val="62"/>
    <w:semiHidden/>
    <w:unhideWhenUsed/>
    <w:rsid w:val="004557AC"/>
    <w:pPr>
      <w:spacing w:before="0" w:after="0"/>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Svetlmriekazvraznenie5">
    <w:name w:val="Light Grid Accent 5"/>
    <w:basedOn w:val="Normlnatabuka"/>
    <w:uiPriority w:val="62"/>
    <w:semiHidden/>
    <w:unhideWhenUsed/>
    <w:rsid w:val="004557AC"/>
    <w:pPr>
      <w:spacing w:before="0" w:after="0"/>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vetlmriekazvraznenie6">
    <w:name w:val="Light Grid Accent 6"/>
    <w:basedOn w:val="Normlnatabuka"/>
    <w:uiPriority w:val="62"/>
    <w:semiHidden/>
    <w:unhideWhenUsed/>
    <w:rsid w:val="004557AC"/>
    <w:pPr>
      <w:spacing w:before="0" w:after="0"/>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Tabukasmriekou1svetl">
    <w:name w:val="Grid Table 1 Light"/>
    <w:basedOn w:val="Normlnatabuka"/>
    <w:uiPriority w:val="46"/>
    <w:semiHidden/>
    <w:unhideWhenUsed/>
    <w:rsid w:val="004557AC"/>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ukasmriekou1svetlzvraznenie1">
    <w:name w:val="Grid Table 1 Light Accent 1"/>
    <w:basedOn w:val="Normlnatabuka"/>
    <w:uiPriority w:val="46"/>
    <w:semiHidden/>
    <w:unhideWhenUsed/>
    <w:rsid w:val="004557AC"/>
    <w:pPr>
      <w:spacing w:after="0"/>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kasmriekou1svetlzvraznenie2">
    <w:name w:val="Grid Table 1 Light Accent 2"/>
    <w:basedOn w:val="Normlnatabuka"/>
    <w:uiPriority w:val="46"/>
    <w:semiHidden/>
    <w:unhideWhenUsed/>
    <w:rsid w:val="004557AC"/>
    <w:pPr>
      <w:spacing w:after="0"/>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ukasmriekou1svetlzvraznenie3">
    <w:name w:val="Grid Table 1 Light Accent 3"/>
    <w:basedOn w:val="Normlnatabuka"/>
    <w:uiPriority w:val="46"/>
    <w:semiHidden/>
    <w:unhideWhenUsed/>
    <w:rsid w:val="004557AC"/>
    <w:pPr>
      <w:spacing w:after="0"/>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ukasmriekou1svetlzvraznenie4">
    <w:name w:val="Grid Table 1 Light Accent 4"/>
    <w:basedOn w:val="Normlnatabuka"/>
    <w:uiPriority w:val="46"/>
    <w:semiHidden/>
    <w:unhideWhenUsed/>
    <w:rsid w:val="004557AC"/>
    <w:pPr>
      <w:spacing w:after="0"/>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ukasmriekou1svetlzvraznenie5">
    <w:name w:val="Grid Table 1 Light Accent 5"/>
    <w:basedOn w:val="Normlnatabuka"/>
    <w:uiPriority w:val="46"/>
    <w:semiHidden/>
    <w:unhideWhenUsed/>
    <w:rsid w:val="004557AC"/>
    <w:pPr>
      <w:spacing w:after="0"/>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ukasmriekou1svetlzvraznenie6">
    <w:name w:val="Grid Table 1 Light Accent 6"/>
    <w:basedOn w:val="Normlnatabuka"/>
    <w:uiPriority w:val="46"/>
    <w:semiHidden/>
    <w:unhideWhenUsed/>
    <w:rsid w:val="004557AC"/>
    <w:pPr>
      <w:spacing w:after="0"/>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ukasozoznamom1svetl">
    <w:name w:val="List Table 1 Light"/>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1svetlzvraznenie1">
    <w:name w:val="List Table 1 Light Accent 1"/>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1svetlzvraznenie2">
    <w:name w:val="List Table 1 Light Accent 2"/>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1svetlzvraznenie3">
    <w:name w:val="List Table 1 Light Accent 3"/>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1svetlzvraznenie4">
    <w:name w:val="List Table 1 Light Accent 4"/>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1svetlzvraznenie5">
    <w:name w:val="List Table 1 Light Accent 5"/>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1svetlzvraznenie6">
    <w:name w:val="List Table 1 Light Accent 6"/>
    <w:basedOn w:val="Normlnatabuka"/>
    <w:uiPriority w:val="46"/>
    <w:semiHidden/>
    <w:unhideWhenUsed/>
    <w:rsid w:val="004557AC"/>
    <w:pPr>
      <w:spacing w:after="0"/>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Svetlpodfarbenie">
    <w:name w:val="Light Shading"/>
    <w:basedOn w:val="Normlnatabuka"/>
    <w:uiPriority w:val="60"/>
    <w:semiHidden/>
    <w:unhideWhenUsed/>
    <w:rsid w:val="004557AC"/>
    <w:pPr>
      <w:spacing w:before="0"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semiHidden/>
    <w:unhideWhenUsed/>
    <w:rsid w:val="004557AC"/>
    <w:pPr>
      <w:spacing w:before="0" w:after="0"/>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vetlpodfarbeniezvraznenie2">
    <w:name w:val="Light Shading Accent 2"/>
    <w:basedOn w:val="Normlnatabuka"/>
    <w:uiPriority w:val="60"/>
    <w:semiHidden/>
    <w:unhideWhenUsed/>
    <w:rsid w:val="004557AC"/>
    <w:pPr>
      <w:spacing w:before="0" w:after="0"/>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Svetlpodfarbeniezvraznenie3">
    <w:name w:val="Light Shading Accent 3"/>
    <w:basedOn w:val="Normlnatabuka"/>
    <w:uiPriority w:val="60"/>
    <w:semiHidden/>
    <w:unhideWhenUsed/>
    <w:rsid w:val="004557AC"/>
    <w:pPr>
      <w:spacing w:before="0" w:after="0"/>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vetlpodfarbeniezvraznenie4">
    <w:name w:val="Light Shading Accent 4"/>
    <w:basedOn w:val="Normlnatabuka"/>
    <w:uiPriority w:val="60"/>
    <w:semiHidden/>
    <w:unhideWhenUsed/>
    <w:rsid w:val="004557AC"/>
    <w:pPr>
      <w:spacing w:before="0" w:after="0"/>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Svetlpodfarbeniezvraznenie5">
    <w:name w:val="Light Shading Accent 5"/>
    <w:basedOn w:val="Normlnatabuka"/>
    <w:uiPriority w:val="60"/>
    <w:semiHidden/>
    <w:unhideWhenUsed/>
    <w:rsid w:val="004557AC"/>
    <w:pPr>
      <w:spacing w:before="0" w:after="0"/>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vetlpodfarbeniezvraznenie6">
    <w:name w:val="Light Shading Accent 6"/>
    <w:basedOn w:val="Normlnatabuka"/>
    <w:uiPriority w:val="60"/>
    <w:semiHidden/>
    <w:unhideWhenUsed/>
    <w:rsid w:val="004557AC"/>
    <w:pPr>
      <w:spacing w:before="0" w:after="0"/>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Svetlzoznam">
    <w:name w:val="Light List"/>
    <w:basedOn w:val="Normlnatabuka"/>
    <w:uiPriority w:val="61"/>
    <w:semiHidden/>
    <w:unhideWhenUsed/>
    <w:rsid w:val="004557AC"/>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etlzoznamzvraznenie1">
    <w:name w:val="Light List Accent 1"/>
    <w:basedOn w:val="Normlnatabuka"/>
    <w:uiPriority w:val="61"/>
    <w:semiHidden/>
    <w:unhideWhenUsed/>
    <w:rsid w:val="004557AC"/>
    <w:pPr>
      <w:spacing w:before="0" w:after="0"/>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vetlzoznamzvraznenie2">
    <w:name w:val="Light List Accent 2"/>
    <w:basedOn w:val="Normlnatabuka"/>
    <w:uiPriority w:val="61"/>
    <w:semiHidden/>
    <w:unhideWhenUsed/>
    <w:rsid w:val="004557AC"/>
    <w:pPr>
      <w:spacing w:before="0" w:after="0"/>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Svetlzoznamzvraznenie3">
    <w:name w:val="Light List Accent 3"/>
    <w:basedOn w:val="Normlnatabuka"/>
    <w:uiPriority w:val="61"/>
    <w:semiHidden/>
    <w:unhideWhenUsed/>
    <w:rsid w:val="004557AC"/>
    <w:pPr>
      <w:spacing w:before="0" w:after="0"/>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Svetlzoznamzvraznenie4">
    <w:name w:val="Light List Accent 4"/>
    <w:basedOn w:val="Normlnatabuka"/>
    <w:uiPriority w:val="61"/>
    <w:semiHidden/>
    <w:unhideWhenUsed/>
    <w:rsid w:val="004557AC"/>
    <w:pPr>
      <w:spacing w:before="0" w:after="0"/>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Svetlzoznamzvraznenie5">
    <w:name w:val="Light List Accent 5"/>
    <w:basedOn w:val="Normlnatabuka"/>
    <w:uiPriority w:val="61"/>
    <w:semiHidden/>
    <w:unhideWhenUsed/>
    <w:rsid w:val="004557AC"/>
    <w:pPr>
      <w:spacing w:before="0" w:after="0"/>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Svetlzoznamzvraznenie6">
    <w:name w:val="Light List Accent 6"/>
    <w:basedOn w:val="Normlnatabuka"/>
    <w:uiPriority w:val="61"/>
    <w:semiHidden/>
    <w:unhideWhenUsed/>
    <w:rsid w:val="004557AC"/>
    <w:pPr>
      <w:spacing w:before="0" w:after="0"/>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Tabukaakozoznam1">
    <w:name w:val="Table List 1"/>
    <w:basedOn w:val="Normlnatabuka"/>
    <w:uiPriority w:val="99"/>
    <w:semiHidden/>
    <w:unhideWhenUsed/>
    <w:rsid w:val="004557AC"/>
    <w:pPr>
      <w:jc w:val="lef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uiPriority w:val="47"/>
    <w:semiHidden/>
    <w:unhideWhenUsed/>
    <w:rsid w:val="004557AC"/>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akozoznam3">
    <w:name w:val="Table List 3"/>
    <w:basedOn w:val="Normlnatabuka"/>
    <w:uiPriority w:val="48"/>
    <w:semiHidden/>
    <w:unhideWhenUsed/>
    <w:rsid w:val="004557AC"/>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kaakozoznam4">
    <w:name w:val="Table List 4"/>
    <w:basedOn w:val="Normlnatabuka"/>
    <w:uiPriority w:val="49"/>
    <w:semiHidden/>
    <w:unhideWhenUsed/>
    <w:rsid w:val="004557A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akozoznam5">
    <w:name w:val="Table List 5"/>
    <w:basedOn w:val="Normlnatabuka"/>
    <w:uiPriority w:val="99"/>
    <w:semiHidden/>
    <w:unhideWhenUsed/>
    <w:rsid w:val="004557AC"/>
    <w:pPr>
      <w:jc w:val="lef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uiPriority w:val="99"/>
    <w:semiHidden/>
    <w:unhideWhenUsed/>
    <w:rsid w:val="004557AC"/>
    <w:pPr>
      <w:jc w:val="lef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uiPriority w:val="99"/>
    <w:semiHidden/>
    <w:unhideWhenUsed/>
    <w:rsid w:val="004557AC"/>
    <w:pPr>
      <w:jc w:val="lef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uiPriority w:val="99"/>
    <w:semiHidden/>
    <w:unhideWhenUsed/>
    <w:rsid w:val="004557AC"/>
    <w:pPr>
      <w:jc w:val="lef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kasmriekou2zvraznenie1">
    <w:name w:val="Grid Table 2 Accent 1"/>
    <w:basedOn w:val="Normlnatabuka"/>
    <w:uiPriority w:val="47"/>
    <w:semiHidden/>
    <w:unhideWhenUsed/>
    <w:rsid w:val="004557AC"/>
    <w:pPr>
      <w:spacing w:after="0"/>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2zvraznenie2">
    <w:name w:val="Grid Table 2 Accent 2"/>
    <w:basedOn w:val="Normlnatabuka"/>
    <w:uiPriority w:val="47"/>
    <w:semiHidden/>
    <w:unhideWhenUsed/>
    <w:rsid w:val="004557AC"/>
    <w:pPr>
      <w:spacing w:after="0"/>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mriekou2zvraznenie3">
    <w:name w:val="Grid Table 2 Accent 3"/>
    <w:basedOn w:val="Normlnatabuka"/>
    <w:uiPriority w:val="47"/>
    <w:semiHidden/>
    <w:unhideWhenUsed/>
    <w:rsid w:val="004557AC"/>
    <w:pPr>
      <w:spacing w:after="0"/>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2zvraznenie4">
    <w:name w:val="Grid Table 2 Accent 4"/>
    <w:basedOn w:val="Normlnatabuka"/>
    <w:uiPriority w:val="47"/>
    <w:semiHidden/>
    <w:unhideWhenUsed/>
    <w:rsid w:val="004557AC"/>
    <w:pPr>
      <w:spacing w:after="0"/>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mriekou2zvraznenie5">
    <w:name w:val="Grid Table 2 Accent 5"/>
    <w:basedOn w:val="Normlnatabuka"/>
    <w:uiPriority w:val="47"/>
    <w:semiHidden/>
    <w:unhideWhenUsed/>
    <w:rsid w:val="004557AC"/>
    <w:pPr>
      <w:spacing w:after="0"/>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mriekou2zvraznenie6">
    <w:name w:val="Grid Table 2 Accent 6"/>
    <w:basedOn w:val="Normlnatabuka"/>
    <w:uiPriority w:val="47"/>
    <w:semiHidden/>
    <w:unhideWhenUsed/>
    <w:rsid w:val="004557AC"/>
    <w:pPr>
      <w:spacing w:after="0"/>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mriekou3zvraznenie1">
    <w:name w:val="Grid Table 3 Accent 1"/>
    <w:basedOn w:val="Normlnatabuka"/>
    <w:uiPriority w:val="48"/>
    <w:semiHidden/>
    <w:unhideWhenUsed/>
    <w:rsid w:val="004557AC"/>
    <w:pPr>
      <w:spacing w:after="0"/>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ukasmriekou3zvraznenie2">
    <w:name w:val="Grid Table 3 Accent 2"/>
    <w:basedOn w:val="Normlnatabuka"/>
    <w:uiPriority w:val="48"/>
    <w:semiHidden/>
    <w:unhideWhenUsed/>
    <w:rsid w:val="004557AC"/>
    <w:pPr>
      <w:spacing w:after="0"/>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ukasmriekou3zvraznenie3">
    <w:name w:val="Grid Table 3 Accent 3"/>
    <w:basedOn w:val="Normlnatabuka"/>
    <w:uiPriority w:val="48"/>
    <w:semiHidden/>
    <w:unhideWhenUsed/>
    <w:rsid w:val="004557AC"/>
    <w:pPr>
      <w:spacing w:after="0"/>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ukasmriekou3zvraznenie4">
    <w:name w:val="Grid Table 3 Accent 4"/>
    <w:basedOn w:val="Normlnatabuka"/>
    <w:uiPriority w:val="48"/>
    <w:semiHidden/>
    <w:unhideWhenUsed/>
    <w:rsid w:val="004557AC"/>
    <w:pPr>
      <w:spacing w:after="0"/>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ukasmriekou3zvraznenie5">
    <w:name w:val="Grid Table 3 Accent 5"/>
    <w:basedOn w:val="Normlnatabuka"/>
    <w:uiPriority w:val="48"/>
    <w:semiHidden/>
    <w:unhideWhenUsed/>
    <w:rsid w:val="004557AC"/>
    <w:pPr>
      <w:spacing w:after="0"/>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ukasmriekou3zvraznenie6">
    <w:name w:val="Grid Table 3 Accent 6"/>
    <w:basedOn w:val="Normlnatabuka"/>
    <w:uiPriority w:val="48"/>
    <w:semiHidden/>
    <w:unhideWhenUsed/>
    <w:rsid w:val="004557AC"/>
    <w:pPr>
      <w:spacing w:after="0"/>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ukasmriekou4zvraznenie1">
    <w:name w:val="Grid Table 4 Accent 1"/>
    <w:basedOn w:val="Normlnatabuka"/>
    <w:uiPriority w:val="49"/>
    <w:semiHidden/>
    <w:unhideWhenUsed/>
    <w:rsid w:val="004557AC"/>
    <w:pPr>
      <w:spacing w:after="0"/>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mriekou4zvraznenie2">
    <w:name w:val="Grid Table 4 Accent 2"/>
    <w:basedOn w:val="Normlnatabuka"/>
    <w:uiPriority w:val="49"/>
    <w:semiHidden/>
    <w:unhideWhenUsed/>
    <w:rsid w:val="004557AC"/>
    <w:pPr>
      <w:spacing w:after="0"/>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mriekou4zvraznenie3">
    <w:name w:val="Grid Table 4 Accent 3"/>
    <w:basedOn w:val="Normlnatabuka"/>
    <w:uiPriority w:val="49"/>
    <w:semiHidden/>
    <w:unhideWhenUsed/>
    <w:rsid w:val="004557AC"/>
    <w:pPr>
      <w:spacing w:after="0"/>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mriekou4zvraznenie4">
    <w:name w:val="Grid Table 4 Accent 4"/>
    <w:basedOn w:val="Normlnatabuka"/>
    <w:uiPriority w:val="49"/>
    <w:semiHidden/>
    <w:unhideWhenUsed/>
    <w:rsid w:val="004557AC"/>
    <w:pPr>
      <w:spacing w:after="0"/>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mriekou4zvraznenie5">
    <w:name w:val="Grid Table 4 Accent 5"/>
    <w:basedOn w:val="Normlnatabuka"/>
    <w:uiPriority w:val="49"/>
    <w:semiHidden/>
    <w:unhideWhenUsed/>
    <w:rsid w:val="004557AC"/>
    <w:pPr>
      <w:spacing w:after="0"/>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mriekou4zvraznenie6">
    <w:name w:val="Grid Table 4 Accent 6"/>
    <w:basedOn w:val="Normlnatabuka"/>
    <w:uiPriority w:val="49"/>
    <w:semiHidden/>
    <w:unhideWhenUsed/>
    <w:rsid w:val="004557AC"/>
    <w:pPr>
      <w:spacing w:after="0"/>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priestorovmiefektmi1">
    <w:name w:val="Table 3D effects 1"/>
    <w:basedOn w:val="Normlnatabuka"/>
    <w:uiPriority w:val="99"/>
    <w:semiHidden/>
    <w:unhideWhenUsed/>
    <w:rsid w:val="004557AC"/>
    <w:pPr>
      <w:jc w:val="lef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uiPriority w:val="99"/>
    <w:semiHidden/>
    <w:unhideWhenUsed/>
    <w:rsid w:val="004557AC"/>
    <w:pPr>
      <w:jc w:val="lef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uiPriority w:val="99"/>
    <w:semiHidden/>
    <w:unhideWhenUsed/>
    <w:rsid w:val="004557AC"/>
    <w:pPr>
      <w:jc w:val="lef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1">
    <w:name w:val="Table Subtle 1"/>
    <w:basedOn w:val="Normlnatabuka"/>
    <w:uiPriority w:val="99"/>
    <w:semiHidden/>
    <w:unhideWhenUsed/>
    <w:rsid w:val="004557AC"/>
    <w:pPr>
      <w:jc w:val="lef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uiPriority w:val="99"/>
    <w:semiHidden/>
    <w:unhideWhenUsed/>
    <w:rsid w:val="004557AC"/>
    <w:pPr>
      <w:jc w:val="lef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ozoznamom2zvraznenie1">
    <w:name w:val="List Table 2 Accent 1"/>
    <w:basedOn w:val="Normlnatabuka"/>
    <w:uiPriority w:val="47"/>
    <w:semiHidden/>
    <w:unhideWhenUsed/>
    <w:rsid w:val="004557AC"/>
    <w:pPr>
      <w:spacing w:after="0"/>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2zvraznenie2">
    <w:name w:val="List Table 2 Accent 2"/>
    <w:basedOn w:val="Normlnatabuka"/>
    <w:uiPriority w:val="47"/>
    <w:semiHidden/>
    <w:unhideWhenUsed/>
    <w:rsid w:val="004557AC"/>
    <w:pPr>
      <w:spacing w:after="0"/>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2zvraznenie3">
    <w:name w:val="List Table 2 Accent 3"/>
    <w:basedOn w:val="Normlnatabuka"/>
    <w:uiPriority w:val="47"/>
    <w:semiHidden/>
    <w:unhideWhenUsed/>
    <w:rsid w:val="004557AC"/>
    <w:pPr>
      <w:spacing w:after="0"/>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2zvraznenie4">
    <w:name w:val="List Table 2 Accent 4"/>
    <w:basedOn w:val="Normlnatabuka"/>
    <w:uiPriority w:val="47"/>
    <w:semiHidden/>
    <w:unhideWhenUsed/>
    <w:rsid w:val="004557AC"/>
    <w:pPr>
      <w:spacing w:after="0"/>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2zvraznenie5">
    <w:name w:val="List Table 2 Accent 5"/>
    <w:basedOn w:val="Normlnatabuka"/>
    <w:uiPriority w:val="47"/>
    <w:semiHidden/>
    <w:unhideWhenUsed/>
    <w:rsid w:val="004557AC"/>
    <w:pPr>
      <w:spacing w:after="0"/>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2zvraznenie6">
    <w:name w:val="List Table 2 Accent 6"/>
    <w:basedOn w:val="Normlnatabuka"/>
    <w:uiPriority w:val="47"/>
    <w:semiHidden/>
    <w:unhideWhenUsed/>
    <w:rsid w:val="004557AC"/>
    <w:pPr>
      <w:spacing w:after="0"/>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ozoznamom3zvraznenie1">
    <w:name w:val="List Table 3 Accent 1"/>
    <w:basedOn w:val="Normlnatabuka"/>
    <w:uiPriority w:val="48"/>
    <w:semiHidden/>
    <w:unhideWhenUsed/>
    <w:rsid w:val="004557AC"/>
    <w:pPr>
      <w:spacing w:after="0"/>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ukasozoznamom3zvraznenie2">
    <w:name w:val="List Table 3 Accent 2"/>
    <w:basedOn w:val="Normlnatabuka"/>
    <w:uiPriority w:val="48"/>
    <w:semiHidden/>
    <w:unhideWhenUsed/>
    <w:rsid w:val="004557AC"/>
    <w:pPr>
      <w:spacing w:after="0"/>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ukasozoznamom3zvraznenie3">
    <w:name w:val="List Table 3 Accent 3"/>
    <w:basedOn w:val="Normlnatabuka"/>
    <w:uiPriority w:val="48"/>
    <w:semiHidden/>
    <w:unhideWhenUsed/>
    <w:rsid w:val="004557AC"/>
    <w:pPr>
      <w:spacing w:after="0"/>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ukasozoznamom3zvraznenie4">
    <w:name w:val="List Table 3 Accent 4"/>
    <w:basedOn w:val="Normlnatabuka"/>
    <w:uiPriority w:val="48"/>
    <w:semiHidden/>
    <w:unhideWhenUsed/>
    <w:rsid w:val="004557AC"/>
    <w:pPr>
      <w:spacing w:after="0"/>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ukasozoznamom3zvraznenie5">
    <w:name w:val="List Table 3 Accent 5"/>
    <w:basedOn w:val="Normlnatabuka"/>
    <w:uiPriority w:val="48"/>
    <w:semiHidden/>
    <w:unhideWhenUsed/>
    <w:rsid w:val="004557AC"/>
    <w:pPr>
      <w:spacing w:after="0"/>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ukasozoznamom3zvraznenie6">
    <w:name w:val="List Table 3 Accent 6"/>
    <w:basedOn w:val="Normlnatabuka"/>
    <w:uiPriority w:val="48"/>
    <w:semiHidden/>
    <w:unhideWhenUsed/>
    <w:rsid w:val="004557AC"/>
    <w:pPr>
      <w:spacing w:after="0"/>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ukasozoznamom4zvraznenie1">
    <w:name w:val="List Table 4 Accent 1"/>
    <w:basedOn w:val="Normlnatabuka"/>
    <w:uiPriority w:val="49"/>
    <w:semiHidden/>
    <w:unhideWhenUsed/>
    <w:rsid w:val="004557AC"/>
    <w:pPr>
      <w:spacing w:after="0"/>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kasozoznamom4zvraznenie2">
    <w:name w:val="List Table 4 Accent 2"/>
    <w:basedOn w:val="Normlnatabuka"/>
    <w:uiPriority w:val="49"/>
    <w:semiHidden/>
    <w:unhideWhenUsed/>
    <w:rsid w:val="004557AC"/>
    <w:pPr>
      <w:spacing w:after="0"/>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kasozoznamom4zvraznenie3">
    <w:name w:val="List Table 4 Accent 3"/>
    <w:basedOn w:val="Normlnatabuka"/>
    <w:uiPriority w:val="49"/>
    <w:semiHidden/>
    <w:unhideWhenUsed/>
    <w:rsid w:val="004557AC"/>
    <w:pPr>
      <w:spacing w:after="0"/>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kasozoznamom4zvraznenie4">
    <w:name w:val="List Table 4 Accent 4"/>
    <w:basedOn w:val="Normlnatabuka"/>
    <w:uiPriority w:val="49"/>
    <w:semiHidden/>
    <w:unhideWhenUsed/>
    <w:rsid w:val="004557AC"/>
    <w:pPr>
      <w:spacing w:after="0"/>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kasozoznamom4zvraznenie5">
    <w:name w:val="List Table 4 Accent 5"/>
    <w:basedOn w:val="Normlnatabuka"/>
    <w:uiPriority w:val="49"/>
    <w:semiHidden/>
    <w:unhideWhenUsed/>
    <w:rsid w:val="004557AC"/>
    <w:pPr>
      <w:spacing w:after="0"/>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kasozoznamom4zvraznenie6">
    <w:name w:val="List Table 4 Accent 6"/>
    <w:basedOn w:val="Normlnatabuka"/>
    <w:uiPriority w:val="49"/>
    <w:semiHidden/>
    <w:unhideWhenUsed/>
    <w:rsid w:val="004557AC"/>
    <w:pPr>
      <w:spacing w:after="0"/>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kasmriekou5tmav">
    <w:name w:val="Grid Table 5 Dark"/>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ukasmriekou5tmavzvraznenie1">
    <w:name w:val="Grid Table 5 Dark Accent 1"/>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ukasmriekou5tmavzvraznenie2">
    <w:name w:val="Grid Table 5 Dark Accent 2"/>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ukasmriekou5tmavzvraznenie3">
    <w:name w:val="Grid Table 5 Dark Accent 3"/>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ukasmriekou5tmavzvraznenie4">
    <w:name w:val="Grid Table 5 Dark Accent 4"/>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ukasmriekou5tmavzvraznenie5">
    <w:name w:val="Grid Table 5 Dark Accent 5"/>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ukasmriekou5tmavzvraznenie6">
    <w:name w:val="Grid Table 5 Dark Accent 6"/>
    <w:basedOn w:val="Normlnatabuka"/>
    <w:uiPriority w:val="50"/>
    <w:semiHidden/>
    <w:unhideWhenUsed/>
    <w:rsid w:val="004557A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ukasozoznamom5tmav">
    <w:name w:val="List Table 5 Dark"/>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1">
    <w:name w:val="List Table 5 Dark Accent 1"/>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2">
    <w:name w:val="List Table 5 Dark Accent 2"/>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3">
    <w:name w:val="List Table 5 Dark Accent 3"/>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4">
    <w:name w:val="List Table 5 Dark Accent 4"/>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5">
    <w:name w:val="List Table 5 Dark Accent 5"/>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ukasozoznamom5tmavzvraznenie6">
    <w:name w:val="List Table 5 Dark Accent 6"/>
    <w:basedOn w:val="Normlnatabuka"/>
    <w:uiPriority w:val="50"/>
    <w:semiHidden/>
    <w:unhideWhenUsed/>
    <w:rsid w:val="004557AC"/>
    <w:pPr>
      <w:spacing w:after="0"/>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zoznam">
    <w:name w:val="Dark List"/>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zoznamzvraznenie1">
    <w:name w:val="Dark List Accent 1"/>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Tmavzoznamzvraznenie2">
    <w:name w:val="Dark List Accent 2"/>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Tmavzoznamzvraznenie3">
    <w:name w:val="Dark List Accent 3"/>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Tmavzoznamzvraznenie4">
    <w:name w:val="Dark List Accent 4"/>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Tmavzoznamzvraznenie5">
    <w:name w:val="Dark List Accent 5"/>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Tmavzoznamzvraznenie6">
    <w:name w:val="Dark List Accent 6"/>
    <w:basedOn w:val="Normlnatabuka"/>
    <w:uiPriority w:val="70"/>
    <w:semiHidden/>
    <w:unhideWhenUsed/>
    <w:rsid w:val="004557AC"/>
    <w:pPr>
      <w:spacing w:before="0" w:after="0"/>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Webovtabuka1">
    <w:name w:val="Table Web 1"/>
    <w:basedOn w:val="Normlnatabuka"/>
    <w:uiPriority w:val="99"/>
    <w:semiHidden/>
    <w:unhideWhenUsed/>
    <w:rsid w:val="004557AC"/>
    <w:pPr>
      <w:jc w:val="lef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uiPriority w:val="99"/>
    <w:semiHidden/>
    <w:unhideWhenUsed/>
    <w:rsid w:val="004557AC"/>
    <w:pPr>
      <w:jc w:val="lef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uiPriority w:val="99"/>
    <w:semiHidden/>
    <w:unhideWhenUsed/>
    <w:rsid w:val="004557AC"/>
    <w:pPr>
      <w:jc w:val="lef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Obyajntabuka1">
    <w:name w:val="Plain Table 1"/>
    <w:basedOn w:val="Normlnatabuka"/>
    <w:uiPriority w:val="41"/>
    <w:semiHidden/>
    <w:unhideWhenUsed/>
    <w:rsid w:val="00591D9B"/>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byajntabuka2">
    <w:name w:val="Plain Table 2"/>
    <w:basedOn w:val="Normlnatabuka"/>
    <w:uiPriority w:val="42"/>
    <w:semiHidden/>
    <w:unhideWhenUsed/>
    <w:rsid w:val="00591D9B"/>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byajntabuka3">
    <w:name w:val="Plain Table 3"/>
    <w:basedOn w:val="Normlnatabuka"/>
    <w:uiPriority w:val="43"/>
    <w:semiHidden/>
    <w:unhideWhenUsed/>
    <w:rsid w:val="00591D9B"/>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ukasmriekou2">
    <w:name w:val="Grid Table 2"/>
    <w:basedOn w:val="Normlnatabuka"/>
    <w:uiPriority w:val="47"/>
    <w:semiHidden/>
    <w:unhideWhenUsed/>
    <w:rsid w:val="00591D9B"/>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mriekou3">
    <w:name w:val="Grid Table 3"/>
    <w:basedOn w:val="Normlnatabuka"/>
    <w:uiPriority w:val="48"/>
    <w:semiHidden/>
    <w:unhideWhenUsed/>
    <w:rsid w:val="00591D9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kasmriekou4">
    <w:name w:val="Grid Table 4"/>
    <w:basedOn w:val="Normlnatabuka"/>
    <w:uiPriority w:val="49"/>
    <w:semiHidden/>
    <w:unhideWhenUsed/>
    <w:rsid w:val="00591D9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2">
    <w:name w:val="List Table 2"/>
    <w:basedOn w:val="Normlnatabuka"/>
    <w:uiPriority w:val="47"/>
    <w:semiHidden/>
    <w:unhideWhenUsed/>
    <w:rsid w:val="00591D9B"/>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kasozoznamom3">
    <w:name w:val="List Table 3"/>
    <w:basedOn w:val="Normlnatabuka"/>
    <w:uiPriority w:val="48"/>
    <w:semiHidden/>
    <w:unhideWhenUsed/>
    <w:rsid w:val="00591D9B"/>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kasozoznamom4">
    <w:name w:val="List Table 4"/>
    <w:basedOn w:val="Normlnatabuka"/>
    <w:uiPriority w:val="49"/>
    <w:semiHidden/>
    <w:unhideWhenUsed/>
    <w:rsid w:val="00591D9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Zvraznenie">
    <w:name w:val="Emphasis"/>
    <w:aliases w:val="Poznámka"/>
    <w:basedOn w:val="Predvolenpsmoodseku"/>
    <w:qFormat/>
    <w:rsid w:val="00FC2348"/>
    <w:rPr>
      <w:i/>
      <w:iCs/>
    </w:rPr>
  </w:style>
  <w:style w:type="paragraph" w:styleId="Textpoznmkypodiarou">
    <w:name w:val="footnote text"/>
    <w:basedOn w:val="Normlny"/>
    <w:link w:val="TextpoznmkypodiarouChar"/>
    <w:uiPriority w:val="99"/>
    <w:semiHidden/>
    <w:unhideWhenUsed/>
    <w:rsid w:val="00C21ABF"/>
    <w:pPr>
      <w:spacing w:before="0" w:after="0"/>
    </w:pPr>
    <w:rPr>
      <w:sz w:val="20"/>
      <w:szCs w:val="20"/>
    </w:rPr>
  </w:style>
  <w:style w:type="character" w:customStyle="1" w:styleId="TextpoznmkypodiarouChar">
    <w:name w:val="Text poznámky pod čiarou Char"/>
    <w:basedOn w:val="Predvolenpsmoodseku"/>
    <w:link w:val="Textpoznmkypodiarou"/>
    <w:uiPriority w:val="99"/>
    <w:semiHidden/>
    <w:rsid w:val="00C21ABF"/>
    <w:rPr>
      <w:sz w:val="20"/>
      <w:szCs w:val="20"/>
    </w:rPr>
  </w:style>
  <w:style w:type="character" w:styleId="Odkaznapoznmkupodiarou">
    <w:name w:val="footnote reference"/>
    <w:basedOn w:val="Predvolenpsmoodseku"/>
    <w:uiPriority w:val="99"/>
    <w:semiHidden/>
    <w:unhideWhenUsed/>
    <w:rsid w:val="00C21ABF"/>
    <w:rPr>
      <w:vertAlign w:val="superscript"/>
    </w:rPr>
  </w:style>
  <w:style w:type="paragraph" w:styleId="Zkladntext">
    <w:name w:val="Body Text"/>
    <w:basedOn w:val="Normlny"/>
    <w:link w:val="ZkladntextChar"/>
    <w:rsid w:val="00DC1DC0"/>
    <w:pPr>
      <w:tabs>
        <w:tab w:val="left" w:pos="567"/>
      </w:tabs>
      <w:spacing w:before="0" w:after="0"/>
      <w:jc w:val="both"/>
    </w:pPr>
    <w:rPr>
      <w:rFonts w:ascii="Arial" w:eastAsia="Times New Roman" w:hAnsi="Arial" w:cs="Times New Roman"/>
      <w:b/>
      <w:i/>
      <w:szCs w:val="20"/>
      <w:u w:val="single"/>
      <w:lang w:val="cs-CZ" w:eastAsia="cs-CZ"/>
    </w:rPr>
  </w:style>
  <w:style w:type="character" w:customStyle="1" w:styleId="ZkladntextChar">
    <w:name w:val="Základný text Char"/>
    <w:basedOn w:val="Predvolenpsmoodseku"/>
    <w:link w:val="Zkladntext"/>
    <w:rsid w:val="00DC1DC0"/>
    <w:rPr>
      <w:rFonts w:ascii="Arial" w:eastAsia="Times New Roman" w:hAnsi="Arial" w:cs="Times New Roman"/>
      <w:b/>
      <w:i/>
      <w:szCs w:val="20"/>
      <w:u w:val="single"/>
      <w:lang w:eastAsia="cs-CZ"/>
    </w:rPr>
  </w:style>
  <w:style w:type="paragraph" w:styleId="Zarkazkladnhotextu">
    <w:name w:val="Body Text Indent"/>
    <w:basedOn w:val="Normlny"/>
    <w:link w:val="ZarkazkladnhotextuChar"/>
    <w:uiPriority w:val="99"/>
    <w:semiHidden/>
    <w:unhideWhenUsed/>
    <w:rsid w:val="00DC1DC0"/>
    <w:pPr>
      <w:spacing w:after="120"/>
      <w:ind w:left="283"/>
    </w:pPr>
  </w:style>
  <w:style w:type="character" w:customStyle="1" w:styleId="ZarkazkladnhotextuChar">
    <w:name w:val="Zarážka základného textu Char"/>
    <w:basedOn w:val="Predvolenpsmoodseku"/>
    <w:link w:val="Zarkazkladnhotextu"/>
    <w:uiPriority w:val="99"/>
    <w:semiHidden/>
    <w:rsid w:val="00DC1DC0"/>
    <w:rPr>
      <w:lang w:val="sk-SK"/>
    </w:rPr>
  </w:style>
  <w:style w:type="paragraph" w:customStyle="1" w:styleId="Zarkazkladnhotextu21">
    <w:name w:val="Zarážka základného textu 21"/>
    <w:basedOn w:val="Normlny"/>
    <w:rsid w:val="00DC1DC0"/>
    <w:pPr>
      <w:suppressAutoHyphens/>
      <w:spacing w:before="0" w:after="0"/>
      <w:ind w:left="1416" w:firstLine="708"/>
      <w:jc w:val="both"/>
    </w:pPr>
    <w:rPr>
      <w:rFonts w:ascii="Times New Roman" w:eastAsia="Times New Roman" w:hAnsi="Times New Roman" w:cs="Times New Roman"/>
      <w:sz w:val="24"/>
      <w:szCs w:val="20"/>
      <w:lang w:eastAsia="ar-SA"/>
    </w:rPr>
  </w:style>
  <w:style w:type="paragraph" w:styleId="Odsekzoznamu">
    <w:name w:val="List Paragraph"/>
    <w:basedOn w:val="Normlny"/>
    <w:link w:val="OdsekzoznamuChar"/>
    <w:qFormat/>
    <w:rsid w:val="00DC1DC0"/>
    <w:pPr>
      <w:suppressAutoHyphens/>
      <w:spacing w:before="0" w:after="200" w:line="276" w:lineRule="auto"/>
      <w:ind w:left="720"/>
    </w:pPr>
    <w:rPr>
      <w:rFonts w:ascii="Times New Roman" w:eastAsia="Calibri" w:hAnsi="Times New Roman" w:cs="Times New Roman"/>
      <w:lang w:eastAsia="ar-SA"/>
    </w:rPr>
  </w:style>
  <w:style w:type="paragraph" w:customStyle="1" w:styleId="Zkladntext0">
    <w:name w:val="Základní text"/>
    <w:rsid w:val="00DC1DC0"/>
    <w:pPr>
      <w:widowControl w:val="0"/>
      <w:suppressAutoHyphens/>
      <w:spacing w:before="0" w:after="0"/>
      <w:jc w:val="left"/>
    </w:pPr>
    <w:rPr>
      <w:rFonts w:ascii="Times New Roman" w:eastAsia="Times New Roman" w:hAnsi="Times New Roman" w:cs="Times New Roman"/>
      <w:color w:val="000000"/>
      <w:sz w:val="24"/>
      <w:szCs w:val="20"/>
      <w:lang w:eastAsia="ar-SA"/>
    </w:rPr>
  </w:style>
  <w:style w:type="character" w:customStyle="1" w:styleId="OdsekzoznamuChar">
    <w:name w:val="Odsek zoznamu Char"/>
    <w:basedOn w:val="Predvolenpsmoodseku"/>
    <w:link w:val="Odsekzoznamu"/>
    <w:rsid w:val="00886DA8"/>
    <w:rPr>
      <w:rFonts w:ascii="Times New Roman" w:eastAsia="Calibri" w:hAnsi="Times New Roman" w:cs="Times New Roman"/>
      <w:lang w:val="sk-SK" w:eastAsia="ar-SA"/>
    </w:rPr>
  </w:style>
  <w:style w:type="paragraph" w:customStyle="1" w:styleId="Default">
    <w:name w:val="Default"/>
    <w:rsid w:val="003C27A6"/>
    <w:pPr>
      <w:autoSpaceDE w:val="0"/>
      <w:autoSpaceDN w:val="0"/>
      <w:adjustRightInd w:val="0"/>
      <w:spacing w:before="0" w:after="0"/>
      <w:jc w:val="left"/>
    </w:pPr>
    <w:rPr>
      <w:rFonts w:ascii="Arial" w:hAnsi="Arial" w:cs="Arial"/>
      <w:color w:val="000000"/>
      <w:sz w:val="24"/>
      <w:szCs w:val="24"/>
      <w:lang w:val="sk-SK"/>
    </w:rPr>
  </w:style>
  <w:style w:type="paragraph" w:customStyle="1" w:styleId="WW-Zkladntext2">
    <w:name w:val="WW-Základný text 2"/>
    <w:basedOn w:val="Normlny"/>
    <w:rsid w:val="00AC6A00"/>
    <w:pPr>
      <w:suppressAutoHyphens/>
      <w:spacing w:before="0" w:after="0"/>
      <w:jc w:val="both"/>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48096">
      <w:bodyDiv w:val="1"/>
      <w:marLeft w:val="0"/>
      <w:marRight w:val="0"/>
      <w:marTop w:val="0"/>
      <w:marBottom w:val="0"/>
      <w:divBdr>
        <w:top w:val="none" w:sz="0" w:space="0" w:color="auto"/>
        <w:left w:val="none" w:sz="0" w:space="0" w:color="auto"/>
        <w:bottom w:val="none" w:sz="0" w:space="0" w:color="auto"/>
        <w:right w:val="none" w:sz="0" w:space="0" w:color="auto"/>
      </w:divBdr>
    </w:div>
    <w:div w:id="187450701">
      <w:bodyDiv w:val="1"/>
      <w:marLeft w:val="0"/>
      <w:marRight w:val="0"/>
      <w:marTop w:val="0"/>
      <w:marBottom w:val="0"/>
      <w:divBdr>
        <w:top w:val="none" w:sz="0" w:space="0" w:color="auto"/>
        <w:left w:val="none" w:sz="0" w:space="0" w:color="auto"/>
        <w:bottom w:val="none" w:sz="0" w:space="0" w:color="auto"/>
        <w:right w:val="none" w:sz="0" w:space="0" w:color="auto"/>
      </w:divBdr>
    </w:div>
    <w:div w:id="199589534">
      <w:bodyDiv w:val="1"/>
      <w:marLeft w:val="0"/>
      <w:marRight w:val="0"/>
      <w:marTop w:val="0"/>
      <w:marBottom w:val="0"/>
      <w:divBdr>
        <w:top w:val="none" w:sz="0" w:space="0" w:color="auto"/>
        <w:left w:val="none" w:sz="0" w:space="0" w:color="auto"/>
        <w:bottom w:val="none" w:sz="0" w:space="0" w:color="auto"/>
        <w:right w:val="none" w:sz="0" w:space="0" w:color="auto"/>
      </w:divBdr>
    </w:div>
    <w:div w:id="463741805">
      <w:bodyDiv w:val="1"/>
      <w:marLeft w:val="0"/>
      <w:marRight w:val="0"/>
      <w:marTop w:val="0"/>
      <w:marBottom w:val="0"/>
      <w:divBdr>
        <w:top w:val="none" w:sz="0" w:space="0" w:color="auto"/>
        <w:left w:val="none" w:sz="0" w:space="0" w:color="auto"/>
        <w:bottom w:val="none" w:sz="0" w:space="0" w:color="auto"/>
        <w:right w:val="none" w:sz="0" w:space="0" w:color="auto"/>
      </w:divBdr>
    </w:div>
    <w:div w:id="574752506">
      <w:bodyDiv w:val="1"/>
      <w:marLeft w:val="0"/>
      <w:marRight w:val="0"/>
      <w:marTop w:val="0"/>
      <w:marBottom w:val="0"/>
      <w:divBdr>
        <w:top w:val="none" w:sz="0" w:space="0" w:color="auto"/>
        <w:left w:val="none" w:sz="0" w:space="0" w:color="auto"/>
        <w:bottom w:val="none" w:sz="0" w:space="0" w:color="auto"/>
        <w:right w:val="none" w:sz="0" w:space="0" w:color="auto"/>
      </w:divBdr>
    </w:div>
    <w:div w:id="664624813">
      <w:bodyDiv w:val="1"/>
      <w:marLeft w:val="0"/>
      <w:marRight w:val="0"/>
      <w:marTop w:val="0"/>
      <w:marBottom w:val="0"/>
      <w:divBdr>
        <w:top w:val="none" w:sz="0" w:space="0" w:color="auto"/>
        <w:left w:val="none" w:sz="0" w:space="0" w:color="auto"/>
        <w:bottom w:val="none" w:sz="0" w:space="0" w:color="auto"/>
        <w:right w:val="none" w:sz="0" w:space="0" w:color="auto"/>
      </w:divBdr>
    </w:div>
    <w:div w:id="719861950">
      <w:bodyDiv w:val="1"/>
      <w:marLeft w:val="0"/>
      <w:marRight w:val="0"/>
      <w:marTop w:val="0"/>
      <w:marBottom w:val="0"/>
      <w:divBdr>
        <w:top w:val="none" w:sz="0" w:space="0" w:color="auto"/>
        <w:left w:val="none" w:sz="0" w:space="0" w:color="auto"/>
        <w:bottom w:val="none" w:sz="0" w:space="0" w:color="auto"/>
        <w:right w:val="none" w:sz="0" w:space="0" w:color="auto"/>
      </w:divBdr>
    </w:div>
    <w:div w:id="761025083">
      <w:bodyDiv w:val="1"/>
      <w:marLeft w:val="0"/>
      <w:marRight w:val="0"/>
      <w:marTop w:val="0"/>
      <w:marBottom w:val="0"/>
      <w:divBdr>
        <w:top w:val="none" w:sz="0" w:space="0" w:color="auto"/>
        <w:left w:val="none" w:sz="0" w:space="0" w:color="auto"/>
        <w:bottom w:val="none" w:sz="0" w:space="0" w:color="auto"/>
        <w:right w:val="none" w:sz="0" w:space="0" w:color="auto"/>
      </w:divBdr>
    </w:div>
    <w:div w:id="785541908">
      <w:bodyDiv w:val="1"/>
      <w:marLeft w:val="0"/>
      <w:marRight w:val="0"/>
      <w:marTop w:val="0"/>
      <w:marBottom w:val="0"/>
      <w:divBdr>
        <w:top w:val="none" w:sz="0" w:space="0" w:color="auto"/>
        <w:left w:val="none" w:sz="0" w:space="0" w:color="auto"/>
        <w:bottom w:val="none" w:sz="0" w:space="0" w:color="auto"/>
        <w:right w:val="none" w:sz="0" w:space="0" w:color="auto"/>
      </w:divBdr>
    </w:div>
    <w:div w:id="889338346">
      <w:bodyDiv w:val="1"/>
      <w:marLeft w:val="0"/>
      <w:marRight w:val="0"/>
      <w:marTop w:val="0"/>
      <w:marBottom w:val="0"/>
      <w:divBdr>
        <w:top w:val="none" w:sz="0" w:space="0" w:color="auto"/>
        <w:left w:val="none" w:sz="0" w:space="0" w:color="auto"/>
        <w:bottom w:val="none" w:sz="0" w:space="0" w:color="auto"/>
        <w:right w:val="none" w:sz="0" w:space="0" w:color="auto"/>
      </w:divBdr>
    </w:div>
    <w:div w:id="1000040769">
      <w:bodyDiv w:val="1"/>
      <w:marLeft w:val="0"/>
      <w:marRight w:val="0"/>
      <w:marTop w:val="0"/>
      <w:marBottom w:val="0"/>
      <w:divBdr>
        <w:top w:val="none" w:sz="0" w:space="0" w:color="auto"/>
        <w:left w:val="none" w:sz="0" w:space="0" w:color="auto"/>
        <w:bottom w:val="none" w:sz="0" w:space="0" w:color="auto"/>
        <w:right w:val="none" w:sz="0" w:space="0" w:color="auto"/>
      </w:divBdr>
    </w:div>
    <w:div w:id="1127159389">
      <w:bodyDiv w:val="1"/>
      <w:marLeft w:val="0"/>
      <w:marRight w:val="0"/>
      <w:marTop w:val="0"/>
      <w:marBottom w:val="0"/>
      <w:divBdr>
        <w:top w:val="none" w:sz="0" w:space="0" w:color="auto"/>
        <w:left w:val="none" w:sz="0" w:space="0" w:color="auto"/>
        <w:bottom w:val="none" w:sz="0" w:space="0" w:color="auto"/>
        <w:right w:val="none" w:sz="0" w:space="0" w:color="auto"/>
      </w:divBdr>
    </w:div>
    <w:div w:id="1207138442">
      <w:bodyDiv w:val="1"/>
      <w:marLeft w:val="0"/>
      <w:marRight w:val="0"/>
      <w:marTop w:val="0"/>
      <w:marBottom w:val="0"/>
      <w:divBdr>
        <w:top w:val="none" w:sz="0" w:space="0" w:color="auto"/>
        <w:left w:val="none" w:sz="0" w:space="0" w:color="auto"/>
        <w:bottom w:val="none" w:sz="0" w:space="0" w:color="auto"/>
        <w:right w:val="none" w:sz="0" w:space="0" w:color="auto"/>
      </w:divBdr>
    </w:div>
    <w:div w:id="2051371748">
      <w:bodyDiv w:val="1"/>
      <w:marLeft w:val="0"/>
      <w:marRight w:val="0"/>
      <w:marTop w:val="0"/>
      <w:marBottom w:val="0"/>
      <w:divBdr>
        <w:top w:val="none" w:sz="0" w:space="0" w:color="auto"/>
        <w:left w:val="none" w:sz="0" w:space="0" w:color="auto"/>
        <w:bottom w:val="none" w:sz="0" w:space="0" w:color="auto"/>
        <w:right w:val="none" w:sz="0" w:space="0" w:color="auto"/>
      </w:divBdr>
    </w:div>
    <w:div w:id="209223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ubacka\AppData\Roaming\Microsoft\HBH-templates\&#352;ablony%20HBH%20Projekt%20SK\Dokument_obecny_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3CD9FCCB22464BB05F767F6E7283D2"/>
        <w:category>
          <w:name w:val="Všeobecné"/>
          <w:gallery w:val="placeholder"/>
        </w:category>
        <w:types>
          <w:type w:val="bbPlcHdr"/>
        </w:types>
        <w:behaviors>
          <w:behavior w:val="content"/>
        </w:behaviors>
        <w:guid w:val="{AD9219C2-ED3F-4555-A1F0-28C6041710D4}"/>
      </w:docPartPr>
      <w:docPartBody>
        <w:p w:rsidR="005D43B6" w:rsidRDefault="005D43B6">
          <w:pPr>
            <w:pStyle w:val="F53CD9FCCB22464BB05F767F6E7283D2"/>
          </w:pPr>
          <w:r>
            <w:rPr>
              <w:rStyle w:val="Zstupntext"/>
            </w:rPr>
            <w:t>&lt;Zadejte číslo zakázky – např. „2016/0001“&gt;</w:t>
          </w:r>
        </w:p>
      </w:docPartBody>
    </w:docPart>
    <w:docPart>
      <w:docPartPr>
        <w:name w:val="2D29C098055A40C5ABA1C3E829D7F75C"/>
        <w:category>
          <w:name w:val="Všeobecné"/>
          <w:gallery w:val="placeholder"/>
        </w:category>
        <w:types>
          <w:type w:val="bbPlcHdr"/>
        </w:types>
        <w:behaviors>
          <w:behavior w:val="content"/>
        </w:behaviors>
        <w:guid w:val="{C048409D-ACEE-4DF2-8F23-80C9A87BFE0B}"/>
      </w:docPartPr>
      <w:docPartBody>
        <w:p w:rsidR="005D43B6" w:rsidRDefault="005D43B6">
          <w:pPr>
            <w:pStyle w:val="2D29C098055A40C5ABA1C3E829D7F75C"/>
          </w:pPr>
          <w:r>
            <w:rPr>
              <w:rStyle w:val="Zstupntext"/>
            </w:rPr>
            <w:t>&lt;Zadejte zkrácený název zakázky / dokumentu – max 2 řádky&gt;</w:t>
          </w:r>
        </w:p>
      </w:docPartBody>
    </w:docPart>
    <w:docPart>
      <w:docPartPr>
        <w:name w:val="2D05F6A3C8F94A81B9B70D1AB9D348BA"/>
        <w:category>
          <w:name w:val="Všeobecné"/>
          <w:gallery w:val="placeholder"/>
        </w:category>
        <w:types>
          <w:type w:val="bbPlcHdr"/>
        </w:types>
        <w:behaviors>
          <w:behavior w:val="content"/>
        </w:behaviors>
        <w:guid w:val="{A91564AE-545B-46E3-8DBA-8BA1FBDBEB3C}"/>
      </w:docPartPr>
      <w:docPartBody>
        <w:p w:rsidR="005D43B6" w:rsidRDefault="005D43B6">
          <w:pPr>
            <w:pStyle w:val="2D05F6A3C8F94A81B9B70D1AB9D348BA"/>
          </w:pPr>
          <w:r>
            <w:rPr>
              <w:rStyle w:val="Zstupntext"/>
            </w:rPr>
            <w:t>&lt;Zadejte nezkrácený název zakázky / dokumentu, bez omezení řádků, nikam v dokumentu se nepropisuje&gt;</w:t>
          </w:r>
        </w:p>
      </w:docPartBody>
    </w:docPart>
    <w:docPart>
      <w:docPartPr>
        <w:name w:val="BD80AE1C897C421BA75AD5108C76C666"/>
        <w:category>
          <w:name w:val="Všeobecné"/>
          <w:gallery w:val="placeholder"/>
        </w:category>
        <w:types>
          <w:type w:val="bbPlcHdr"/>
        </w:types>
        <w:behaviors>
          <w:behavior w:val="content"/>
        </w:behaviors>
        <w:guid w:val="{37ECE210-E034-4578-9AFC-6301DCD8DB70}"/>
      </w:docPartPr>
      <w:docPartBody>
        <w:p w:rsidR="005D43B6" w:rsidRDefault="005D43B6">
          <w:pPr>
            <w:pStyle w:val="BD80AE1C897C421BA75AD5108C76C666"/>
          </w:pPr>
          <w:r>
            <w:rPr>
              <w:rStyle w:val="Zstupntext"/>
            </w:rPr>
            <w:t>&lt;Zadejte kategorii zakázky / dokumentace – např. „Dokumentace pro územní rozhodnutí (DÚR)“&gt;</w:t>
          </w:r>
        </w:p>
      </w:docPartBody>
    </w:docPart>
    <w:docPart>
      <w:docPartPr>
        <w:name w:val="68ABD0D28C8B47B09F4C8E34577E4C16"/>
        <w:category>
          <w:name w:val="Všeobecné"/>
          <w:gallery w:val="placeholder"/>
        </w:category>
        <w:types>
          <w:type w:val="bbPlcHdr"/>
        </w:types>
        <w:behaviors>
          <w:behavior w:val="content"/>
        </w:behaviors>
        <w:guid w:val="{24D3170F-7920-4FE2-8BE1-9D57D186D965}"/>
      </w:docPartPr>
      <w:docPartBody>
        <w:p w:rsidR="005D43B6" w:rsidRDefault="005D43B6">
          <w:pPr>
            <w:pStyle w:val="68ABD0D28C8B47B09F4C8E34577E4C16"/>
          </w:pPr>
          <w:r>
            <w:rPr>
              <w:rStyle w:val="Zstupntext"/>
            </w:rPr>
            <w:t>&lt;Zadejte zařazení dokumentu – např. „F – Souvisící dokumentace“&gt;</w:t>
          </w:r>
        </w:p>
      </w:docPartBody>
    </w:docPart>
    <w:docPart>
      <w:docPartPr>
        <w:name w:val="385BB367BBD74D34B0AC53DFC2582A6A"/>
        <w:category>
          <w:name w:val="Všeobecné"/>
          <w:gallery w:val="placeholder"/>
        </w:category>
        <w:types>
          <w:type w:val="bbPlcHdr"/>
        </w:types>
        <w:behaviors>
          <w:behavior w:val="content"/>
        </w:behaviors>
        <w:guid w:val="{8FC1F2E0-9F94-4606-8190-407B051709AA}"/>
      </w:docPartPr>
      <w:docPartBody>
        <w:p w:rsidR="005D43B6" w:rsidRDefault="005D43B6">
          <w:pPr>
            <w:pStyle w:val="385BB367BBD74D34B0AC53DFC2582A6A"/>
          </w:pPr>
          <w:r>
            <w:rPr>
              <w:rStyle w:val="Zstupntext"/>
            </w:rPr>
            <w:t>&lt;Zadejte obchodní název objednatele&gt;</w:t>
          </w:r>
        </w:p>
      </w:docPartBody>
    </w:docPart>
    <w:docPart>
      <w:docPartPr>
        <w:name w:val="D1EC1D4526C34E579A39911FFCF69FD3"/>
        <w:category>
          <w:name w:val="Všeobecné"/>
          <w:gallery w:val="placeholder"/>
        </w:category>
        <w:types>
          <w:type w:val="bbPlcHdr"/>
        </w:types>
        <w:behaviors>
          <w:behavior w:val="content"/>
        </w:behaviors>
        <w:guid w:val="{79D81D04-2CAB-4887-9F70-D120F7CD5C3C}"/>
      </w:docPartPr>
      <w:docPartBody>
        <w:p w:rsidR="005D43B6" w:rsidRDefault="005D43B6">
          <w:pPr>
            <w:pStyle w:val="D1EC1D4526C34E579A39911FFCF69FD3"/>
          </w:pPr>
          <w:r w:rsidRPr="00050D24">
            <w:rPr>
              <w:rStyle w:val="Zstupntext"/>
            </w:rPr>
            <w:t>Klikněte nebo klepněte sem a zadejte text.</w:t>
          </w:r>
        </w:p>
      </w:docPartBody>
    </w:docPart>
    <w:docPart>
      <w:docPartPr>
        <w:name w:val="A76A9D247DF64621AC0B3CED1D9DF7E2"/>
        <w:category>
          <w:name w:val="Všeobecné"/>
          <w:gallery w:val="placeholder"/>
        </w:category>
        <w:types>
          <w:type w:val="bbPlcHdr"/>
        </w:types>
        <w:behaviors>
          <w:behavior w:val="content"/>
        </w:behaviors>
        <w:guid w:val="{7C615838-5761-4CF9-BE01-521CFE12EF60}"/>
      </w:docPartPr>
      <w:docPartBody>
        <w:p w:rsidR="005D43B6" w:rsidRDefault="005D43B6">
          <w:pPr>
            <w:pStyle w:val="A76A9D247DF64621AC0B3CED1D9DF7E2"/>
          </w:pPr>
          <w:r>
            <w:rPr>
              <w:rStyle w:val="Zstupntext"/>
            </w:rPr>
            <w:t>&lt;Vložte datum zpracování ve tvaru – „Měsíc RRRR“&gt;</w:t>
          </w:r>
        </w:p>
      </w:docPartBody>
    </w:docPart>
    <w:docPart>
      <w:docPartPr>
        <w:name w:val="A4DA850D720343B885BE872CC17779D2"/>
        <w:category>
          <w:name w:val="Všeobecné"/>
          <w:gallery w:val="placeholder"/>
        </w:category>
        <w:types>
          <w:type w:val="bbPlcHdr"/>
        </w:types>
        <w:behaviors>
          <w:behavior w:val="content"/>
        </w:behaviors>
        <w:guid w:val="{4B5D8F4F-D22D-45E3-96E7-82A74AA9BC0A}"/>
      </w:docPartPr>
      <w:docPartBody>
        <w:p w:rsidR="005D43B6" w:rsidRDefault="005D43B6">
          <w:pPr>
            <w:pStyle w:val="A4DA850D720343B885BE872CC17779D2"/>
          </w:pPr>
          <w:r w:rsidRPr="00EC4140">
            <w:rPr>
              <w:rStyle w:val="Zstupntext"/>
            </w:rPr>
            <w:t>&lt;Zadejte zkrácený název zakázky / dokumentu</w:t>
          </w:r>
          <w:r>
            <w:rPr>
              <w:rStyle w:val="Zstupntext"/>
            </w:rPr>
            <w:t>&gt;</w:t>
          </w:r>
        </w:p>
      </w:docPartBody>
    </w:docPart>
    <w:docPart>
      <w:docPartPr>
        <w:name w:val="D0E3441A2C4E4F8BB9D0D947BCE8F12F"/>
        <w:category>
          <w:name w:val="Všeobecné"/>
          <w:gallery w:val="placeholder"/>
        </w:category>
        <w:types>
          <w:type w:val="bbPlcHdr"/>
        </w:types>
        <w:behaviors>
          <w:behavior w:val="content"/>
        </w:behaviors>
        <w:guid w:val="{5AB55AD2-4D55-40D2-9A02-6285906C06EB}"/>
      </w:docPartPr>
      <w:docPartBody>
        <w:p w:rsidR="005D43B6" w:rsidRDefault="005D43B6">
          <w:pPr>
            <w:pStyle w:val="D0E3441A2C4E4F8BB9D0D947BCE8F12F"/>
          </w:pPr>
          <w:r w:rsidRPr="00EC4140">
            <w:rPr>
              <w:rStyle w:val="Zstupntext"/>
            </w:rPr>
            <w:t>&lt;Zadejte kategorii zakázky /</w:t>
          </w:r>
          <w:r>
            <w:rPr>
              <w:rStyle w:val="Zstupntext"/>
            </w:rPr>
            <w:t xml:space="preserve"> dokumentace</w:t>
          </w:r>
          <w:r w:rsidRPr="00EC4140">
            <w:rPr>
              <w:rStyle w:val="Zstupntext"/>
            </w:rPr>
            <w:t>&gt;</w:t>
          </w:r>
        </w:p>
      </w:docPartBody>
    </w:docPart>
    <w:docPart>
      <w:docPartPr>
        <w:name w:val="34D99894653C487EA281F168522B416A"/>
        <w:category>
          <w:name w:val="Všeobecné"/>
          <w:gallery w:val="placeholder"/>
        </w:category>
        <w:types>
          <w:type w:val="bbPlcHdr"/>
        </w:types>
        <w:behaviors>
          <w:behavior w:val="content"/>
        </w:behaviors>
        <w:guid w:val="{5AD3EA1C-5D9E-4CE5-8D8C-69E756E6F5F8}"/>
      </w:docPartPr>
      <w:docPartBody>
        <w:p w:rsidR="005D43B6" w:rsidRDefault="005D43B6">
          <w:pPr>
            <w:pStyle w:val="34D99894653C487EA281F168522B416A"/>
          </w:pPr>
          <w:r w:rsidRPr="00FD133C">
            <w:rPr>
              <w:rStyle w:val="Zstupntext"/>
            </w:rPr>
            <w:t>&lt;Zadejte typ dokumentu&gt;</w:t>
          </w:r>
        </w:p>
      </w:docPartBody>
    </w:docPart>
    <w:docPart>
      <w:docPartPr>
        <w:name w:val="09D6AC2608EA4DB6A42C0A1B7D9CC552"/>
        <w:category>
          <w:name w:val="Všeobecné"/>
          <w:gallery w:val="placeholder"/>
        </w:category>
        <w:types>
          <w:type w:val="bbPlcHdr"/>
        </w:types>
        <w:behaviors>
          <w:behavior w:val="content"/>
        </w:behaviors>
        <w:guid w:val="{F7780109-4818-40B6-A162-BF74B7FA58E7}"/>
      </w:docPartPr>
      <w:docPartBody>
        <w:p w:rsidR="005D43B6" w:rsidRDefault="005D43B6">
          <w:pPr>
            <w:pStyle w:val="09D6AC2608EA4DB6A42C0A1B7D9CC552"/>
          </w:pPr>
          <w:r w:rsidRPr="00FD133C">
            <w:rPr>
              <w:rStyle w:val="Zstupntext"/>
            </w:rPr>
            <w:t>&lt;Zadejte zařazení dokumentu&gt;</w:t>
          </w:r>
        </w:p>
      </w:docPartBody>
    </w:docPart>
    <w:docPart>
      <w:docPartPr>
        <w:name w:val="F096946AA8B24FBB940F673FB2DA654E"/>
        <w:category>
          <w:name w:val="Všeobecné"/>
          <w:gallery w:val="placeholder"/>
        </w:category>
        <w:types>
          <w:type w:val="bbPlcHdr"/>
        </w:types>
        <w:behaviors>
          <w:behavior w:val="content"/>
        </w:behaviors>
        <w:guid w:val="{E2AAAADC-031D-41C7-A588-A76C505F3127}"/>
      </w:docPartPr>
      <w:docPartBody>
        <w:p w:rsidR="005D43B6" w:rsidRDefault="005D43B6">
          <w:pPr>
            <w:pStyle w:val="F096946AA8B24FBB940F673FB2DA654E"/>
          </w:pPr>
          <w:r w:rsidRPr="005C19E2">
            <w:rPr>
              <w:rStyle w:val="Zstupntext"/>
            </w:rPr>
            <w:t>Klikněte nebo klepněte sem a zadejte text.</w:t>
          </w:r>
        </w:p>
      </w:docPartBody>
    </w:docPart>
    <w:docPart>
      <w:docPartPr>
        <w:name w:val="03EEC948AF8549C1839703E4C738B1A9"/>
        <w:category>
          <w:name w:val="Všeobecné"/>
          <w:gallery w:val="placeholder"/>
        </w:category>
        <w:types>
          <w:type w:val="bbPlcHdr"/>
        </w:types>
        <w:behaviors>
          <w:behavior w:val="content"/>
        </w:behaviors>
        <w:guid w:val="{361B5F19-D27E-4333-B52F-710EFAB02545}"/>
      </w:docPartPr>
      <w:docPartBody>
        <w:p w:rsidR="005D43B6" w:rsidRDefault="005D43B6">
          <w:pPr>
            <w:pStyle w:val="03EEC948AF8549C1839703E4C738B1A9"/>
          </w:pPr>
          <w:r>
            <w:rPr>
              <w:rStyle w:val="Zstupntext"/>
            </w:rPr>
            <w:t>&lt;</w:t>
          </w:r>
          <w:r w:rsidRPr="00B41D0F">
            <w:rPr>
              <w:rStyle w:val="Zstupntext"/>
            </w:rPr>
            <w:t>Vložte číslo zakázky</w:t>
          </w:r>
          <w:r>
            <w:rPr>
              <w:rStyle w:val="Zstupntext"/>
            </w:rPr>
            <w: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B6"/>
    <w:rsid w:val="0029712B"/>
    <w:rsid w:val="00315163"/>
    <w:rsid w:val="005D43B6"/>
    <w:rsid w:val="006458E6"/>
    <w:rsid w:val="0074753C"/>
    <w:rsid w:val="00806AD7"/>
    <w:rsid w:val="00A21E2A"/>
    <w:rsid w:val="00A962DB"/>
    <w:rsid w:val="00B906D0"/>
    <w:rsid w:val="00CF7BB5"/>
    <w:rsid w:val="00D30749"/>
    <w:rsid w:val="00E64F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Pr>
      <w:color w:val="808080"/>
    </w:rPr>
  </w:style>
  <w:style w:type="paragraph" w:customStyle="1" w:styleId="F53CD9FCCB22464BB05F767F6E7283D2">
    <w:name w:val="F53CD9FCCB22464BB05F767F6E7283D2"/>
  </w:style>
  <w:style w:type="paragraph" w:customStyle="1" w:styleId="2D29C098055A40C5ABA1C3E829D7F75C">
    <w:name w:val="2D29C098055A40C5ABA1C3E829D7F75C"/>
  </w:style>
  <w:style w:type="paragraph" w:customStyle="1" w:styleId="2D05F6A3C8F94A81B9B70D1AB9D348BA">
    <w:name w:val="2D05F6A3C8F94A81B9B70D1AB9D348BA"/>
  </w:style>
  <w:style w:type="paragraph" w:customStyle="1" w:styleId="BD80AE1C897C421BA75AD5108C76C666">
    <w:name w:val="BD80AE1C897C421BA75AD5108C76C666"/>
  </w:style>
  <w:style w:type="paragraph" w:customStyle="1" w:styleId="BC174DA8F9894C6BAEF22780D2E626A4">
    <w:name w:val="BC174DA8F9894C6BAEF22780D2E626A4"/>
  </w:style>
  <w:style w:type="paragraph" w:customStyle="1" w:styleId="68ABD0D28C8B47B09F4C8E34577E4C16">
    <w:name w:val="68ABD0D28C8B47B09F4C8E34577E4C16"/>
  </w:style>
  <w:style w:type="paragraph" w:customStyle="1" w:styleId="385BB367BBD74D34B0AC53DFC2582A6A">
    <w:name w:val="385BB367BBD74D34B0AC53DFC2582A6A"/>
  </w:style>
  <w:style w:type="paragraph" w:customStyle="1" w:styleId="D1EC1D4526C34E579A39911FFCF69FD3">
    <w:name w:val="D1EC1D4526C34E579A39911FFCF69FD3"/>
  </w:style>
  <w:style w:type="paragraph" w:customStyle="1" w:styleId="A76A9D247DF64621AC0B3CED1D9DF7E2">
    <w:name w:val="A76A9D247DF64621AC0B3CED1D9DF7E2"/>
  </w:style>
  <w:style w:type="paragraph" w:customStyle="1" w:styleId="Texttipu">
    <w:name w:val="Text tipu"/>
    <w:basedOn w:val="Normlny"/>
    <w:next w:val="Normlny"/>
    <w:uiPriority w:val="99"/>
    <w:pPr>
      <w:shd w:val="clear" w:color="auto" w:fill="DEEAF6" w:themeFill="accent1" w:themeFillTint="33"/>
      <w:spacing w:after="0" w:line="264" w:lineRule="auto"/>
    </w:pPr>
    <w:rPr>
      <w:rFonts w:eastAsiaTheme="minorHAnsi" w:cs="Calibri"/>
      <w:i/>
      <w:iCs/>
      <w:color w:val="2E74B5" w:themeColor="accent1" w:themeShade="BF"/>
      <w:szCs w:val="20"/>
      <w:lang w:val="cs-CZ" w:eastAsia="ja-JP"/>
    </w:rPr>
  </w:style>
  <w:style w:type="paragraph" w:customStyle="1" w:styleId="A4DA850D720343B885BE872CC17779D2">
    <w:name w:val="A4DA850D720343B885BE872CC17779D2"/>
  </w:style>
  <w:style w:type="paragraph" w:customStyle="1" w:styleId="D0E3441A2C4E4F8BB9D0D947BCE8F12F">
    <w:name w:val="D0E3441A2C4E4F8BB9D0D947BCE8F12F"/>
  </w:style>
  <w:style w:type="paragraph" w:customStyle="1" w:styleId="34D99894653C487EA281F168522B416A">
    <w:name w:val="34D99894653C487EA281F168522B416A"/>
  </w:style>
  <w:style w:type="paragraph" w:customStyle="1" w:styleId="09D6AC2608EA4DB6A42C0A1B7D9CC552">
    <w:name w:val="09D6AC2608EA4DB6A42C0A1B7D9CC552"/>
  </w:style>
  <w:style w:type="paragraph" w:customStyle="1" w:styleId="F096946AA8B24FBB940F673FB2DA654E">
    <w:name w:val="F096946AA8B24FBB940F673FB2DA654E"/>
  </w:style>
  <w:style w:type="paragraph" w:customStyle="1" w:styleId="03EEC948AF8549C1839703E4C738B1A9">
    <w:name w:val="03EEC948AF8549C1839703E4C738B1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HBH xmlns="HBHProjekt_xml">
  <NazevZakazky>Rekonštrukcia cesty a mostov na ceste  II/529 a III/2724 – II. etapa</NazevZakazky>
  <Podnadpis1>Dokumentácia na stavebné povolenie s náležitosťami na realizáciu stavby (DSP a DRS)</Podnadpis1>
  <Podnadpis2>Sprievodná správa</Podnadpis2>
  <Podnadpis3>A. Sprievodná správa</Podnadpis3>
  <CisloZakazky>2018/0486</CisloZakazky>
  <HBHvlastni1/>
  <HBHvlastni2/>
</HBH>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BCA21-5F7E-455E-AC86-C55C32E1261A}">
  <ds:schemaRefs>
    <ds:schemaRef ds:uri="HBHProjekt_xml"/>
  </ds:schemaRefs>
</ds:datastoreItem>
</file>

<file path=customXml/itemProps2.xml><?xml version="1.0" encoding="utf-8"?>
<ds:datastoreItem xmlns:ds="http://schemas.openxmlformats.org/officeDocument/2006/customXml" ds:itemID="{D8307309-5A8C-480F-ABE3-61F86853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Dokument_obecny_SK</Template>
  <TotalTime>13</TotalTime>
  <Pages>38</Pages>
  <Words>15580</Words>
  <Characters>88806</Characters>
  <Application>Microsoft Office Word</Application>
  <DocSecurity>0</DocSecurity>
  <Lines>740</Lines>
  <Paragraphs>208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104178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Kubačka</dc:creator>
  <cp:keywords/>
  <dc:description/>
  <cp:lastModifiedBy>Peter Diko</cp:lastModifiedBy>
  <cp:revision>10</cp:revision>
  <cp:lastPrinted>2019-11-05T13:21:00Z</cp:lastPrinted>
  <dcterms:created xsi:type="dcterms:W3CDTF">2019-10-28T14:17:00Z</dcterms:created>
  <dcterms:modified xsi:type="dcterms:W3CDTF">2019-11-05T13:21:00Z</dcterms:modified>
</cp:coreProperties>
</file>